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C5" w:rsidRPr="00953A80" w:rsidRDefault="00383FC5" w:rsidP="00383F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3A80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426607" w:rsidRPr="00953A80">
        <w:rPr>
          <w:rFonts w:ascii="Times New Roman" w:hAnsi="Times New Roman" w:cs="Times New Roman"/>
          <w:sz w:val="24"/>
          <w:szCs w:val="24"/>
        </w:rPr>
        <w:t>1</w:t>
      </w:r>
    </w:p>
    <w:p w:rsidR="00383FC5" w:rsidRPr="00953A80" w:rsidRDefault="00383FC5" w:rsidP="00383F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53A8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83FC5" w:rsidRPr="00953A80" w:rsidRDefault="00383FC5" w:rsidP="00392F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53A80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383FC5" w:rsidRPr="00953A80" w:rsidRDefault="00383FC5" w:rsidP="00392F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53A80">
        <w:rPr>
          <w:rFonts w:ascii="Times New Roman" w:hAnsi="Times New Roman" w:cs="Times New Roman"/>
          <w:sz w:val="24"/>
          <w:szCs w:val="24"/>
        </w:rPr>
        <w:t>"Предоставление сведений</w:t>
      </w:r>
    </w:p>
    <w:p w:rsidR="00383FC5" w:rsidRPr="00953A80" w:rsidRDefault="00383FC5" w:rsidP="00392F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53A80">
        <w:rPr>
          <w:rFonts w:ascii="Times New Roman" w:hAnsi="Times New Roman" w:cs="Times New Roman"/>
          <w:sz w:val="24"/>
          <w:szCs w:val="24"/>
        </w:rPr>
        <w:t>из информационных систем обеспечения</w:t>
      </w:r>
    </w:p>
    <w:p w:rsidR="00383FC5" w:rsidRPr="00953A80" w:rsidRDefault="00383FC5" w:rsidP="00392F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53A80">
        <w:rPr>
          <w:rFonts w:ascii="Times New Roman" w:hAnsi="Times New Roman" w:cs="Times New Roman"/>
          <w:sz w:val="24"/>
          <w:szCs w:val="24"/>
        </w:rPr>
        <w:t>градостроительной деятельности"</w:t>
      </w:r>
    </w:p>
    <w:p w:rsidR="00383FC5" w:rsidRPr="00953A80" w:rsidRDefault="00383FC5" w:rsidP="00392F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</w:t>
      </w:r>
      <w:r w:rsidRPr="00953A80">
        <w:rPr>
          <w:rFonts w:ascii="Times New Roman" w:hAnsi="Times New Roman"/>
          <w:sz w:val="24"/>
          <w:szCs w:val="24"/>
        </w:rPr>
        <w:t xml:space="preserve"> </w:t>
      </w:r>
      <w:r w:rsidR="004D203A" w:rsidRPr="00953A80">
        <w:rPr>
          <w:rFonts w:ascii="Times New Roman" w:hAnsi="Times New Roman"/>
          <w:sz w:val="24"/>
          <w:szCs w:val="24"/>
        </w:rPr>
        <w:t xml:space="preserve">  </w:t>
      </w:r>
      <w:r w:rsidRPr="00953A80">
        <w:rPr>
          <w:rFonts w:ascii="Times New Roman" w:hAnsi="Times New Roman"/>
          <w:sz w:val="24"/>
          <w:szCs w:val="24"/>
        </w:rPr>
        <w:t xml:space="preserve">        Руководителю уполномоченного органа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____________________________________________________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</w:t>
      </w:r>
      <w:r w:rsidRPr="00953A80">
        <w:rPr>
          <w:rFonts w:ascii="Times New Roman" w:hAnsi="Times New Roman"/>
          <w:sz w:val="24"/>
          <w:szCs w:val="24"/>
        </w:rPr>
        <w:t xml:space="preserve">         (наименование руководителя и уполномоченного органа)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 ____________________________________________________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наименование, юридический и почтовый адреса,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______________________________________________________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  ИНН, ОГРН, банковские реквизиты - для юридических лиц,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          ______________________________________________________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 Ф.И.О., адрес регистрации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______________________________________________________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    (места жительства) - для физических лиц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______________________________________________________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  ______________________________________________________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                   номер телефона, факс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______________________________________________________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</w:t>
      </w:r>
      <w:r w:rsidR="004D203A" w:rsidRPr="00953A80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         адрес электронной почты для связи с заявителем</w:t>
      </w:r>
    </w:p>
    <w:p w:rsidR="00B96F72" w:rsidRPr="00953A80" w:rsidRDefault="00B96F72" w:rsidP="0039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133" w:rsidRPr="00953A80" w:rsidRDefault="002F0133" w:rsidP="00392F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F72" w:rsidRPr="00953A80" w:rsidRDefault="00B96F72" w:rsidP="004C0B5D">
      <w:pPr>
        <w:autoSpaceDE w:val="0"/>
        <w:autoSpaceDN w:val="0"/>
        <w:adjustRightInd w:val="0"/>
        <w:spacing w:line="240" w:lineRule="auto"/>
        <w:ind w:left="2832" w:firstLine="708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ЗАЯВЛЕНИЕ</w:t>
      </w:r>
    </w:p>
    <w:p w:rsidR="00B96F72" w:rsidRPr="00953A80" w:rsidRDefault="00B96F72" w:rsidP="00831FD7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о предоставлении сведений из информационных систем</w:t>
      </w:r>
    </w:p>
    <w:p w:rsidR="00B96F72" w:rsidRPr="00953A80" w:rsidRDefault="00B96F72" w:rsidP="00831FD7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обеспечения градостроительной деятельности</w:t>
      </w:r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Прошу </w:t>
      </w:r>
      <w:r w:rsidR="000C40F9" w:rsidRPr="00953A80">
        <w:rPr>
          <w:rFonts w:ascii="Times New Roman" w:hAnsi="Times New Roman"/>
          <w:sz w:val="24"/>
          <w:szCs w:val="24"/>
        </w:rPr>
        <w:t>предоставить</w:t>
      </w:r>
      <w:r w:rsidRPr="00953A80">
        <w:rPr>
          <w:rFonts w:ascii="Times New Roman" w:hAnsi="Times New Roman"/>
          <w:sz w:val="24"/>
          <w:szCs w:val="24"/>
        </w:rPr>
        <w:t xml:space="preserve"> сведения,  копию  документа  из информационных систем обеспечения</w:t>
      </w:r>
      <w:r w:rsidR="00D81129" w:rsidRPr="00953A80">
        <w:rPr>
          <w:rFonts w:ascii="Times New Roman" w:hAnsi="Times New Roman"/>
          <w:sz w:val="24"/>
          <w:szCs w:val="24"/>
        </w:rPr>
        <w:t xml:space="preserve"> </w:t>
      </w:r>
      <w:r w:rsidRPr="00953A80">
        <w:rPr>
          <w:rFonts w:ascii="Times New Roman" w:hAnsi="Times New Roman"/>
          <w:sz w:val="24"/>
          <w:szCs w:val="24"/>
        </w:rPr>
        <w:t>градостроительной деятельности (ИСОГД) о:</w:t>
      </w:r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53A80">
        <w:rPr>
          <w:rFonts w:ascii="Times New Roman" w:hAnsi="Times New Roman"/>
          <w:sz w:val="24"/>
          <w:szCs w:val="24"/>
        </w:rPr>
        <w:t xml:space="preserve">указать </w:t>
      </w:r>
      <w:r w:rsidR="00D81129" w:rsidRPr="00953A80">
        <w:rPr>
          <w:rFonts w:ascii="Times New Roman" w:hAnsi="Times New Roman"/>
          <w:sz w:val="24"/>
          <w:szCs w:val="24"/>
        </w:rPr>
        <w:t xml:space="preserve">реквизиты </w:t>
      </w:r>
      <w:r w:rsidRPr="00953A80">
        <w:rPr>
          <w:rFonts w:ascii="Times New Roman" w:hAnsi="Times New Roman"/>
          <w:sz w:val="24"/>
          <w:szCs w:val="24"/>
        </w:rPr>
        <w:t>запрашиваемы</w:t>
      </w:r>
      <w:r w:rsidR="00D81129" w:rsidRPr="00953A80">
        <w:rPr>
          <w:rFonts w:ascii="Times New Roman" w:hAnsi="Times New Roman"/>
          <w:sz w:val="24"/>
          <w:szCs w:val="24"/>
        </w:rPr>
        <w:t>х</w:t>
      </w:r>
      <w:r w:rsidRPr="00953A80">
        <w:rPr>
          <w:rFonts w:ascii="Times New Roman" w:hAnsi="Times New Roman"/>
          <w:sz w:val="24"/>
          <w:szCs w:val="24"/>
        </w:rPr>
        <w:t xml:space="preserve"> сведени</w:t>
      </w:r>
      <w:r w:rsidR="00D81129" w:rsidRPr="00953A80">
        <w:rPr>
          <w:rFonts w:ascii="Times New Roman" w:hAnsi="Times New Roman"/>
          <w:sz w:val="24"/>
          <w:szCs w:val="24"/>
        </w:rPr>
        <w:t>й, документов,</w:t>
      </w:r>
      <w:r w:rsidRPr="00953A80">
        <w:rPr>
          <w:rFonts w:ascii="Times New Roman" w:hAnsi="Times New Roman"/>
          <w:sz w:val="24"/>
          <w:szCs w:val="24"/>
        </w:rPr>
        <w:t xml:space="preserve"> </w:t>
      </w:r>
      <w:r w:rsidR="00D81129" w:rsidRPr="00953A80">
        <w:rPr>
          <w:rFonts w:ascii="Times New Roman" w:hAnsi="Times New Roman"/>
          <w:sz w:val="24"/>
          <w:szCs w:val="24"/>
        </w:rPr>
        <w:t>материалов и (или)</w:t>
      </w:r>
      <w:r w:rsidRPr="00953A80">
        <w:rPr>
          <w:rFonts w:ascii="Times New Roman" w:hAnsi="Times New Roman"/>
          <w:sz w:val="24"/>
          <w:szCs w:val="24"/>
        </w:rPr>
        <w:t xml:space="preserve"> </w:t>
      </w:r>
      <w:r w:rsidR="00D81129" w:rsidRPr="00953A80">
        <w:rPr>
          <w:rFonts w:ascii="Times New Roman" w:hAnsi="Times New Roman"/>
          <w:sz w:val="24"/>
          <w:szCs w:val="24"/>
        </w:rPr>
        <w:t>кадастровый номер земельного участка (участков),</w:t>
      </w:r>
      <w:r w:rsidR="00FC5838" w:rsidRPr="00953A80">
        <w:rPr>
          <w:rFonts w:ascii="Times New Roman" w:hAnsi="Times New Roman"/>
          <w:sz w:val="24"/>
          <w:szCs w:val="24"/>
        </w:rPr>
        <w:t xml:space="preserve"> площадь,</w:t>
      </w:r>
      <w:r w:rsidR="00D81129" w:rsidRPr="00953A80">
        <w:rPr>
          <w:rFonts w:ascii="Times New Roman" w:hAnsi="Times New Roman"/>
          <w:sz w:val="24"/>
          <w:szCs w:val="24"/>
        </w:rPr>
        <w:t xml:space="preserve"> и (или) адрес объекта недвижимости, сведения о границах территории, в отношении которой запрашиваются сведения,</w:t>
      </w:r>
      <w:proofErr w:type="gramEnd"/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96F72" w:rsidRPr="00953A80" w:rsidRDefault="006262A1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м</w:t>
      </w:r>
      <w:r w:rsidR="00D81129" w:rsidRPr="00953A80">
        <w:rPr>
          <w:rFonts w:ascii="Times New Roman" w:hAnsi="Times New Roman"/>
          <w:sz w:val="24"/>
          <w:szCs w:val="24"/>
        </w:rPr>
        <w:t>атериалы,</w:t>
      </w:r>
      <w:r w:rsidRPr="00953A80">
        <w:rPr>
          <w:rFonts w:ascii="Times New Roman" w:hAnsi="Times New Roman"/>
          <w:sz w:val="24"/>
          <w:szCs w:val="24"/>
        </w:rPr>
        <w:t xml:space="preserve"> содержащие графическое местоположение границ этой </w:t>
      </w:r>
      <w:r w:rsidR="00B96F72" w:rsidRPr="00953A80">
        <w:rPr>
          <w:rFonts w:ascii="Times New Roman" w:hAnsi="Times New Roman"/>
          <w:sz w:val="24"/>
          <w:szCs w:val="24"/>
        </w:rPr>
        <w:t xml:space="preserve">территории, </w:t>
      </w:r>
      <w:r w:rsidRPr="00953A80">
        <w:rPr>
          <w:rFonts w:ascii="Times New Roman" w:hAnsi="Times New Roman"/>
          <w:sz w:val="24"/>
          <w:szCs w:val="24"/>
        </w:rPr>
        <w:t>перечень координат характерных точек этих границ в системе координат</w:t>
      </w:r>
      <w:r w:rsidR="00B96F72" w:rsidRPr="00953A80">
        <w:rPr>
          <w:rFonts w:ascii="Times New Roman" w:hAnsi="Times New Roman"/>
          <w:sz w:val="24"/>
          <w:szCs w:val="24"/>
        </w:rPr>
        <w:t>,</w:t>
      </w:r>
      <w:r w:rsidRPr="00953A80">
        <w:rPr>
          <w:rFonts w:ascii="Times New Roman" w:hAnsi="Times New Roman"/>
          <w:sz w:val="24"/>
          <w:szCs w:val="24"/>
        </w:rPr>
        <w:t xml:space="preserve"> установленной для ведения ЕГРН.</w:t>
      </w:r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иные сведения и копии документов)</w:t>
      </w:r>
    </w:p>
    <w:p w:rsidR="004D203A" w:rsidRPr="00953A80" w:rsidRDefault="004D203A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53A80">
        <w:rPr>
          <w:rFonts w:ascii="Times New Roman" w:hAnsi="Times New Roman"/>
          <w:sz w:val="24"/>
          <w:szCs w:val="24"/>
        </w:rPr>
        <w:t>по следующему разделу ИСОГД (пометить раздел любым знаком в соответствующем</w:t>
      </w:r>
      <w:proofErr w:type="gramEnd"/>
    </w:p>
    <w:p w:rsidR="00B96F72" w:rsidRPr="00953A80" w:rsidRDefault="00B96F72" w:rsidP="004D203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поле):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26"/>
        <w:gridCol w:w="850"/>
        <w:gridCol w:w="2438"/>
      </w:tblGrid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 w:rsidP="004D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 w:rsidP="004D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Знак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 w:rsidP="004D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Дополнительные идентификаторы запрашиваемых сведений &lt;1&gt;</w:t>
            </w: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I "Документы территориального планирования Российской Федерации в части, касающейся территории муниципального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II "Документы территориального планирования субъекта Российской Федерации в части, касающейся территории муниципального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III "Документы территориального планирования муниципального образования, материалы по их обоснованию"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IV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 xml:space="preserve"> Нормативы градостроительного проектирования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V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Градостроительное зонирование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VI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Правила благоустройства территории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VII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Планировка территории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VIII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 xml:space="preserve"> Инженерные изыскания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 w:rsidP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IX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Искусственные земельные участки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Зоны с особыми условиями использования территории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План наземных и подземных коммуникаций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F72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 w:rsidP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XII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Резервирование земель и изъятие земельных участков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2" w:rsidRPr="00953A80" w:rsidRDefault="00B9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573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 w:rsidP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XI</w:t>
            </w:r>
            <w:r w:rsidRPr="00953A8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Дела о застроенных или подлежащих застройке земельных участках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063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63" w:rsidRPr="00953A80" w:rsidRDefault="00F63063" w:rsidP="00F63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XI</w:t>
            </w:r>
            <w:r w:rsidRPr="00953A8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r w:rsidRPr="00953A80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Комплексное развитие территории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63" w:rsidRPr="00953A80" w:rsidRDefault="00F63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63" w:rsidRPr="00953A80" w:rsidRDefault="00F63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573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 w:rsidP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XI</w:t>
            </w:r>
            <w:r w:rsidRPr="00953A8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Программы реализации документов территориального планирования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573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 w:rsidP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</w:t>
            </w:r>
            <w:r w:rsidRPr="00953A8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 xml:space="preserve">Особо охраняемые природные территории 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573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 w:rsidP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</w:t>
            </w:r>
            <w:r w:rsidRPr="00953A8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Лесничества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573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 w:rsidP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</w:t>
            </w:r>
            <w:r w:rsidRPr="00953A8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II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>Информационные модели объектов капитального строительства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573" w:rsidRPr="00953A80"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 w:rsidP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A80">
              <w:rPr>
                <w:rFonts w:ascii="Times New Roman" w:hAnsi="Times New Roman"/>
                <w:sz w:val="24"/>
                <w:szCs w:val="24"/>
              </w:rPr>
              <w:t>Раздел X</w:t>
            </w:r>
            <w:r w:rsidRPr="00953A80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II "</w:t>
            </w:r>
            <w:r w:rsidRPr="00953A80">
              <w:rPr>
                <w:rFonts w:ascii="Times New Roman" w:eastAsia="Times New Roman" w:hAnsi="Times New Roman"/>
                <w:sz w:val="24"/>
                <w:szCs w:val="24"/>
              </w:rPr>
              <w:t xml:space="preserve"> Иные сведения, документы, материалы</w:t>
            </w:r>
            <w:r w:rsidRPr="00953A8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3" w:rsidRPr="00953A80" w:rsidRDefault="00632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F72" w:rsidRPr="00953A80" w:rsidRDefault="00B96F72" w:rsidP="00B96F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lastRenderedPageBreak/>
        <w:t>Форма предоставления сведений:</w:t>
      </w:r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876A6E" w:rsidRPr="00953A80">
        <w:rPr>
          <w:rFonts w:ascii="Times New Roman" w:hAnsi="Times New Roman"/>
          <w:sz w:val="24"/>
          <w:szCs w:val="24"/>
        </w:rPr>
        <w:t>__</w:t>
      </w:r>
      <w:r w:rsidRPr="00953A80">
        <w:rPr>
          <w:rFonts w:ascii="Times New Roman" w:hAnsi="Times New Roman"/>
          <w:sz w:val="24"/>
          <w:szCs w:val="24"/>
        </w:rPr>
        <w:t>_________</w:t>
      </w:r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(на бумажном и (или) электронном носителе)</w:t>
      </w:r>
    </w:p>
    <w:p w:rsidR="000B2FB5" w:rsidRDefault="000B2FB5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Способ получения сведений: _________________________________________</w:t>
      </w:r>
      <w:r w:rsidR="00876A6E" w:rsidRPr="00953A80">
        <w:rPr>
          <w:rFonts w:ascii="Times New Roman" w:hAnsi="Times New Roman"/>
          <w:sz w:val="24"/>
          <w:szCs w:val="24"/>
        </w:rPr>
        <w:t>_</w:t>
      </w:r>
      <w:r w:rsidRPr="00953A80">
        <w:rPr>
          <w:rFonts w:ascii="Times New Roman" w:hAnsi="Times New Roman"/>
          <w:sz w:val="24"/>
          <w:szCs w:val="24"/>
        </w:rPr>
        <w:t>___</w:t>
      </w:r>
      <w:r w:rsidR="00876A6E" w:rsidRPr="00953A80">
        <w:rPr>
          <w:rFonts w:ascii="Times New Roman" w:hAnsi="Times New Roman"/>
          <w:sz w:val="24"/>
          <w:szCs w:val="24"/>
        </w:rPr>
        <w:t>___</w:t>
      </w:r>
      <w:r w:rsidRPr="00953A80">
        <w:rPr>
          <w:rFonts w:ascii="Times New Roman" w:hAnsi="Times New Roman"/>
          <w:sz w:val="24"/>
          <w:szCs w:val="24"/>
        </w:rPr>
        <w:t>____</w:t>
      </w:r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  </w:t>
      </w:r>
      <w:r w:rsidR="00876A6E" w:rsidRPr="00953A80">
        <w:rPr>
          <w:rFonts w:ascii="Times New Roman" w:hAnsi="Times New Roman"/>
          <w:sz w:val="24"/>
          <w:szCs w:val="24"/>
        </w:rPr>
        <w:t xml:space="preserve">                    </w:t>
      </w:r>
      <w:r w:rsidRPr="00953A80">
        <w:rPr>
          <w:rFonts w:ascii="Times New Roman" w:hAnsi="Times New Roman"/>
          <w:sz w:val="24"/>
          <w:szCs w:val="24"/>
        </w:rPr>
        <w:t xml:space="preserve"> </w:t>
      </w:r>
      <w:r w:rsidR="00876A6E" w:rsidRPr="00953A80">
        <w:rPr>
          <w:rFonts w:ascii="Times New Roman" w:hAnsi="Times New Roman"/>
          <w:sz w:val="24"/>
          <w:szCs w:val="24"/>
        </w:rPr>
        <w:t xml:space="preserve">     </w:t>
      </w:r>
      <w:r w:rsidRPr="00953A80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953A80">
        <w:rPr>
          <w:rFonts w:ascii="Times New Roman" w:hAnsi="Times New Roman"/>
          <w:sz w:val="24"/>
          <w:szCs w:val="24"/>
        </w:rPr>
        <w:t>(лично, почтовым отправлением и (или) по электронной</w:t>
      </w:r>
      <w:proofErr w:type="gramEnd"/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         </w:t>
      </w:r>
      <w:r w:rsidR="00876A6E" w:rsidRPr="00953A80">
        <w:rPr>
          <w:rFonts w:ascii="Times New Roman" w:hAnsi="Times New Roman"/>
          <w:sz w:val="24"/>
          <w:szCs w:val="24"/>
        </w:rPr>
        <w:t xml:space="preserve">                        </w:t>
      </w:r>
      <w:r w:rsidRPr="00953A80">
        <w:rPr>
          <w:rFonts w:ascii="Times New Roman" w:hAnsi="Times New Roman"/>
          <w:sz w:val="24"/>
          <w:szCs w:val="24"/>
        </w:rPr>
        <w:t xml:space="preserve">   </w:t>
      </w:r>
      <w:r w:rsidR="00876A6E" w:rsidRPr="00953A80">
        <w:rPr>
          <w:rFonts w:ascii="Times New Roman" w:hAnsi="Times New Roman"/>
          <w:sz w:val="24"/>
          <w:szCs w:val="24"/>
        </w:rPr>
        <w:t>п</w:t>
      </w:r>
      <w:r w:rsidRPr="00953A80">
        <w:rPr>
          <w:rFonts w:ascii="Times New Roman" w:hAnsi="Times New Roman"/>
          <w:sz w:val="24"/>
          <w:szCs w:val="24"/>
        </w:rPr>
        <w:t>очте</w:t>
      </w:r>
      <w:r w:rsidR="00876A6E" w:rsidRPr="00953A80">
        <w:rPr>
          <w:rFonts w:ascii="Times New Roman" w:hAnsi="Times New Roman"/>
          <w:sz w:val="24"/>
          <w:szCs w:val="24"/>
        </w:rPr>
        <w:t>,</w:t>
      </w:r>
      <w:r w:rsidRPr="00953A80">
        <w:rPr>
          <w:rFonts w:ascii="Times New Roman" w:hAnsi="Times New Roman"/>
          <w:sz w:val="24"/>
          <w:szCs w:val="24"/>
        </w:rPr>
        <w:t xml:space="preserve"> с указанием адреса электронной почты)</w:t>
      </w:r>
    </w:p>
    <w:p w:rsidR="00B96F72" w:rsidRPr="00953A80" w:rsidRDefault="0006051F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В  </w:t>
      </w:r>
      <w:r w:rsidR="00B96F72" w:rsidRPr="00953A80">
        <w:rPr>
          <w:rFonts w:ascii="Times New Roman" w:hAnsi="Times New Roman"/>
          <w:sz w:val="24"/>
          <w:szCs w:val="24"/>
        </w:rPr>
        <w:t>случае  отказа  органа  местного  самоуправления  в  предоставлении</w:t>
      </w:r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муниципальной  услуги  или  уплаты  заявителем  суммы  сверх </w:t>
      </w:r>
      <w:proofErr w:type="gramStart"/>
      <w:r w:rsidRPr="00953A80">
        <w:rPr>
          <w:rFonts w:ascii="Times New Roman" w:hAnsi="Times New Roman"/>
          <w:sz w:val="24"/>
          <w:szCs w:val="24"/>
        </w:rPr>
        <w:t>установленного</w:t>
      </w:r>
      <w:proofErr w:type="gramEnd"/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размера</w:t>
      </w:r>
      <w:r w:rsidR="00FC5838" w:rsidRPr="00953A80">
        <w:rPr>
          <w:rFonts w:ascii="Times New Roman" w:hAnsi="Times New Roman"/>
          <w:sz w:val="24"/>
          <w:szCs w:val="24"/>
        </w:rPr>
        <w:t>,</w:t>
      </w:r>
      <w:r w:rsidRPr="00953A80">
        <w:rPr>
          <w:rFonts w:ascii="Times New Roman" w:hAnsi="Times New Roman"/>
          <w:sz w:val="24"/>
          <w:szCs w:val="24"/>
        </w:rPr>
        <w:t xml:space="preserve">  прошу возвратить уплаченную или излишне уплаченную сумму, для чего</w:t>
      </w:r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указываю следующие реквизиты &lt;2&gt;:</w:t>
      </w:r>
    </w:p>
    <w:p w:rsidR="0006051F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_______________________________________</w:t>
      </w:r>
      <w:r w:rsidR="0006051F" w:rsidRPr="00953A80">
        <w:rPr>
          <w:rFonts w:ascii="Times New Roman" w:hAnsi="Times New Roman"/>
          <w:sz w:val="24"/>
          <w:szCs w:val="24"/>
        </w:rPr>
        <w:t>________________________________</w:t>
      </w:r>
      <w:r w:rsidRPr="00953A80">
        <w:rPr>
          <w:rFonts w:ascii="Times New Roman" w:hAnsi="Times New Roman"/>
          <w:sz w:val="24"/>
          <w:szCs w:val="24"/>
        </w:rPr>
        <w:t xml:space="preserve">____ </w:t>
      </w:r>
    </w:p>
    <w:p w:rsidR="00B96F72" w:rsidRPr="00953A80" w:rsidRDefault="0006051F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B96F72" w:rsidRPr="00953A80">
        <w:rPr>
          <w:rFonts w:ascii="Times New Roman" w:hAnsi="Times New Roman"/>
          <w:sz w:val="24"/>
          <w:szCs w:val="24"/>
        </w:rPr>
        <w:t>(указать получателя суммы);</w:t>
      </w:r>
    </w:p>
    <w:p w:rsidR="0006051F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___________________________________</w:t>
      </w:r>
      <w:r w:rsidR="0006051F" w:rsidRPr="00953A80">
        <w:rPr>
          <w:rFonts w:ascii="Times New Roman" w:hAnsi="Times New Roman"/>
          <w:sz w:val="24"/>
          <w:szCs w:val="24"/>
        </w:rPr>
        <w:t>__</w:t>
      </w:r>
      <w:r w:rsidRPr="00953A80">
        <w:rPr>
          <w:rFonts w:ascii="Times New Roman" w:hAnsi="Times New Roman"/>
          <w:sz w:val="24"/>
          <w:szCs w:val="24"/>
        </w:rPr>
        <w:t>____________________________</w:t>
      </w:r>
      <w:r w:rsidR="0006051F" w:rsidRPr="00953A80">
        <w:rPr>
          <w:rFonts w:ascii="Times New Roman" w:hAnsi="Times New Roman"/>
          <w:sz w:val="24"/>
          <w:szCs w:val="24"/>
        </w:rPr>
        <w:t>____</w:t>
      </w:r>
      <w:r w:rsidRPr="00953A80">
        <w:rPr>
          <w:rFonts w:ascii="Times New Roman" w:hAnsi="Times New Roman"/>
          <w:sz w:val="24"/>
          <w:szCs w:val="24"/>
        </w:rPr>
        <w:t>_______</w:t>
      </w:r>
    </w:p>
    <w:p w:rsidR="00B96F72" w:rsidRPr="00953A80" w:rsidRDefault="00B96F72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</w:t>
      </w:r>
      <w:r w:rsidR="0006051F" w:rsidRPr="00953A80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53A80">
        <w:rPr>
          <w:rFonts w:ascii="Times New Roman" w:hAnsi="Times New Roman"/>
          <w:sz w:val="24"/>
          <w:szCs w:val="24"/>
        </w:rPr>
        <w:t>(номер счета и иные банковские</w:t>
      </w:r>
      <w:r w:rsidR="0006051F" w:rsidRPr="00953A80">
        <w:rPr>
          <w:rFonts w:ascii="Times New Roman" w:hAnsi="Times New Roman"/>
          <w:sz w:val="24"/>
          <w:szCs w:val="24"/>
        </w:rPr>
        <w:t xml:space="preserve"> </w:t>
      </w:r>
      <w:r w:rsidRPr="00953A80">
        <w:rPr>
          <w:rFonts w:ascii="Times New Roman" w:hAnsi="Times New Roman"/>
          <w:sz w:val="24"/>
          <w:szCs w:val="24"/>
        </w:rPr>
        <w:t>реквизиты)</w:t>
      </w:r>
    </w:p>
    <w:p w:rsidR="0006051F" w:rsidRDefault="0006051F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2FB5" w:rsidRPr="00953A80" w:rsidRDefault="000B2FB5" w:rsidP="000B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9E8" w:rsidRPr="00953A80" w:rsidRDefault="000B69E8" w:rsidP="000B69E8">
      <w:pPr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>Заявитель  ________________________          ______________________________________</w:t>
      </w:r>
    </w:p>
    <w:p w:rsidR="000B69E8" w:rsidRPr="00953A80" w:rsidRDefault="000B69E8" w:rsidP="000B69E8">
      <w:pPr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                      (подпись)                                                        (расшифровка подписи)</w:t>
      </w:r>
    </w:p>
    <w:p w:rsidR="00B96F72" w:rsidRPr="00953A80" w:rsidRDefault="000B69E8" w:rsidP="000B69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3A80">
        <w:rPr>
          <w:rFonts w:ascii="Times New Roman" w:hAnsi="Times New Roman"/>
          <w:sz w:val="24"/>
          <w:szCs w:val="24"/>
        </w:rPr>
        <w:t xml:space="preserve">Дата обращения  </w:t>
      </w:r>
      <w:r w:rsidR="00B96F72" w:rsidRPr="00953A80">
        <w:rPr>
          <w:rFonts w:ascii="Times New Roman" w:hAnsi="Times New Roman"/>
          <w:sz w:val="24"/>
          <w:szCs w:val="24"/>
        </w:rPr>
        <w:t>"___" _______</w:t>
      </w:r>
      <w:r w:rsidRPr="00953A80">
        <w:rPr>
          <w:rFonts w:ascii="Times New Roman" w:hAnsi="Times New Roman"/>
          <w:sz w:val="24"/>
          <w:szCs w:val="24"/>
        </w:rPr>
        <w:t>__</w:t>
      </w:r>
      <w:r w:rsidR="00B96F72" w:rsidRPr="00953A80">
        <w:rPr>
          <w:rFonts w:ascii="Times New Roman" w:hAnsi="Times New Roman"/>
          <w:sz w:val="24"/>
          <w:szCs w:val="24"/>
        </w:rPr>
        <w:t>_____ 20 __</w:t>
      </w:r>
      <w:r w:rsidRPr="00953A80">
        <w:rPr>
          <w:rFonts w:ascii="Times New Roman" w:hAnsi="Times New Roman"/>
          <w:sz w:val="24"/>
          <w:szCs w:val="24"/>
        </w:rPr>
        <w:t>__ г.</w:t>
      </w:r>
    </w:p>
    <w:p w:rsidR="000B69E8" w:rsidRPr="00953A80" w:rsidRDefault="000B69E8" w:rsidP="00C06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69E8" w:rsidRPr="00953A80" w:rsidRDefault="000B69E8" w:rsidP="00AB6F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Подтверждаю свое согласие, а также согласие представляемого мною лица на обработку персональных данных</w:t>
      </w:r>
      <w:r w:rsidR="00AB6FFF" w:rsidRPr="00953A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(сбор, систематизацию, накопление, хранение, уточнение (обновление, изменение), использование, распространение</w:t>
      </w:r>
      <w:r w:rsidR="00AB6FFF" w:rsidRPr="00953A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(в том числе передачу), обезличивание, блокирование, уничтожение персональных данных).</w:t>
      </w:r>
      <w:proofErr w:type="gramEnd"/>
    </w:p>
    <w:p w:rsidR="00AB6FFF" w:rsidRPr="00953A80" w:rsidRDefault="00AB6FFF" w:rsidP="00AB6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9E8" w:rsidRPr="00953A80" w:rsidRDefault="000B69E8" w:rsidP="00AB6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Заявитель ________________</w:t>
      </w:r>
      <w:r w:rsidR="00AA674A" w:rsidRPr="00953A80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0B69E8" w:rsidRPr="00953A80" w:rsidRDefault="000B69E8" w:rsidP="00AB6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Подпись _____________________</w:t>
      </w:r>
    </w:p>
    <w:p w:rsidR="00AB6FFF" w:rsidRPr="00953A80" w:rsidRDefault="00AB6FFF" w:rsidP="00AB6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9E8" w:rsidRPr="00953A80" w:rsidRDefault="000B69E8" w:rsidP="00AB6F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Настоящим также подтверждаю, что сведения, указанные в настоящем заявлении, на дату представления</w:t>
      </w:r>
      <w:r w:rsidR="00AB6FFF" w:rsidRPr="00953A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заявления достоверны; представленные правоустанавливающи</w:t>
      </w:r>
      <w:proofErr w:type="gramStart"/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й(</w:t>
      </w:r>
      <w:proofErr w:type="spellStart"/>
      <w:proofErr w:type="gramEnd"/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ие</w:t>
      </w:r>
      <w:proofErr w:type="spellEnd"/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) документ(</w:t>
      </w:r>
      <w:proofErr w:type="spellStart"/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proofErr w:type="spellEnd"/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) и иные документы и содержащиеся</w:t>
      </w:r>
      <w:r w:rsidR="00AB6FFF" w:rsidRPr="00953A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в них сведения соответствуют установленным законодательством Российской Федерации требованиям.</w:t>
      </w:r>
    </w:p>
    <w:p w:rsidR="00AB6FFF" w:rsidRPr="00953A80" w:rsidRDefault="00AB6FFF" w:rsidP="00AB6F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9E8" w:rsidRPr="00953A80" w:rsidRDefault="000B69E8" w:rsidP="00AB6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Заявитель _______</w:t>
      </w:r>
      <w:r w:rsidR="00AA674A" w:rsidRPr="00953A80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:rsidR="000B69E8" w:rsidRPr="00953A80" w:rsidRDefault="000B69E8" w:rsidP="00AB6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3A80">
        <w:rPr>
          <w:rFonts w:ascii="Times New Roman" w:eastAsia="Times New Roman" w:hAnsi="Times New Roman"/>
          <w:sz w:val="24"/>
          <w:szCs w:val="24"/>
          <w:lang w:eastAsia="ru-RU"/>
        </w:rPr>
        <w:t>Подпись _____________________</w:t>
      </w:r>
    </w:p>
    <w:p w:rsidR="000B69E8" w:rsidRPr="00953A80" w:rsidRDefault="000B69E8" w:rsidP="00C06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69E8" w:rsidRPr="00953A80" w:rsidRDefault="000B69E8" w:rsidP="00C06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6CC0" w:rsidRPr="00953A80" w:rsidRDefault="00C06CC0" w:rsidP="00C06C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953A80">
        <w:rPr>
          <w:rFonts w:ascii="Times New Roman" w:hAnsi="Times New Roman"/>
          <w:sz w:val="20"/>
          <w:szCs w:val="20"/>
          <w:lang w:eastAsia="ru-RU"/>
        </w:rPr>
        <w:t xml:space="preserve">&lt;1&gt; Данная графа не обязательна к заполнению и ее </w:t>
      </w:r>
      <w:proofErr w:type="spellStart"/>
      <w:r w:rsidRPr="00953A80">
        <w:rPr>
          <w:rFonts w:ascii="Times New Roman" w:hAnsi="Times New Roman"/>
          <w:sz w:val="20"/>
          <w:szCs w:val="20"/>
          <w:lang w:eastAsia="ru-RU"/>
        </w:rPr>
        <w:t>незаполнение</w:t>
      </w:r>
      <w:proofErr w:type="spellEnd"/>
      <w:r w:rsidRPr="00953A80">
        <w:rPr>
          <w:rFonts w:ascii="Times New Roman" w:hAnsi="Times New Roman"/>
          <w:sz w:val="20"/>
          <w:szCs w:val="20"/>
          <w:lang w:eastAsia="ru-RU"/>
        </w:rPr>
        <w:t xml:space="preserve"> не является основанием для отказа в предоставлении муниципальной услуги. Дополнительные идентификаторы запрашиваемых сведений могут быть указаны заявителем для целей более оперативного и качественного рассмотрения заявления уполномоченным органом, предоставления получателю муниципальной услуги именно той информации, которую он запрашивает. В перспективе будет создан открытый реестр документов, доступных в ИСОГД на геоинформационном портале градостроительной деятельности. Указывая дополнительные идентификаторы запрашиваемых сведений, включенных в реестр геоинформационного портала градостроительной деятельности: регистрационный номер и (или) название запрашиваемого документа, - заявитель ориентирует уполномоченный орган на предоставление именно этого запрашиваемого документа.</w:t>
      </w:r>
    </w:p>
    <w:p w:rsidR="00C06CC0" w:rsidRPr="00953A80" w:rsidRDefault="00C06CC0" w:rsidP="00C06C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953A80">
        <w:rPr>
          <w:rFonts w:ascii="Times New Roman" w:hAnsi="Times New Roman"/>
          <w:sz w:val="20"/>
          <w:szCs w:val="20"/>
          <w:lang w:eastAsia="ru-RU"/>
        </w:rPr>
        <w:t>&lt;2&gt; Соответствующие сведения не указываются в случае, если в соответствии с федеральными законами муниципальная услуга должна быть предоставлена бесплатно.</w:t>
      </w:r>
    </w:p>
    <w:p w:rsidR="005110E8" w:rsidRPr="00953A80" w:rsidRDefault="005110E8"/>
    <w:sectPr w:rsidR="005110E8" w:rsidRPr="00953A80" w:rsidSect="00C06CC0">
      <w:pgSz w:w="11905" w:h="16838"/>
      <w:pgMar w:top="1134" w:right="850" w:bottom="425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F72"/>
    <w:rsid w:val="0006051F"/>
    <w:rsid w:val="000B2FB5"/>
    <w:rsid w:val="000B69E8"/>
    <w:rsid w:val="000C40F9"/>
    <w:rsid w:val="002277D2"/>
    <w:rsid w:val="002F0133"/>
    <w:rsid w:val="00383FC5"/>
    <w:rsid w:val="00392F8E"/>
    <w:rsid w:val="003F6F86"/>
    <w:rsid w:val="00424429"/>
    <w:rsid w:val="00426607"/>
    <w:rsid w:val="004C0B5D"/>
    <w:rsid w:val="004D203A"/>
    <w:rsid w:val="005110E8"/>
    <w:rsid w:val="00615B1F"/>
    <w:rsid w:val="006262A1"/>
    <w:rsid w:val="00632573"/>
    <w:rsid w:val="007614E2"/>
    <w:rsid w:val="0076587A"/>
    <w:rsid w:val="00830D9D"/>
    <w:rsid w:val="00831FD7"/>
    <w:rsid w:val="00876A6E"/>
    <w:rsid w:val="008A489B"/>
    <w:rsid w:val="00953A80"/>
    <w:rsid w:val="009631EB"/>
    <w:rsid w:val="009A34DF"/>
    <w:rsid w:val="00AA674A"/>
    <w:rsid w:val="00AB6FFF"/>
    <w:rsid w:val="00B81026"/>
    <w:rsid w:val="00B96F72"/>
    <w:rsid w:val="00BD4EFD"/>
    <w:rsid w:val="00C06CC0"/>
    <w:rsid w:val="00D81129"/>
    <w:rsid w:val="00DC258C"/>
    <w:rsid w:val="00DE34CD"/>
    <w:rsid w:val="00E03936"/>
    <w:rsid w:val="00E8276C"/>
    <w:rsid w:val="00ED61FC"/>
    <w:rsid w:val="00F4461F"/>
    <w:rsid w:val="00F63063"/>
    <w:rsid w:val="00FC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8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7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96F7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83FC5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8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Александровна</dc:creator>
  <cp:lastModifiedBy>burakova.lv</cp:lastModifiedBy>
  <cp:revision>11</cp:revision>
  <cp:lastPrinted>2023-07-19T11:05:00Z</cp:lastPrinted>
  <dcterms:created xsi:type="dcterms:W3CDTF">2024-09-27T09:50:00Z</dcterms:created>
  <dcterms:modified xsi:type="dcterms:W3CDTF">2024-10-11T06:38:00Z</dcterms:modified>
</cp:coreProperties>
</file>