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A61E1" w:rsidRPr="00CC5A80" w:rsidRDefault="002A61E1" w:rsidP="002A61E1">
      <w:pPr>
        <w:spacing w:line="288" w:lineRule="auto"/>
        <w:textAlignment w:val="center"/>
        <w:rPr>
          <w:sz w:val="20"/>
        </w:rPr>
      </w:pPr>
      <w:r w:rsidRPr="00CC5A80">
        <w:rPr>
          <w:sz w:val="20"/>
        </w:rPr>
        <w:t>ООО «ПроджэктМейкерс»</w:t>
      </w:r>
    </w:p>
    <w:p w:rsidR="002A61E1" w:rsidRPr="00CC5A80" w:rsidRDefault="002A61E1" w:rsidP="002A61E1">
      <w:pPr>
        <w:spacing w:line="288" w:lineRule="auto"/>
        <w:textAlignment w:val="center"/>
        <w:rPr>
          <w:sz w:val="20"/>
        </w:rPr>
      </w:pPr>
    </w:p>
    <w:p w:rsidR="002A61E1" w:rsidRPr="00CC5A80" w:rsidRDefault="002A61E1" w:rsidP="002A61E1">
      <w:pPr>
        <w:spacing w:line="288" w:lineRule="auto"/>
        <w:textAlignment w:val="center"/>
        <w:rPr>
          <w:sz w:val="20"/>
        </w:rPr>
      </w:pPr>
      <w:r w:rsidRPr="00CC5A80">
        <w:rPr>
          <w:sz w:val="20"/>
        </w:rPr>
        <w:t xml:space="preserve">     Заказчик           АО «ФСК  «Лада-Дом»</w:t>
      </w:r>
    </w:p>
    <w:p w:rsidR="002A61E1" w:rsidRPr="00CC5A80" w:rsidRDefault="002A61E1" w:rsidP="002A61E1">
      <w:pPr>
        <w:spacing w:line="20" w:lineRule="atLeast"/>
        <w:textAlignment w:val="center"/>
        <w:rPr>
          <w:sz w:val="20"/>
        </w:rPr>
      </w:pPr>
      <w:r w:rsidRPr="00CC5A80">
        <w:rPr>
          <w:sz w:val="20"/>
        </w:rPr>
        <w:t xml:space="preserve">     Объект:             Проект планировки территории с проектом межевания территории</w:t>
      </w:r>
    </w:p>
    <w:p w:rsidR="002A61E1" w:rsidRPr="00CC5A80" w:rsidRDefault="002A61E1" w:rsidP="002A61E1">
      <w:pPr>
        <w:spacing w:line="20" w:lineRule="atLeast"/>
        <w:ind w:left="1410" w:hanging="1410"/>
        <w:textAlignment w:val="center"/>
        <w:rPr>
          <w:sz w:val="20"/>
        </w:rPr>
      </w:pPr>
      <w:r w:rsidRPr="00CC5A80">
        <w:rPr>
          <w:sz w:val="20"/>
        </w:rPr>
        <w:t xml:space="preserve">     По адресу:        Самарская область, г.Тольятти, Автозаводский район, 14А квартал</w:t>
      </w:r>
    </w:p>
    <w:p w:rsidR="002A61E1" w:rsidRPr="00CC5A80" w:rsidRDefault="002A61E1" w:rsidP="002A61E1">
      <w:pPr>
        <w:pStyle w:val="28"/>
        <w:spacing w:before="240" w:after="240"/>
        <w:jc w:val="center"/>
        <w:rPr>
          <w:rFonts w:ascii="Times New Roman" w:hAnsi="Times New Roman"/>
          <w:i w:val="0"/>
          <w:iCs/>
          <w:spacing w:val="300"/>
          <w:sz w:val="30"/>
          <w:szCs w:val="30"/>
          <w:lang w:val="ru-RU"/>
        </w:rPr>
      </w:pPr>
    </w:p>
    <w:p w:rsidR="002A61E1" w:rsidRPr="00CC5A80" w:rsidRDefault="002A61E1" w:rsidP="002A61E1">
      <w:pPr>
        <w:pStyle w:val="28"/>
        <w:spacing w:before="0" w:after="0"/>
        <w:jc w:val="center"/>
        <w:rPr>
          <w:rFonts w:ascii="Times New Roman" w:hAnsi="Times New Roman"/>
          <w:bCs/>
          <w:i w:val="0"/>
          <w:iCs/>
          <w:sz w:val="4"/>
          <w:szCs w:val="4"/>
          <w:lang w:val="ru-RU"/>
        </w:rPr>
      </w:pPr>
    </w:p>
    <w:p w:rsidR="002A61E1" w:rsidRPr="00CC5A80" w:rsidRDefault="002A61E1" w:rsidP="002A61E1">
      <w:pPr>
        <w:pStyle w:val="28"/>
        <w:spacing w:before="0" w:after="0" w:line="360" w:lineRule="auto"/>
        <w:jc w:val="center"/>
        <w:rPr>
          <w:rFonts w:ascii="Times New Roman" w:hAnsi="Times New Roman"/>
          <w:bCs/>
          <w:i w:val="0"/>
          <w:iCs/>
          <w:sz w:val="36"/>
          <w:szCs w:val="36"/>
          <w:lang w:val="ru-RU"/>
        </w:rPr>
      </w:pPr>
    </w:p>
    <w:p w:rsidR="002A61E1" w:rsidRPr="00CC5A80" w:rsidRDefault="002A61E1" w:rsidP="002A61E1">
      <w:pPr>
        <w:pStyle w:val="28"/>
        <w:spacing w:before="0" w:after="0" w:line="360" w:lineRule="auto"/>
        <w:jc w:val="center"/>
        <w:rPr>
          <w:rFonts w:ascii="Times New Roman" w:hAnsi="Times New Roman"/>
          <w:bCs/>
          <w:i w:val="0"/>
          <w:iCs/>
          <w:sz w:val="36"/>
          <w:szCs w:val="36"/>
          <w:lang w:val="ru-RU"/>
        </w:rPr>
      </w:pPr>
    </w:p>
    <w:p w:rsidR="002A61E1" w:rsidRDefault="002A61E1" w:rsidP="002A61E1">
      <w:pPr>
        <w:pStyle w:val="28"/>
        <w:spacing w:before="0" w:after="0" w:line="360" w:lineRule="auto"/>
        <w:jc w:val="center"/>
        <w:rPr>
          <w:rFonts w:ascii="Times New Roman" w:hAnsi="Times New Roman"/>
          <w:i w:val="0"/>
          <w:caps/>
          <w:sz w:val="40"/>
          <w:szCs w:val="40"/>
          <w:lang w:val="ru-RU"/>
        </w:rPr>
      </w:pPr>
      <w:r w:rsidRPr="00CC5A80">
        <w:rPr>
          <w:rFonts w:ascii="Times New Roman" w:hAnsi="Times New Roman"/>
          <w:bCs/>
          <w:i w:val="0"/>
          <w:iCs/>
          <w:sz w:val="44"/>
          <w:szCs w:val="44"/>
          <w:lang w:val="ru-RU"/>
        </w:rPr>
        <w:t>Проект межевания территории</w:t>
      </w:r>
      <w:r w:rsidRPr="00CC5A80">
        <w:rPr>
          <w:rFonts w:ascii="Times New Roman" w:hAnsi="Times New Roman"/>
          <w:bCs/>
          <w:i w:val="0"/>
          <w:iCs/>
          <w:sz w:val="36"/>
          <w:szCs w:val="36"/>
          <w:lang w:val="ru-RU"/>
        </w:rPr>
        <w:br/>
      </w:r>
      <w:r w:rsidRPr="00CC5A80">
        <w:rPr>
          <w:rFonts w:ascii="Times New Roman" w:hAnsi="Times New Roman"/>
          <w:i w:val="0"/>
          <w:caps/>
          <w:sz w:val="40"/>
          <w:szCs w:val="40"/>
          <w:lang w:val="ru-RU"/>
        </w:rPr>
        <w:t>Проект МЕЖЕВАНИЯ территории 14-а КВАРТАЛА АВТОЗАВОДСКОГО РАЙОНА        г. тольятти</w:t>
      </w:r>
    </w:p>
    <w:p w:rsidR="002A61E1" w:rsidRPr="00D07E6D" w:rsidRDefault="002A61E1" w:rsidP="002A61E1">
      <w:pPr>
        <w:pStyle w:val="28"/>
        <w:spacing w:before="0" w:after="0" w:line="360" w:lineRule="auto"/>
        <w:jc w:val="center"/>
        <w:rPr>
          <w:rFonts w:ascii="Times New Roman" w:hAnsi="Times New Roman"/>
          <w:bCs/>
          <w:i w:val="0"/>
          <w:iCs/>
          <w:sz w:val="36"/>
          <w:szCs w:val="36"/>
          <w:lang w:val="ru-RU"/>
        </w:rPr>
      </w:pPr>
    </w:p>
    <w:p w:rsidR="002A61E1" w:rsidRPr="00D07E6D" w:rsidRDefault="002A61E1" w:rsidP="002A61E1">
      <w:pPr>
        <w:jc w:val="center"/>
        <w:rPr>
          <w:b/>
          <w:sz w:val="40"/>
          <w:szCs w:val="40"/>
        </w:rPr>
      </w:pPr>
      <w:r w:rsidRPr="00D07E6D">
        <w:rPr>
          <w:b/>
          <w:sz w:val="40"/>
          <w:szCs w:val="40"/>
        </w:rPr>
        <w:t>ОСНОВНАЯ ЧАСТЬ</w:t>
      </w:r>
    </w:p>
    <w:p w:rsidR="002A61E1" w:rsidRDefault="002A61E1" w:rsidP="002A61E1">
      <w:pPr>
        <w:jc w:val="center"/>
      </w:pPr>
    </w:p>
    <w:p w:rsidR="002A61E1" w:rsidRDefault="002A61E1" w:rsidP="002A61E1">
      <w:pPr>
        <w:jc w:val="center"/>
        <w:rPr>
          <w:b/>
          <w:sz w:val="32"/>
          <w:szCs w:val="32"/>
        </w:rPr>
      </w:pPr>
      <w:r w:rsidRPr="00D07E6D">
        <w:rPr>
          <w:b/>
          <w:sz w:val="32"/>
          <w:szCs w:val="32"/>
        </w:rPr>
        <w:t>Том 3</w:t>
      </w:r>
    </w:p>
    <w:p w:rsidR="002A61E1" w:rsidRDefault="002A61E1" w:rsidP="002A61E1">
      <w:pPr>
        <w:jc w:val="center"/>
        <w:rPr>
          <w:b/>
          <w:sz w:val="32"/>
          <w:szCs w:val="32"/>
        </w:rPr>
      </w:pPr>
    </w:p>
    <w:p w:rsidR="002A61E1" w:rsidRDefault="002A61E1" w:rsidP="002A61E1">
      <w:pPr>
        <w:jc w:val="center"/>
        <w:rPr>
          <w:b/>
          <w:sz w:val="32"/>
          <w:szCs w:val="32"/>
        </w:rPr>
      </w:pPr>
    </w:p>
    <w:p w:rsidR="002A61E1" w:rsidRPr="00CC5A80" w:rsidRDefault="002A61E1" w:rsidP="002A61E1">
      <w:pPr>
        <w:jc w:val="center"/>
      </w:pPr>
    </w:p>
    <w:p w:rsidR="002A61E1" w:rsidRPr="00CC5A80" w:rsidRDefault="002A61E1" w:rsidP="002A61E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354/19</w:t>
      </w:r>
      <w:r w:rsidRPr="00CC5A80">
        <w:rPr>
          <w:b/>
          <w:sz w:val="40"/>
          <w:szCs w:val="40"/>
        </w:rPr>
        <w:t>-ПМТ</w:t>
      </w:r>
    </w:p>
    <w:p w:rsidR="002A61E1" w:rsidRPr="00CC5A80" w:rsidRDefault="002A61E1" w:rsidP="002A61E1">
      <w:pPr>
        <w:jc w:val="center"/>
        <w:rPr>
          <w:b/>
        </w:rPr>
      </w:pPr>
    </w:p>
    <w:p w:rsidR="002A61E1" w:rsidRPr="00CC5A80" w:rsidRDefault="002A61E1" w:rsidP="002A61E1">
      <w:pPr>
        <w:jc w:val="center"/>
        <w:rPr>
          <w:b/>
        </w:rPr>
      </w:pPr>
    </w:p>
    <w:p w:rsidR="002A61E1" w:rsidRPr="00CC5A80" w:rsidRDefault="002A61E1" w:rsidP="002A61E1">
      <w:pPr>
        <w:jc w:val="center"/>
        <w:rPr>
          <w:b/>
        </w:rPr>
      </w:pPr>
    </w:p>
    <w:p w:rsidR="002A61E1" w:rsidRPr="00CC5A80" w:rsidRDefault="002A61E1" w:rsidP="002A61E1">
      <w:pPr>
        <w:pStyle w:val="BasicParagraph"/>
        <w:rPr>
          <w:b/>
          <w:bCs/>
          <w:i/>
          <w:iCs/>
          <w:color w:val="auto"/>
          <w:lang w:val="ru-RU" w:eastAsia="ar-SA"/>
        </w:rPr>
      </w:pPr>
    </w:p>
    <w:p w:rsidR="002A61E1" w:rsidRPr="00CC5A80" w:rsidRDefault="002A61E1" w:rsidP="002A61E1">
      <w:pPr>
        <w:pStyle w:val="BasicParagraph"/>
        <w:rPr>
          <w:rFonts w:asciiTheme="minorHAnsi" w:hAnsiTheme="minorHAnsi" w:cs="DINPro-Regular"/>
          <w:color w:val="auto"/>
          <w:sz w:val="20"/>
          <w:szCs w:val="20"/>
          <w:lang w:val="ru-RU"/>
        </w:rPr>
      </w:pPr>
    </w:p>
    <w:p w:rsidR="002A61E1" w:rsidRPr="00CC5A80" w:rsidRDefault="002A61E1" w:rsidP="002A61E1">
      <w:pPr>
        <w:pStyle w:val="BasicParagraph"/>
        <w:rPr>
          <w:rFonts w:asciiTheme="minorHAnsi" w:hAnsiTheme="minorHAnsi" w:cs="DINPro-Regular"/>
          <w:color w:val="auto"/>
          <w:sz w:val="20"/>
          <w:szCs w:val="20"/>
          <w:lang w:val="ru-RU"/>
        </w:rPr>
      </w:pPr>
    </w:p>
    <w:p w:rsidR="002A61E1" w:rsidRPr="00CC5A80" w:rsidRDefault="002A61E1" w:rsidP="002A61E1">
      <w:pPr>
        <w:tabs>
          <w:tab w:val="left" w:pos="8505"/>
        </w:tabs>
        <w:ind w:right="679"/>
        <w:rPr>
          <w:bCs/>
        </w:rPr>
      </w:pPr>
      <w:r w:rsidRPr="00CC5A80">
        <w:rPr>
          <w:bCs/>
        </w:rPr>
        <w:tab/>
      </w:r>
    </w:p>
    <w:p w:rsidR="002A61E1" w:rsidRPr="00CC5A80" w:rsidRDefault="002A61E1" w:rsidP="002A61E1">
      <w:pPr>
        <w:tabs>
          <w:tab w:val="left" w:pos="8505"/>
        </w:tabs>
        <w:ind w:left="0" w:right="679" w:firstLine="0"/>
        <w:rPr>
          <w:bCs/>
        </w:rPr>
      </w:pPr>
    </w:p>
    <w:p w:rsidR="002A61E1" w:rsidRPr="00CC5A80" w:rsidRDefault="002A61E1" w:rsidP="002A61E1">
      <w:pPr>
        <w:tabs>
          <w:tab w:val="left" w:pos="8505"/>
        </w:tabs>
        <w:ind w:right="679"/>
        <w:rPr>
          <w:b/>
          <w:sz w:val="28"/>
          <w:szCs w:val="28"/>
        </w:rPr>
      </w:pPr>
    </w:p>
    <w:p w:rsidR="002A61E1" w:rsidRPr="00CC5A80" w:rsidRDefault="002A61E1" w:rsidP="002A61E1">
      <w:pPr>
        <w:ind w:right="1241"/>
        <w:rPr>
          <w:b/>
          <w:sz w:val="28"/>
        </w:rPr>
      </w:pPr>
    </w:p>
    <w:p w:rsidR="002A61E1" w:rsidRPr="00CC5A80" w:rsidRDefault="002A61E1" w:rsidP="002A61E1">
      <w:pPr>
        <w:spacing w:line="288" w:lineRule="auto"/>
        <w:textAlignment w:val="center"/>
        <w:rPr>
          <w:rFonts w:ascii="DINPro-Regular" w:hAnsi="DINPro-Regular" w:cs="DINPro-Regular"/>
        </w:rPr>
      </w:pPr>
    </w:p>
    <w:p w:rsidR="002A61E1" w:rsidRPr="00CC5A80" w:rsidRDefault="002A61E1" w:rsidP="002A61E1">
      <w:pPr>
        <w:spacing w:line="288" w:lineRule="auto"/>
        <w:textAlignment w:val="center"/>
        <w:rPr>
          <w:rFonts w:ascii="DINPro-Regular" w:hAnsi="DINPro-Regular" w:cs="DINPro-Regular"/>
        </w:rPr>
      </w:pPr>
    </w:p>
    <w:p w:rsidR="002A61E1" w:rsidRPr="00CC5A80" w:rsidRDefault="002A61E1" w:rsidP="002A61E1">
      <w:pPr>
        <w:spacing w:line="288" w:lineRule="auto"/>
        <w:textAlignment w:val="center"/>
        <w:rPr>
          <w:rFonts w:ascii="DINPro-Bold" w:hAnsi="DINPro-Bold" w:cs="DINPro-Bold"/>
          <w:b/>
          <w:bCs/>
          <w:sz w:val="54"/>
          <w:szCs w:val="54"/>
        </w:rPr>
      </w:pPr>
      <w:r w:rsidRPr="00CC5A80"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92872</wp:posOffset>
            </wp:positionH>
            <wp:positionV relativeFrom="paragraph">
              <wp:posOffset>160655</wp:posOffset>
            </wp:positionV>
            <wp:extent cx="1322705" cy="487045"/>
            <wp:effectExtent l="0" t="0" r="0" b="8255"/>
            <wp:wrapNone/>
            <wp:docPr id="1" name="Рисунок 7" descr="Описание: C:\Users\Александр\Desktop\слава\pm_sl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C:\Users\Александр\Desktop\слава\pm_slav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5A80">
        <w:rPr>
          <w:rFonts w:ascii="DINPro-Regular" w:hAnsi="DINPro-Regular" w:cs="DINPro-Regular"/>
        </w:rPr>
        <w:t xml:space="preserve">   Тольятти  201</w:t>
      </w:r>
      <w:r>
        <w:rPr>
          <w:rFonts w:ascii="DINPro-Regular" w:hAnsi="DINPro-Regular" w:cs="DINPro-Regular"/>
        </w:rPr>
        <w:t>9</w:t>
      </w:r>
    </w:p>
    <w:p w:rsidR="002A61E1" w:rsidRPr="00CC5A80" w:rsidRDefault="002A61E1" w:rsidP="002A61E1">
      <w:pPr>
        <w:suppressAutoHyphens/>
      </w:pPr>
    </w:p>
    <w:p w:rsidR="002A61E1" w:rsidRPr="00CC5A80" w:rsidRDefault="002A61E1" w:rsidP="002A61E1">
      <w:pPr>
        <w:spacing w:line="288" w:lineRule="auto"/>
        <w:textAlignment w:val="center"/>
        <w:rPr>
          <w:rFonts w:ascii="DINPro-Bold" w:hAnsi="DINPro-Bold" w:cs="DINPro-Bold"/>
          <w:b/>
          <w:bCs/>
          <w:sz w:val="16"/>
          <w:szCs w:val="16"/>
        </w:rPr>
      </w:pPr>
    </w:p>
    <w:p w:rsidR="002A61E1" w:rsidRPr="00CC5A80" w:rsidRDefault="002A61E1" w:rsidP="002A61E1">
      <w:pPr>
        <w:spacing w:line="288" w:lineRule="auto"/>
        <w:textAlignment w:val="center"/>
        <w:rPr>
          <w:rFonts w:ascii="DINPro-Bold" w:hAnsi="DINPro-Bold" w:cs="DINPro-Bold"/>
          <w:b/>
          <w:bCs/>
          <w:sz w:val="16"/>
          <w:szCs w:val="16"/>
        </w:rPr>
      </w:pPr>
    </w:p>
    <w:p w:rsidR="002A61E1" w:rsidRPr="00CC5A80" w:rsidRDefault="002A61E1" w:rsidP="002A61E1">
      <w:pPr>
        <w:spacing w:line="288" w:lineRule="auto"/>
        <w:textAlignment w:val="center"/>
        <w:rPr>
          <w:rFonts w:ascii="DINPro-Bold" w:hAnsi="DINPro-Bold" w:cs="DINPro-Bold"/>
          <w:b/>
          <w:bCs/>
          <w:sz w:val="16"/>
          <w:szCs w:val="16"/>
        </w:rPr>
      </w:pPr>
    </w:p>
    <w:p w:rsidR="002A61E1" w:rsidRPr="00CC5A80" w:rsidRDefault="002A61E1" w:rsidP="002A61E1">
      <w:pPr>
        <w:ind w:right="958"/>
        <w:rPr>
          <w:b/>
          <w:sz w:val="28"/>
          <w:szCs w:val="28"/>
        </w:rPr>
      </w:pPr>
      <w:r w:rsidRPr="00CC5A80">
        <w:rPr>
          <w:rFonts w:ascii="DINPro-Bold" w:hAnsi="DINPro-Bold" w:cs="DINPro-Bold"/>
          <w:b/>
          <w:bCs/>
          <w:sz w:val="36"/>
          <w:szCs w:val="36"/>
          <w:lang w:val="en-US"/>
        </w:rPr>
        <w:t>PROJECTMAKERS</w:t>
      </w:r>
    </w:p>
    <w:p w:rsidR="002A61E1" w:rsidRPr="00CC5A80" w:rsidRDefault="002A61E1" w:rsidP="002A61E1">
      <w:pPr>
        <w:ind w:left="0" w:right="958" w:firstLine="0"/>
        <w:rPr>
          <w:b/>
          <w:caps/>
          <w:szCs w:val="28"/>
        </w:rPr>
      </w:pPr>
    </w:p>
    <w:p w:rsidR="002A61E1" w:rsidRPr="00CC5A80" w:rsidRDefault="002A61E1" w:rsidP="002A61E1">
      <w:pPr>
        <w:spacing w:line="288" w:lineRule="auto"/>
        <w:textAlignment w:val="center"/>
        <w:rPr>
          <w:sz w:val="20"/>
        </w:rPr>
      </w:pPr>
      <w:r w:rsidRPr="00CC5A80">
        <w:rPr>
          <w:sz w:val="20"/>
        </w:rPr>
        <w:t>ООО «ПроджэктМейкерс»</w:t>
      </w:r>
    </w:p>
    <w:p w:rsidR="002A61E1" w:rsidRPr="00CC5A80" w:rsidRDefault="002A61E1" w:rsidP="002A61E1">
      <w:pPr>
        <w:spacing w:line="288" w:lineRule="auto"/>
        <w:textAlignment w:val="center"/>
        <w:rPr>
          <w:sz w:val="20"/>
        </w:rPr>
      </w:pPr>
    </w:p>
    <w:p w:rsidR="002A61E1" w:rsidRPr="00CC5A80" w:rsidRDefault="002A61E1" w:rsidP="002A61E1">
      <w:pPr>
        <w:spacing w:line="288" w:lineRule="auto"/>
        <w:textAlignment w:val="center"/>
        <w:rPr>
          <w:sz w:val="20"/>
        </w:rPr>
      </w:pPr>
      <w:r w:rsidRPr="00CC5A80">
        <w:rPr>
          <w:sz w:val="20"/>
        </w:rPr>
        <w:t xml:space="preserve">     Заказчик          АО «ФСК  «Лада-Дом»</w:t>
      </w:r>
    </w:p>
    <w:p w:rsidR="002A61E1" w:rsidRPr="00CC5A80" w:rsidRDefault="002A61E1" w:rsidP="002A61E1">
      <w:pPr>
        <w:spacing w:line="20" w:lineRule="atLeast"/>
        <w:textAlignment w:val="center"/>
        <w:rPr>
          <w:sz w:val="20"/>
        </w:rPr>
      </w:pPr>
      <w:r w:rsidRPr="00CC5A80">
        <w:rPr>
          <w:sz w:val="20"/>
        </w:rPr>
        <w:t xml:space="preserve">     Объект:             Проект планировки территории с проектом межевания территории</w:t>
      </w:r>
    </w:p>
    <w:p w:rsidR="002A61E1" w:rsidRPr="00CC5A80" w:rsidRDefault="002A61E1" w:rsidP="002A61E1">
      <w:pPr>
        <w:spacing w:line="20" w:lineRule="atLeast"/>
        <w:ind w:left="1410" w:hanging="1410"/>
        <w:textAlignment w:val="center"/>
        <w:rPr>
          <w:sz w:val="20"/>
        </w:rPr>
      </w:pPr>
      <w:r w:rsidRPr="00CC5A80">
        <w:rPr>
          <w:sz w:val="20"/>
        </w:rPr>
        <w:t xml:space="preserve">     По адресу:        Самарская область, г.Тольятти, Автозаводский район, 14А квартал</w:t>
      </w:r>
    </w:p>
    <w:p w:rsidR="002A61E1" w:rsidRPr="00CC5A80" w:rsidRDefault="002A61E1" w:rsidP="002A61E1">
      <w:pPr>
        <w:pStyle w:val="28"/>
        <w:spacing w:before="240" w:after="240"/>
        <w:jc w:val="center"/>
        <w:rPr>
          <w:rFonts w:ascii="Times New Roman" w:hAnsi="Times New Roman"/>
          <w:i w:val="0"/>
          <w:iCs/>
          <w:spacing w:val="300"/>
          <w:sz w:val="30"/>
          <w:szCs w:val="30"/>
          <w:lang w:val="ru-RU"/>
        </w:rPr>
      </w:pPr>
    </w:p>
    <w:p w:rsidR="002A61E1" w:rsidRPr="00CC5A80" w:rsidRDefault="002A61E1" w:rsidP="002A61E1">
      <w:pPr>
        <w:pStyle w:val="28"/>
        <w:spacing w:before="0" w:after="0"/>
        <w:jc w:val="center"/>
        <w:rPr>
          <w:rFonts w:ascii="Times New Roman" w:hAnsi="Times New Roman"/>
          <w:bCs/>
          <w:i w:val="0"/>
          <w:iCs/>
          <w:sz w:val="4"/>
          <w:szCs w:val="4"/>
          <w:lang w:val="ru-RU"/>
        </w:rPr>
      </w:pPr>
    </w:p>
    <w:p w:rsidR="002A61E1" w:rsidRPr="00CC5A80" w:rsidRDefault="002A61E1" w:rsidP="002A61E1">
      <w:pPr>
        <w:pStyle w:val="28"/>
        <w:spacing w:before="0" w:after="0" w:line="360" w:lineRule="auto"/>
        <w:jc w:val="center"/>
        <w:rPr>
          <w:rFonts w:ascii="Times New Roman" w:hAnsi="Times New Roman"/>
          <w:bCs/>
          <w:i w:val="0"/>
          <w:iCs/>
          <w:sz w:val="36"/>
          <w:szCs w:val="36"/>
          <w:lang w:val="ru-RU"/>
        </w:rPr>
      </w:pPr>
    </w:p>
    <w:p w:rsidR="002A61E1" w:rsidRPr="00CC5A80" w:rsidRDefault="002A61E1" w:rsidP="002A61E1">
      <w:pPr>
        <w:pStyle w:val="28"/>
        <w:spacing w:before="0" w:after="0" w:line="360" w:lineRule="auto"/>
        <w:jc w:val="center"/>
        <w:rPr>
          <w:rFonts w:ascii="Times New Roman" w:hAnsi="Times New Roman"/>
          <w:bCs/>
          <w:i w:val="0"/>
          <w:iCs/>
          <w:sz w:val="36"/>
          <w:szCs w:val="36"/>
          <w:lang w:val="ru-RU"/>
        </w:rPr>
      </w:pPr>
    </w:p>
    <w:p w:rsidR="002A61E1" w:rsidRPr="00CC5A80" w:rsidRDefault="002A61E1" w:rsidP="002A61E1">
      <w:pPr>
        <w:pStyle w:val="28"/>
        <w:spacing w:before="0" w:after="0" w:line="360" w:lineRule="auto"/>
        <w:jc w:val="center"/>
        <w:rPr>
          <w:rFonts w:ascii="Times New Roman" w:hAnsi="Times New Roman"/>
          <w:bCs/>
          <w:i w:val="0"/>
          <w:iCs/>
          <w:sz w:val="36"/>
          <w:szCs w:val="36"/>
          <w:lang w:val="ru-RU"/>
        </w:rPr>
      </w:pPr>
      <w:r w:rsidRPr="00CC5A80">
        <w:rPr>
          <w:rFonts w:ascii="Times New Roman" w:hAnsi="Times New Roman"/>
          <w:bCs/>
          <w:i w:val="0"/>
          <w:iCs/>
          <w:sz w:val="44"/>
          <w:szCs w:val="44"/>
          <w:lang w:val="ru-RU"/>
        </w:rPr>
        <w:t xml:space="preserve">Проект межевания территории </w:t>
      </w:r>
      <w:r w:rsidRPr="00CC5A80">
        <w:rPr>
          <w:rFonts w:ascii="Times New Roman" w:hAnsi="Times New Roman"/>
          <w:bCs/>
          <w:i w:val="0"/>
          <w:iCs/>
          <w:sz w:val="36"/>
          <w:szCs w:val="36"/>
          <w:lang w:val="ru-RU"/>
        </w:rPr>
        <w:br/>
      </w:r>
      <w:r w:rsidRPr="00CC5A80">
        <w:rPr>
          <w:rFonts w:ascii="Times New Roman" w:hAnsi="Times New Roman"/>
          <w:i w:val="0"/>
          <w:caps/>
          <w:sz w:val="40"/>
          <w:szCs w:val="40"/>
          <w:lang w:val="ru-RU"/>
        </w:rPr>
        <w:t>Проект МЕЖЕВАНИЯ территории 14-а КВАРТАЛА АВТОЗАВОДСКОГО РАЙОНА        г. тольятти</w:t>
      </w:r>
    </w:p>
    <w:p w:rsidR="002A61E1" w:rsidRPr="00D07E6D" w:rsidRDefault="002A61E1" w:rsidP="002A61E1">
      <w:pPr>
        <w:pStyle w:val="28"/>
        <w:spacing w:before="0" w:after="0" w:line="360" w:lineRule="auto"/>
        <w:rPr>
          <w:rFonts w:ascii="Times New Roman" w:hAnsi="Times New Roman"/>
          <w:bCs/>
          <w:i w:val="0"/>
          <w:iCs/>
          <w:sz w:val="36"/>
          <w:szCs w:val="36"/>
          <w:lang w:val="ru-RU"/>
        </w:rPr>
      </w:pPr>
    </w:p>
    <w:p w:rsidR="002A61E1" w:rsidRPr="00D07E6D" w:rsidRDefault="002A61E1" w:rsidP="002A61E1">
      <w:pPr>
        <w:jc w:val="center"/>
        <w:rPr>
          <w:b/>
          <w:sz w:val="40"/>
          <w:szCs w:val="40"/>
        </w:rPr>
      </w:pPr>
      <w:r w:rsidRPr="00D07E6D">
        <w:rPr>
          <w:b/>
          <w:sz w:val="40"/>
          <w:szCs w:val="40"/>
        </w:rPr>
        <w:t>ОСНОВНАЯ ЧАСТЬ</w:t>
      </w:r>
    </w:p>
    <w:p w:rsidR="002A61E1" w:rsidRDefault="002A61E1" w:rsidP="002A61E1">
      <w:pPr>
        <w:jc w:val="center"/>
      </w:pPr>
    </w:p>
    <w:p w:rsidR="002A61E1" w:rsidRDefault="002A61E1" w:rsidP="002A61E1">
      <w:pPr>
        <w:jc w:val="center"/>
        <w:rPr>
          <w:b/>
          <w:sz w:val="32"/>
          <w:szCs w:val="32"/>
        </w:rPr>
      </w:pPr>
      <w:r w:rsidRPr="00D07E6D">
        <w:rPr>
          <w:b/>
          <w:sz w:val="32"/>
          <w:szCs w:val="32"/>
        </w:rPr>
        <w:t>Том 3</w:t>
      </w:r>
    </w:p>
    <w:p w:rsidR="002A61E1" w:rsidRDefault="002A61E1" w:rsidP="002A61E1">
      <w:pPr>
        <w:jc w:val="center"/>
        <w:rPr>
          <w:b/>
          <w:sz w:val="32"/>
          <w:szCs w:val="32"/>
        </w:rPr>
      </w:pPr>
    </w:p>
    <w:p w:rsidR="002A61E1" w:rsidRPr="00D07E6D" w:rsidRDefault="002A61E1" w:rsidP="002A61E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354/19</w:t>
      </w:r>
      <w:r w:rsidRPr="00CC5A80">
        <w:rPr>
          <w:b/>
          <w:sz w:val="40"/>
          <w:szCs w:val="40"/>
        </w:rPr>
        <w:t>-ПМТ</w:t>
      </w:r>
    </w:p>
    <w:p w:rsidR="002A61E1" w:rsidRPr="00CC5A80" w:rsidRDefault="002A61E1" w:rsidP="002A61E1">
      <w:pPr>
        <w:pStyle w:val="BasicParagraph"/>
        <w:rPr>
          <w:b/>
          <w:color w:val="auto"/>
          <w:lang w:val="ru-RU" w:eastAsia="ar-SA"/>
        </w:rPr>
      </w:pPr>
    </w:p>
    <w:p w:rsidR="002A61E1" w:rsidRPr="00CC5A80" w:rsidRDefault="002A61E1" w:rsidP="002A61E1">
      <w:pPr>
        <w:pStyle w:val="BasicParagraph"/>
        <w:rPr>
          <w:b/>
          <w:color w:val="auto"/>
          <w:lang w:val="ru-RU" w:eastAsia="ar-SA"/>
        </w:rPr>
      </w:pPr>
    </w:p>
    <w:p w:rsidR="002A61E1" w:rsidRPr="00CC5A80" w:rsidRDefault="002A61E1" w:rsidP="002A61E1">
      <w:pPr>
        <w:pStyle w:val="BasicParagraph"/>
        <w:rPr>
          <w:rFonts w:asciiTheme="minorHAnsi" w:hAnsiTheme="minorHAnsi" w:cs="DINPro-Regular"/>
          <w:color w:val="auto"/>
          <w:sz w:val="20"/>
          <w:szCs w:val="20"/>
          <w:lang w:val="ru-RU"/>
        </w:rPr>
      </w:pPr>
    </w:p>
    <w:p w:rsidR="002A61E1" w:rsidRPr="00BC69D9" w:rsidRDefault="002A61E1" w:rsidP="002A61E1">
      <w:pPr>
        <w:tabs>
          <w:tab w:val="left" w:pos="8505"/>
        </w:tabs>
        <w:ind w:right="679"/>
        <w:rPr>
          <w:bCs/>
        </w:rPr>
      </w:pPr>
      <w:r w:rsidRPr="00BC69D9">
        <w:rPr>
          <w:bCs/>
        </w:rPr>
        <w:t>Директор                                                                                Полевой П.В.</w:t>
      </w:r>
      <w:r w:rsidRPr="00BC69D9">
        <w:rPr>
          <w:bCs/>
        </w:rPr>
        <w:tab/>
      </w:r>
    </w:p>
    <w:p w:rsidR="002A61E1" w:rsidRPr="00BC69D9" w:rsidRDefault="002A61E1" w:rsidP="002A61E1">
      <w:pPr>
        <w:tabs>
          <w:tab w:val="left" w:pos="8505"/>
        </w:tabs>
        <w:ind w:right="679"/>
        <w:rPr>
          <w:bCs/>
        </w:rPr>
      </w:pPr>
    </w:p>
    <w:p w:rsidR="002A61E1" w:rsidRPr="00BC69D9" w:rsidRDefault="002A61E1" w:rsidP="002A61E1">
      <w:pPr>
        <w:tabs>
          <w:tab w:val="left" w:pos="8505"/>
        </w:tabs>
        <w:ind w:right="679"/>
        <w:rPr>
          <w:bCs/>
        </w:rPr>
      </w:pPr>
    </w:p>
    <w:p w:rsidR="002A61E1" w:rsidRPr="00BC69D9" w:rsidRDefault="002A61E1" w:rsidP="002A61E1">
      <w:pPr>
        <w:tabs>
          <w:tab w:val="left" w:pos="8505"/>
        </w:tabs>
        <w:ind w:right="679"/>
        <w:rPr>
          <w:bCs/>
        </w:rPr>
      </w:pPr>
      <w:r w:rsidRPr="00BC69D9">
        <w:rPr>
          <w:bCs/>
        </w:rPr>
        <w:t xml:space="preserve">     Главный инженер проекта                                                 </w:t>
      </w:r>
      <w:r>
        <w:rPr>
          <w:bCs/>
        </w:rPr>
        <w:t xml:space="preserve">  Поздняков Н.В</w:t>
      </w:r>
      <w:r w:rsidRPr="00BC69D9">
        <w:rPr>
          <w:bCs/>
        </w:rPr>
        <w:t>.</w:t>
      </w:r>
    </w:p>
    <w:p w:rsidR="002A61E1" w:rsidRPr="00BC69D9" w:rsidRDefault="002A61E1" w:rsidP="002A61E1">
      <w:pPr>
        <w:tabs>
          <w:tab w:val="left" w:pos="8505"/>
        </w:tabs>
        <w:ind w:right="679"/>
        <w:rPr>
          <w:bCs/>
        </w:rPr>
      </w:pPr>
    </w:p>
    <w:p w:rsidR="002A61E1" w:rsidRPr="00BC69D9" w:rsidRDefault="002A61E1" w:rsidP="002A61E1">
      <w:pPr>
        <w:tabs>
          <w:tab w:val="left" w:pos="8505"/>
        </w:tabs>
        <w:ind w:right="679"/>
        <w:rPr>
          <w:bCs/>
        </w:rPr>
      </w:pPr>
    </w:p>
    <w:p w:rsidR="002A61E1" w:rsidRPr="00CC5A80" w:rsidRDefault="002A61E1" w:rsidP="002A61E1">
      <w:pPr>
        <w:tabs>
          <w:tab w:val="left" w:pos="8505"/>
        </w:tabs>
        <w:ind w:right="679"/>
        <w:rPr>
          <w:b/>
          <w:sz w:val="28"/>
          <w:szCs w:val="28"/>
        </w:rPr>
      </w:pPr>
      <w:r w:rsidRPr="00BC69D9">
        <w:rPr>
          <w:bCs/>
        </w:rPr>
        <w:t xml:space="preserve">     Главный архитектор проекта                                             Алексеев Н.А.</w:t>
      </w:r>
    </w:p>
    <w:p w:rsidR="002A61E1" w:rsidRPr="00CC5A80" w:rsidRDefault="002A61E1" w:rsidP="002A61E1">
      <w:pPr>
        <w:ind w:right="1241"/>
        <w:rPr>
          <w:b/>
          <w:sz w:val="28"/>
        </w:rPr>
      </w:pPr>
    </w:p>
    <w:p w:rsidR="002A61E1" w:rsidRPr="00CC5A80" w:rsidRDefault="002A61E1" w:rsidP="002A61E1">
      <w:pPr>
        <w:spacing w:line="288" w:lineRule="auto"/>
        <w:textAlignment w:val="center"/>
        <w:rPr>
          <w:rFonts w:ascii="DINPro-Regular" w:hAnsi="DINPro-Regular" w:cs="DINPro-Regular"/>
        </w:rPr>
      </w:pPr>
    </w:p>
    <w:p w:rsidR="002A61E1" w:rsidRPr="00CC5A80" w:rsidRDefault="002A61E1" w:rsidP="002A61E1">
      <w:pPr>
        <w:spacing w:line="288" w:lineRule="auto"/>
        <w:textAlignment w:val="center"/>
        <w:rPr>
          <w:rFonts w:ascii="DINPro-Regular" w:hAnsi="DINPro-Regular" w:cs="DINPro-Regular"/>
        </w:rPr>
      </w:pPr>
    </w:p>
    <w:p w:rsidR="002A61E1" w:rsidRPr="00CC5A80" w:rsidRDefault="002A61E1" w:rsidP="002A61E1">
      <w:pPr>
        <w:spacing w:line="288" w:lineRule="auto"/>
        <w:textAlignment w:val="center"/>
        <w:rPr>
          <w:rFonts w:ascii="DINPro-Bold" w:hAnsi="DINPro-Bold" w:cs="DINPro-Bold"/>
          <w:b/>
          <w:bCs/>
          <w:sz w:val="54"/>
          <w:szCs w:val="54"/>
        </w:rPr>
      </w:pPr>
      <w:r w:rsidRPr="00CC5A80"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92872</wp:posOffset>
            </wp:positionH>
            <wp:positionV relativeFrom="paragraph">
              <wp:posOffset>160655</wp:posOffset>
            </wp:positionV>
            <wp:extent cx="1322705" cy="487045"/>
            <wp:effectExtent l="0" t="0" r="0" b="8255"/>
            <wp:wrapNone/>
            <wp:docPr id="4" name="Рисунок 1" descr="Описание: C:\Users\Александр\Desktop\слава\pm_sl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C:\Users\Александр\Desktop\слава\pm_slav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5A80">
        <w:rPr>
          <w:rFonts w:ascii="DINPro-Regular" w:hAnsi="DINPro-Regular" w:cs="DINPro-Regular"/>
        </w:rPr>
        <w:t xml:space="preserve">   Тольятти  201</w:t>
      </w:r>
      <w:r>
        <w:rPr>
          <w:rFonts w:ascii="DINPro-Regular" w:hAnsi="DINPro-Regular" w:cs="DINPro-Regular"/>
        </w:rPr>
        <w:t>9</w:t>
      </w:r>
    </w:p>
    <w:p w:rsidR="002A61E1" w:rsidRPr="00CC5A80" w:rsidRDefault="002A61E1" w:rsidP="002A61E1">
      <w:pPr>
        <w:suppressAutoHyphens/>
      </w:pPr>
    </w:p>
    <w:p w:rsidR="002A61E1" w:rsidRPr="00CC5A80" w:rsidRDefault="002A61E1" w:rsidP="002A61E1">
      <w:pPr>
        <w:spacing w:line="288" w:lineRule="auto"/>
        <w:textAlignment w:val="center"/>
        <w:rPr>
          <w:rFonts w:ascii="DINPro-Bold" w:hAnsi="DINPro-Bold" w:cs="DINPro-Bold"/>
          <w:b/>
          <w:bCs/>
          <w:sz w:val="16"/>
          <w:szCs w:val="16"/>
        </w:rPr>
      </w:pPr>
    </w:p>
    <w:p w:rsidR="002A61E1" w:rsidRPr="00CC5A80" w:rsidRDefault="002A61E1" w:rsidP="002A61E1">
      <w:pPr>
        <w:spacing w:line="288" w:lineRule="auto"/>
        <w:textAlignment w:val="center"/>
        <w:rPr>
          <w:rFonts w:ascii="DINPro-Bold" w:hAnsi="DINPro-Bold" w:cs="DINPro-Bold"/>
          <w:b/>
          <w:bCs/>
          <w:sz w:val="16"/>
          <w:szCs w:val="16"/>
        </w:rPr>
      </w:pPr>
    </w:p>
    <w:p w:rsidR="002A61E1" w:rsidRPr="00CC5A80" w:rsidRDefault="002A61E1" w:rsidP="002A61E1">
      <w:pPr>
        <w:spacing w:line="288" w:lineRule="auto"/>
        <w:textAlignment w:val="center"/>
        <w:rPr>
          <w:rFonts w:ascii="DINPro-Bold" w:hAnsi="DINPro-Bold" w:cs="DINPro-Bold"/>
          <w:b/>
          <w:bCs/>
          <w:sz w:val="16"/>
          <w:szCs w:val="16"/>
        </w:rPr>
      </w:pPr>
    </w:p>
    <w:p w:rsidR="006B3093" w:rsidRPr="00213F50" w:rsidRDefault="002A61E1" w:rsidP="002A61E1">
      <w:pPr>
        <w:ind w:right="958"/>
        <w:rPr>
          <w:b/>
          <w:sz w:val="28"/>
          <w:szCs w:val="28"/>
        </w:rPr>
        <w:sectPr w:rsidR="006B3093" w:rsidRPr="00213F50" w:rsidSect="006F02E7">
          <w:headerReference w:type="default" r:id="rId9"/>
          <w:type w:val="continuous"/>
          <w:pgSz w:w="11906" w:h="16838" w:code="9"/>
          <w:pgMar w:top="851" w:right="849" w:bottom="851" w:left="1871" w:header="567" w:footer="720" w:gutter="0"/>
          <w:cols w:space="720"/>
        </w:sectPr>
      </w:pPr>
      <w:r w:rsidRPr="00CC5A80">
        <w:rPr>
          <w:rFonts w:ascii="DINPro-Bold" w:hAnsi="DINPro-Bold" w:cs="DINPro-Bold"/>
          <w:b/>
          <w:bCs/>
          <w:sz w:val="36"/>
          <w:szCs w:val="36"/>
          <w:lang w:val="en-US"/>
        </w:rPr>
        <w:t>PROJECTMAKE</w:t>
      </w:r>
      <w:r>
        <w:rPr>
          <w:rFonts w:ascii="DINPro-Bold" w:hAnsi="DINPro-Bold" w:cs="DINPro-Bold"/>
          <w:b/>
          <w:bCs/>
          <w:sz w:val="36"/>
          <w:szCs w:val="36"/>
          <w:lang w:val="en-US"/>
        </w:rPr>
        <w:t>RS</w:t>
      </w:r>
    </w:p>
    <w:p w:rsidR="00D7666D" w:rsidRPr="00CC5A80" w:rsidRDefault="00D7666D" w:rsidP="00BC69D9">
      <w:pPr>
        <w:ind w:left="0" w:firstLine="0"/>
      </w:pPr>
      <w:bookmarkStart w:id="0" w:name="_Toc508078531"/>
      <w:bookmarkStart w:id="1" w:name="_Toc508078590"/>
      <w:bookmarkStart w:id="2" w:name="_Toc508078831"/>
      <w:bookmarkStart w:id="3" w:name="_Toc508423117"/>
      <w:bookmarkStart w:id="4" w:name="_Toc508518951"/>
      <w:bookmarkStart w:id="5" w:name="_Toc57098469"/>
    </w:p>
    <w:p w:rsidR="00D7666D" w:rsidRPr="00CC5A80" w:rsidRDefault="00D7666D" w:rsidP="0004338A">
      <w:pPr>
        <w:pStyle w:val="1"/>
      </w:pPr>
      <w:bookmarkStart w:id="6" w:name="_Toc318621203"/>
      <w:r w:rsidRPr="00CC5A80">
        <w:t>Состав проекта</w:t>
      </w:r>
      <w:bookmarkEnd w:id="6"/>
    </w:p>
    <w:p w:rsidR="00D7666D" w:rsidRPr="00CC5A80" w:rsidRDefault="00D7666D" w:rsidP="000163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8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"/>
        <w:gridCol w:w="5426"/>
        <w:gridCol w:w="1955"/>
        <w:gridCol w:w="839"/>
      </w:tblGrid>
      <w:tr w:rsidR="00CC5A80" w:rsidRPr="00CC5A80" w:rsidTr="004C31F0">
        <w:trPr>
          <w:trHeight w:val="47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66D" w:rsidRPr="00CC5A80" w:rsidRDefault="00D7666D" w:rsidP="0004338A">
            <w:r w:rsidRPr="00CC5A80">
              <w:t>№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66D" w:rsidRPr="00CC5A80" w:rsidRDefault="00D7666D" w:rsidP="0004338A">
            <w:r w:rsidRPr="00CC5A80">
              <w:t>Наименование документа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66D" w:rsidRPr="00CC5A80" w:rsidRDefault="00D7666D" w:rsidP="0004338A">
            <w:pPr>
              <w:pStyle w:val="aa"/>
            </w:pPr>
            <w:r w:rsidRPr="00CC5A80">
              <w:t>Гриф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66D" w:rsidRPr="00CC5A80" w:rsidRDefault="00D7666D" w:rsidP="0004338A">
            <w:r w:rsidRPr="00CC5A80">
              <w:t>Инв. №</w:t>
            </w:r>
          </w:p>
        </w:tc>
      </w:tr>
      <w:tr w:rsidR="00CC5A80" w:rsidRPr="00CC5A80" w:rsidTr="004C31F0">
        <w:trPr>
          <w:cantSplit/>
          <w:jc w:val="center"/>
        </w:trPr>
        <w:tc>
          <w:tcPr>
            <w:tcW w:w="8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6D" w:rsidRPr="00CC5A80" w:rsidRDefault="00D7666D" w:rsidP="0004338A">
            <w:r w:rsidRPr="00CC5A80">
              <w:t>1. Текстовые материалы</w:t>
            </w:r>
          </w:p>
        </w:tc>
      </w:tr>
      <w:tr w:rsidR="00CC5A80" w:rsidRPr="00CC5A80" w:rsidTr="004C31F0">
        <w:trPr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66D" w:rsidRPr="00CC5A80" w:rsidRDefault="00D7666D" w:rsidP="0004338A">
            <w:r w:rsidRPr="00CC5A80">
              <w:t>1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66D" w:rsidRPr="00CC5A80" w:rsidRDefault="00427604" w:rsidP="00CC534F">
            <w:pPr>
              <w:jc w:val="both"/>
            </w:pPr>
            <w:r w:rsidRPr="00CC5A80">
              <w:t>Характеристика территории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66D" w:rsidRPr="00CC5A80" w:rsidRDefault="00224DFD" w:rsidP="0004338A">
            <w:pPr>
              <w:rPr>
                <w:lang w:eastAsia="ru-RU"/>
              </w:rPr>
            </w:pPr>
            <w:r>
              <w:rPr>
                <w:lang w:eastAsia="ru-RU"/>
              </w:rPr>
              <w:t>354/19</w:t>
            </w:r>
            <w:r w:rsidR="00D7666D" w:rsidRPr="00CC5A80">
              <w:rPr>
                <w:lang w:eastAsia="ru-RU"/>
              </w:rPr>
              <w:t>-ПМТ.ПЗ</w:t>
            </w:r>
          </w:p>
          <w:p w:rsidR="00D7666D" w:rsidRPr="00CC5A80" w:rsidRDefault="00D7666D" w:rsidP="0004338A"/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66D" w:rsidRPr="00CC5A80" w:rsidRDefault="005A1937" w:rsidP="0004338A">
            <w:r w:rsidRPr="00CC5A80">
              <w:t>627</w:t>
            </w:r>
          </w:p>
        </w:tc>
      </w:tr>
      <w:tr w:rsidR="00CC5A80" w:rsidRPr="00CC5A80" w:rsidTr="004C31F0">
        <w:trPr>
          <w:trHeight w:val="54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07" w:rsidRPr="00CC5A80" w:rsidRDefault="00511207" w:rsidP="0004338A">
            <w:r w:rsidRPr="00CC5A80">
              <w:t>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07" w:rsidRPr="00CC5A80" w:rsidRDefault="00427604" w:rsidP="00213F50">
            <w:pPr>
              <w:pStyle w:val="2"/>
              <w:ind w:left="23"/>
              <w:jc w:val="both"/>
            </w:pPr>
            <w:r w:rsidRPr="00CC5A80">
              <w:t>Сведения об использованных материалах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FD" w:rsidRPr="00CC5A80" w:rsidRDefault="00224DFD" w:rsidP="0004338A">
            <w:pPr>
              <w:rPr>
                <w:lang w:eastAsia="ru-RU"/>
              </w:rPr>
            </w:pPr>
            <w:r>
              <w:rPr>
                <w:lang w:eastAsia="ru-RU"/>
              </w:rPr>
              <w:t>354/19</w:t>
            </w:r>
            <w:r w:rsidRPr="00CC5A80">
              <w:rPr>
                <w:lang w:eastAsia="ru-RU"/>
              </w:rPr>
              <w:t>-ПМТ.ПЗ</w:t>
            </w:r>
          </w:p>
          <w:p w:rsidR="00511207" w:rsidRPr="00CC5A80" w:rsidRDefault="00511207" w:rsidP="0004338A"/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07" w:rsidRPr="00CC5A80" w:rsidRDefault="005A1937" w:rsidP="0004338A">
            <w:r w:rsidRPr="00CC5A80">
              <w:t>627</w:t>
            </w:r>
          </w:p>
        </w:tc>
      </w:tr>
      <w:tr w:rsidR="00CC5A80" w:rsidRPr="00CC5A80" w:rsidTr="004C31F0">
        <w:trPr>
          <w:trHeight w:val="54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7" w:rsidRPr="00CC5A80" w:rsidRDefault="00C62C67" w:rsidP="0004338A">
            <w:r w:rsidRPr="00CC5A80">
              <w:t>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67" w:rsidRPr="00CC5A80" w:rsidRDefault="00C62C67" w:rsidP="00213F50">
            <w:pPr>
              <w:pStyle w:val="2"/>
              <w:ind w:left="23"/>
              <w:jc w:val="both"/>
            </w:pPr>
            <w:r w:rsidRPr="00CC5A80">
              <w:t>Предложения по межеванию территории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FD" w:rsidRPr="00CC5A80" w:rsidRDefault="00224DFD" w:rsidP="0004338A">
            <w:pPr>
              <w:rPr>
                <w:lang w:eastAsia="ru-RU"/>
              </w:rPr>
            </w:pPr>
            <w:r>
              <w:rPr>
                <w:lang w:eastAsia="ru-RU"/>
              </w:rPr>
              <w:t>354/19</w:t>
            </w:r>
            <w:r w:rsidRPr="00CC5A80">
              <w:rPr>
                <w:lang w:eastAsia="ru-RU"/>
              </w:rPr>
              <w:t>-ПМТ.ПЗ</w:t>
            </w:r>
          </w:p>
          <w:p w:rsidR="00C62C67" w:rsidRPr="00CC5A80" w:rsidRDefault="00C62C67" w:rsidP="0004338A"/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67" w:rsidRPr="00CC5A80" w:rsidRDefault="00C62C67" w:rsidP="0004338A">
            <w:r w:rsidRPr="00CC5A80">
              <w:t>627</w:t>
            </w:r>
          </w:p>
        </w:tc>
      </w:tr>
      <w:tr w:rsidR="00CC5A80" w:rsidRPr="00CC5A80" w:rsidTr="004C31F0">
        <w:trPr>
          <w:trHeight w:val="54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04" w:rsidRPr="00CC5A80" w:rsidRDefault="007E66F4" w:rsidP="0001630D">
            <w:pPr>
              <w:widowControl w:val="0"/>
              <w:jc w:val="center"/>
            </w:pPr>
            <w:r w:rsidRPr="00CC5A80">
              <w:t>4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04" w:rsidRPr="00CC5A80" w:rsidRDefault="00864FD7" w:rsidP="00CC534F">
            <w:pPr>
              <w:pStyle w:val="2"/>
              <w:numPr>
                <w:ilvl w:val="0"/>
                <w:numId w:val="0"/>
              </w:numPr>
              <w:jc w:val="both"/>
              <w:rPr>
                <w:szCs w:val="24"/>
              </w:rPr>
            </w:pPr>
            <w:r w:rsidRPr="00CC5A80">
              <w:rPr>
                <w:szCs w:val="24"/>
              </w:rPr>
              <w:t>П</w:t>
            </w:r>
            <w:r w:rsidR="00592B95" w:rsidRPr="00CC5A80">
              <w:rPr>
                <w:szCs w:val="24"/>
              </w:rPr>
              <w:t>убличны</w:t>
            </w:r>
            <w:r w:rsidRPr="00CC5A80">
              <w:rPr>
                <w:szCs w:val="24"/>
              </w:rPr>
              <w:t>е</w:t>
            </w:r>
            <w:r w:rsidR="00592B95" w:rsidRPr="00CC5A80">
              <w:rPr>
                <w:szCs w:val="24"/>
              </w:rPr>
              <w:t xml:space="preserve"> сер</w:t>
            </w:r>
            <w:r w:rsidR="00427604" w:rsidRPr="00CC5A80">
              <w:rPr>
                <w:szCs w:val="24"/>
              </w:rPr>
              <w:t>витут</w:t>
            </w:r>
            <w:r w:rsidRPr="00CC5A80">
              <w:rPr>
                <w:szCs w:val="24"/>
              </w:rPr>
              <w:t>ы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FD" w:rsidRPr="00CC5A80" w:rsidRDefault="00224DFD" w:rsidP="00224DFD">
            <w:pPr>
              <w:autoSpaceDE w:val="0"/>
              <w:autoSpaceDN w:val="0"/>
              <w:adjustRightInd w:val="0"/>
              <w:ind w:left="0" w:firstLine="0"/>
              <w:rPr>
                <w:lang w:eastAsia="ru-RU"/>
              </w:rPr>
            </w:pPr>
            <w:r>
              <w:rPr>
                <w:lang w:eastAsia="ru-RU"/>
              </w:rPr>
              <w:t>354/19</w:t>
            </w:r>
            <w:r w:rsidRPr="00CC5A80">
              <w:rPr>
                <w:lang w:eastAsia="ru-RU"/>
              </w:rPr>
              <w:t>-ПМТ.ПЗ</w:t>
            </w:r>
          </w:p>
          <w:p w:rsidR="00427604" w:rsidRPr="00CC5A80" w:rsidRDefault="00427604" w:rsidP="0001630D">
            <w:pPr>
              <w:autoSpaceDE w:val="0"/>
              <w:autoSpaceDN w:val="0"/>
              <w:adjustRightInd w:val="0"/>
              <w:ind w:left="0" w:firstLine="0"/>
              <w:rPr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04" w:rsidRPr="00CC5A80" w:rsidRDefault="005A1937" w:rsidP="00065CFD">
            <w:pPr>
              <w:widowControl w:val="0"/>
              <w:ind w:left="0" w:firstLine="0"/>
              <w:jc w:val="center"/>
            </w:pPr>
            <w:r w:rsidRPr="00CC5A80">
              <w:t>627</w:t>
            </w:r>
          </w:p>
        </w:tc>
      </w:tr>
      <w:tr w:rsidR="00CC5A80" w:rsidRPr="00CC5A80" w:rsidTr="004C31F0">
        <w:trPr>
          <w:trHeight w:val="54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2E" w:rsidRPr="00CC5A80" w:rsidRDefault="00864FD7" w:rsidP="0001630D">
            <w:pPr>
              <w:widowControl w:val="0"/>
              <w:jc w:val="center"/>
            </w:pPr>
            <w:r w:rsidRPr="00CC5A80">
              <w:t>5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2E" w:rsidRPr="00CC5A80" w:rsidRDefault="008B6C2E" w:rsidP="00CC534F">
            <w:pPr>
              <w:pStyle w:val="2"/>
              <w:numPr>
                <w:ilvl w:val="0"/>
                <w:numId w:val="0"/>
              </w:numPr>
              <w:jc w:val="both"/>
              <w:rPr>
                <w:szCs w:val="24"/>
              </w:rPr>
            </w:pPr>
            <w:r w:rsidRPr="00CC5A80">
              <w:t>Зоны с особыми условиями использования территории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FD" w:rsidRPr="00CC5A80" w:rsidRDefault="00224DFD" w:rsidP="00224DFD">
            <w:pPr>
              <w:autoSpaceDE w:val="0"/>
              <w:autoSpaceDN w:val="0"/>
              <w:adjustRightInd w:val="0"/>
              <w:ind w:left="0" w:firstLine="0"/>
              <w:rPr>
                <w:lang w:eastAsia="ru-RU"/>
              </w:rPr>
            </w:pPr>
            <w:r>
              <w:rPr>
                <w:lang w:eastAsia="ru-RU"/>
              </w:rPr>
              <w:t>354/19</w:t>
            </w:r>
            <w:r w:rsidRPr="00CC5A80">
              <w:rPr>
                <w:lang w:eastAsia="ru-RU"/>
              </w:rPr>
              <w:t>-ПМТ.ПЗ</w:t>
            </w:r>
          </w:p>
          <w:p w:rsidR="008B6C2E" w:rsidRPr="00CC5A80" w:rsidRDefault="008B6C2E"/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2E" w:rsidRPr="00CC5A80" w:rsidRDefault="008B6C2E" w:rsidP="00065CFD">
            <w:pPr>
              <w:jc w:val="center"/>
            </w:pPr>
            <w:r w:rsidRPr="00CC5A80">
              <w:t>627</w:t>
            </w:r>
          </w:p>
        </w:tc>
      </w:tr>
      <w:tr w:rsidR="00CC5A80" w:rsidRPr="00CC5A80" w:rsidTr="004C31F0">
        <w:trPr>
          <w:trHeight w:val="54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C2E" w:rsidRPr="00CC5A80" w:rsidRDefault="00864FD7" w:rsidP="0001630D">
            <w:pPr>
              <w:widowControl w:val="0"/>
              <w:jc w:val="center"/>
            </w:pPr>
            <w:r w:rsidRPr="00CC5A80">
              <w:t>6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2E" w:rsidRPr="00CC5A80" w:rsidRDefault="00864FD7" w:rsidP="00864FD7">
            <w:pPr>
              <w:pStyle w:val="2"/>
              <w:numPr>
                <w:ilvl w:val="0"/>
                <w:numId w:val="0"/>
              </w:numPr>
              <w:rPr>
                <w:szCs w:val="24"/>
              </w:rPr>
            </w:pPr>
            <w:r w:rsidRPr="00CC5A80">
              <w:t>П</w:t>
            </w:r>
            <w:r w:rsidR="008B6C2E" w:rsidRPr="00CC5A80">
              <w:t>ланировочны</w:t>
            </w:r>
            <w:r w:rsidRPr="00CC5A80">
              <w:t>е</w:t>
            </w:r>
            <w:r w:rsidR="008B6C2E" w:rsidRPr="00CC5A80">
              <w:t xml:space="preserve"> ограничени</w:t>
            </w:r>
            <w:r w:rsidRPr="00CC5A80">
              <w:t>я</w:t>
            </w:r>
            <w:r w:rsidR="008B6C2E" w:rsidRPr="00CC5A80">
              <w:t xml:space="preserve"> по условиям прохождения инженерных коммуникаций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FD" w:rsidRPr="00CC5A80" w:rsidRDefault="00224DFD" w:rsidP="00224DFD">
            <w:pPr>
              <w:autoSpaceDE w:val="0"/>
              <w:autoSpaceDN w:val="0"/>
              <w:adjustRightInd w:val="0"/>
              <w:ind w:left="0" w:firstLine="0"/>
              <w:rPr>
                <w:lang w:eastAsia="ru-RU"/>
              </w:rPr>
            </w:pPr>
            <w:r>
              <w:rPr>
                <w:lang w:eastAsia="ru-RU"/>
              </w:rPr>
              <w:t>354/19</w:t>
            </w:r>
            <w:r w:rsidRPr="00CC5A80">
              <w:rPr>
                <w:lang w:eastAsia="ru-RU"/>
              </w:rPr>
              <w:t>-ПМТ.ПЗ</w:t>
            </w:r>
          </w:p>
          <w:p w:rsidR="008B6C2E" w:rsidRPr="00CC5A80" w:rsidRDefault="008B6C2E"/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2E" w:rsidRPr="00CC5A80" w:rsidRDefault="008B6C2E" w:rsidP="00065CFD">
            <w:pPr>
              <w:jc w:val="center"/>
            </w:pPr>
            <w:r w:rsidRPr="00CC5A80">
              <w:t>627</w:t>
            </w:r>
          </w:p>
        </w:tc>
      </w:tr>
      <w:tr w:rsidR="00CC5A80" w:rsidRPr="00CC5A80" w:rsidTr="004C31F0">
        <w:trPr>
          <w:trHeight w:val="54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67" w:rsidRPr="00CC5A80" w:rsidRDefault="00C62C67" w:rsidP="0001630D">
            <w:pPr>
              <w:widowControl w:val="0"/>
              <w:jc w:val="center"/>
            </w:pPr>
            <w:r w:rsidRPr="00CC5A80">
              <w:t>7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67" w:rsidRPr="00CC5A80" w:rsidRDefault="00C62C67" w:rsidP="00C22A0E">
            <w:pPr>
              <w:pStyle w:val="2"/>
              <w:numPr>
                <w:ilvl w:val="0"/>
                <w:numId w:val="0"/>
              </w:numPr>
              <w:rPr>
                <w:szCs w:val="24"/>
              </w:rPr>
            </w:pPr>
            <w:r w:rsidRPr="00CC5A80">
              <w:rPr>
                <w:szCs w:val="24"/>
              </w:rPr>
              <w:t>Территория общего пользования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FD" w:rsidRPr="00CC5A80" w:rsidRDefault="00224DFD" w:rsidP="00224DFD">
            <w:pPr>
              <w:autoSpaceDE w:val="0"/>
              <w:autoSpaceDN w:val="0"/>
              <w:adjustRightInd w:val="0"/>
              <w:ind w:left="0" w:firstLine="0"/>
              <w:rPr>
                <w:lang w:eastAsia="ru-RU"/>
              </w:rPr>
            </w:pPr>
            <w:r>
              <w:rPr>
                <w:lang w:eastAsia="ru-RU"/>
              </w:rPr>
              <w:t>354/19</w:t>
            </w:r>
            <w:r w:rsidRPr="00CC5A80">
              <w:rPr>
                <w:lang w:eastAsia="ru-RU"/>
              </w:rPr>
              <w:t>-ПМТ.ПЗ</w:t>
            </w:r>
          </w:p>
          <w:p w:rsidR="00C62C67" w:rsidRPr="00CC5A80" w:rsidRDefault="00C62C67"/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67" w:rsidRPr="00CC5A80" w:rsidRDefault="00C62C67" w:rsidP="00065CFD">
            <w:pPr>
              <w:jc w:val="center"/>
            </w:pPr>
            <w:r w:rsidRPr="00CC5A80">
              <w:t>627</w:t>
            </w:r>
          </w:p>
        </w:tc>
      </w:tr>
      <w:tr w:rsidR="00CC5A80" w:rsidRPr="00CC5A80" w:rsidTr="004C31F0">
        <w:trPr>
          <w:trHeight w:val="54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19" w:rsidRPr="00CC5A80" w:rsidRDefault="00C22A0E" w:rsidP="0001630D">
            <w:pPr>
              <w:widowControl w:val="0"/>
              <w:jc w:val="center"/>
            </w:pPr>
            <w:r w:rsidRPr="00CC5A80">
              <w:t>8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19" w:rsidRPr="00CC5A80" w:rsidRDefault="006A004E" w:rsidP="003E4232">
            <w:pPr>
              <w:pStyle w:val="2"/>
              <w:numPr>
                <w:ilvl w:val="0"/>
                <w:numId w:val="0"/>
              </w:numPr>
              <w:rPr>
                <w:szCs w:val="24"/>
              </w:rPr>
            </w:pPr>
            <w:r w:rsidRPr="00CC5A80">
              <w:rPr>
                <w:szCs w:val="24"/>
              </w:rPr>
              <w:t>О</w:t>
            </w:r>
            <w:r w:rsidR="00E73319" w:rsidRPr="00CC5A80">
              <w:rPr>
                <w:szCs w:val="24"/>
              </w:rPr>
              <w:t>боснованиерешений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FD" w:rsidRPr="00CC5A80" w:rsidRDefault="00224DFD" w:rsidP="00224DFD">
            <w:pPr>
              <w:autoSpaceDE w:val="0"/>
              <w:autoSpaceDN w:val="0"/>
              <w:adjustRightInd w:val="0"/>
              <w:ind w:left="0" w:firstLine="0"/>
              <w:rPr>
                <w:lang w:eastAsia="ru-RU"/>
              </w:rPr>
            </w:pPr>
            <w:r>
              <w:rPr>
                <w:lang w:eastAsia="ru-RU"/>
              </w:rPr>
              <w:t>354/19</w:t>
            </w:r>
            <w:r w:rsidRPr="00CC5A80">
              <w:rPr>
                <w:lang w:eastAsia="ru-RU"/>
              </w:rPr>
              <w:t>-ПМТ.ПЗ</w:t>
            </w:r>
          </w:p>
          <w:p w:rsidR="00E73319" w:rsidRPr="00CC5A80" w:rsidRDefault="00E73319" w:rsidP="0001630D">
            <w:pPr>
              <w:autoSpaceDE w:val="0"/>
              <w:autoSpaceDN w:val="0"/>
              <w:adjustRightInd w:val="0"/>
              <w:ind w:left="0" w:firstLine="0"/>
              <w:rPr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19" w:rsidRPr="00CC5A80" w:rsidRDefault="005A1937" w:rsidP="00065CFD">
            <w:pPr>
              <w:widowControl w:val="0"/>
              <w:ind w:left="0" w:firstLine="0"/>
              <w:jc w:val="center"/>
            </w:pPr>
            <w:r w:rsidRPr="00CC5A80">
              <w:t>627</w:t>
            </w:r>
          </w:p>
        </w:tc>
      </w:tr>
      <w:tr w:rsidR="00CC5A80" w:rsidRPr="00CC5A80" w:rsidTr="004C31F0">
        <w:trPr>
          <w:cantSplit/>
          <w:jc w:val="center"/>
        </w:trPr>
        <w:tc>
          <w:tcPr>
            <w:tcW w:w="8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19" w:rsidRPr="00CC5A80" w:rsidRDefault="00E73319" w:rsidP="00065CFD">
            <w:pPr>
              <w:widowControl w:val="0"/>
              <w:ind w:left="0" w:right="-108" w:firstLine="0"/>
              <w:jc w:val="center"/>
              <w:rPr>
                <w:b/>
                <w:bCs/>
              </w:rPr>
            </w:pPr>
            <w:r w:rsidRPr="00CC5A80">
              <w:rPr>
                <w:b/>
                <w:bCs/>
              </w:rPr>
              <w:t>2. Графические материалы</w:t>
            </w:r>
          </w:p>
        </w:tc>
      </w:tr>
      <w:tr w:rsidR="00CC5A80" w:rsidRPr="00CC5A80" w:rsidTr="004C31F0">
        <w:trPr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19" w:rsidRPr="00CC5A80" w:rsidRDefault="00213F50" w:rsidP="00197CE2">
            <w:pPr>
              <w:widowControl w:val="0"/>
              <w:jc w:val="center"/>
            </w:pPr>
            <w:r>
              <w:t>9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19" w:rsidRPr="00CC5A80" w:rsidRDefault="00D10D32" w:rsidP="0001630D">
            <w:pPr>
              <w:pStyle w:val="24"/>
              <w:widowControl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Чертеж</w:t>
            </w:r>
            <w:r w:rsidR="00E73319" w:rsidRPr="00CC5A80">
              <w:rPr>
                <w:sz w:val="24"/>
                <w:szCs w:val="24"/>
              </w:rPr>
              <w:t xml:space="preserve"> межевания территории. М 1:1000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19" w:rsidRPr="00CC5A80" w:rsidRDefault="00224DFD" w:rsidP="0001630D">
            <w:pPr>
              <w:autoSpaceDE w:val="0"/>
              <w:autoSpaceDN w:val="0"/>
              <w:adjustRightInd w:val="0"/>
              <w:ind w:left="0" w:firstLine="0"/>
              <w:rPr>
                <w:lang w:eastAsia="ru-RU"/>
              </w:rPr>
            </w:pPr>
            <w:r>
              <w:rPr>
                <w:lang w:eastAsia="ru-RU"/>
              </w:rPr>
              <w:t>354/19</w:t>
            </w:r>
            <w:r w:rsidR="00E73319" w:rsidRPr="00CC5A80">
              <w:rPr>
                <w:lang w:eastAsia="ru-RU"/>
              </w:rPr>
              <w:t>-ПМТ</w:t>
            </w:r>
          </w:p>
          <w:p w:rsidR="00E73319" w:rsidRPr="00CC5A80" w:rsidRDefault="00E73319" w:rsidP="0001630D">
            <w:pPr>
              <w:widowControl w:val="0"/>
              <w:jc w:val="center"/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19" w:rsidRPr="00CC5A80" w:rsidRDefault="00E73319" w:rsidP="00065CFD">
            <w:pPr>
              <w:widowControl w:val="0"/>
              <w:ind w:left="72" w:hanging="72"/>
              <w:jc w:val="center"/>
            </w:pPr>
            <w:r w:rsidRPr="00CC5A80">
              <w:t>627</w:t>
            </w:r>
          </w:p>
        </w:tc>
      </w:tr>
      <w:tr w:rsidR="00CC5A80" w:rsidRPr="00CC5A80" w:rsidTr="004C31F0">
        <w:trPr>
          <w:jc w:val="center"/>
        </w:trPr>
        <w:tc>
          <w:tcPr>
            <w:tcW w:w="8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19" w:rsidRPr="00CC5A80" w:rsidRDefault="008C75DF" w:rsidP="0001630D">
            <w:pPr>
              <w:widowControl w:val="0"/>
              <w:ind w:left="72" w:hanging="72"/>
              <w:jc w:val="center"/>
              <w:rPr>
                <w:b/>
              </w:rPr>
            </w:pPr>
            <w:r w:rsidRPr="00CC5A80">
              <w:rPr>
                <w:b/>
              </w:rPr>
              <w:t xml:space="preserve">3. </w:t>
            </w:r>
            <w:r w:rsidR="00E73319" w:rsidRPr="00CC5A80">
              <w:rPr>
                <w:b/>
              </w:rPr>
              <w:t>Приложение</w:t>
            </w:r>
          </w:p>
        </w:tc>
      </w:tr>
      <w:tr w:rsidR="0004338A" w:rsidRPr="00CC5A80" w:rsidTr="004C31F0">
        <w:trPr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8A" w:rsidRPr="00CC5A80" w:rsidRDefault="0004338A" w:rsidP="0001630D">
            <w:pPr>
              <w:widowControl w:val="0"/>
              <w:jc w:val="center"/>
            </w:pPr>
            <w:r w:rsidRPr="00CC5A80">
              <w:t>-</w:t>
            </w:r>
          </w:p>
        </w:tc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8A" w:rsidRPr="00CC5A80" w:rsidRDefault="0004338A" w:rsidP="0004338A">
            <w:pPr>
              <w:widowControl w:val="0"/>
              <w:ind w:left="72" w:hanging="72"/>
            </w:pPr>
            <w:r w:rsidRPr="00CC5A80">
              <w:rPr>
                <w:bCs/>
                <w:spacing w:val="-2"/>
              </w:rPr>
              <w:t>Ведомость координат характерных (поворотных) точек</w:t>
            </w:r>
            <w:r w:rsidRPr="00CC5A80">
              <w:rPr>
                <w:bCs/>
                <w:spacing w:val="-1"/>
              </w:rPr>
              <w:t>формируемых земельных участков</w:t>
            </w:r>
          </w:p>
        </w:tc>
      </w:tr>
      <w:tr w:rsidR="0004338A" w:rsidRPr="00CC5A80" w:rsidTr="004C31F0">
        <w:trPr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8A" w:rsidRPr="00CC5A80" w:rsidRDefault="0004338A" w:rsidP="0001630D">
            <w:pPr>
              <w:widowControl w:val="0"/>
              <w:jc w:val="center"/>
            </w:pPr>
            <w:r w:rsidRPr="00CC5A80">
              <w:t>-</w:t>
            </w:r>
          </w:p>
        </w:tc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8A" w:rsidRPr="00CC5A80" w:rsidRDefault="0004338A" w:rsidP="0004338A">
            <w:pPr>
              <w:widowControl w:val="0"/>
              <w:ind w:left="72" w:hanging="72"/>
            </w:pPr>
            <w:r w:rsidRPr="00720DB3">
              <w:t>Техническое задание</w:t>
            </w:r>
          </w:p>
        </w:tc>
      </w:tr>
      <w:tr w:rsidR="0004338A" w:rsidRPr="00CC5A80" w:rsidTr="004C31F0">
        <w:trPr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8A" w:rsidRPr="00CC5A80" w:rsidRDefault="0004338A" w:rsidP="0001630D">
            <w:pPr>
              <w:widowControl w:val="0"/>
              <w:jc w:val="center"/>
            </w:pPr>
            <w:r w:rsidRPr="00CC5A80">
              <w:t>-</w:t>
            </w:r>
          </w:p>
        </w:tc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8A" w:rsidRPr="00CC5A80" w:rsidRDefault="0004338A" w:rsidP="0004338A">
            <w:pPr>
              <w:widowControl w:val="0"/>
              <w:ind w:left="72" w:hanging="72"/>
            </w:pPr>
            <w:r w:rsidRPr="00720DB3">
              <w:t>Постановление «О подготовке проекта планировки территории и проекта межевания территории 14А квартала в Автозаводском районе г.Тольятти» №562-п/1 от 22.02.2018</w:t>
            </w:r>
          </w:p>
        </w:tc>
      </w:tr>
      <w:tr w:rsidR="0004338A" w:rsidRPr="00CC5A80" w:rsidTr="004C31F0">
        <w:trPr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8A" w:rsidRPr="00CC5A80" w:rsidRDefault="0004338A" w:rsidP="0001630D">
            <w:pPr>
              <w:widowControl w:val="0"/>
              <w:jc w:val="center"/>
            </w:pPr>
            <w:r w:rsidRPr="00CC5A80">
              <w:t>-</w:t>
            </w:r>
          </w:p>
        </w:tc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8A" w:rsidRPr="00CC5A80" w:rsidRDefault="0004338A" w:rsidP="0004338A">
            <w:pPr>
              <w:widowControl w:val="0"/>
              <w:ind w:left="72" w:hanging="72"/>
            </w:pPr>
            <w:r w:rsidRPr="00720DB3">
              <w:t>Постановление « О внесении изменений в постановление администрации городского округа Тольятти от 22.02.2018 №562-п/1 «О подготовке проекта планировки территории и проекта межевания территории 14А квартала в Автозаводском районе г.Тольятти»» №3955-п/1 29.12.2018</w:t>
            </w:r>
          </w:p>
        </w:tc>
      </w:tr>
      <w:tr w:rsidR="00213F50" w:rsidRPr="00CC5A80" w:rsidTr="001E1BFC">
        <w:trPr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50" w:rsidRDefault="00213F50" w:rsidP="001E1BFC">
            <w:pPr>
              <w:pStyle w:val="af9"/>
            </w:pPr>
            <w:r>
              <w:t>-</w:t>
            </w:r>
          </w:p>
        </w:tc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50" w:rsidRPr="00720DB3" w:rsidRDefault="00213F50" w:rsidP="0004338A">
            <w:pPr>
              <w:widowControl w:val="0"/>
              <w:ind w:left="72" w:hanging="72"/>
            </w:pPr>
            <w:r w:rsidRPr="00720DB3">
              <w:t>Постановление « О внесении изменений в постановление администрации городского округа Тольятти от 22.02.2018 №562-п/1 «О подготовке проекта планировки территории и проекта межевания территории 14А квартала в Автозаводском районе г.Тольятти»» №164-п/1 от 24.01.2020</w:t>
            </w:r>
          </w:p>
        </w:tc>
      </w:tr>
      <w:tr w:rsidR="00213F50" w:rsidRPr="00CC5A80" w:rsidTr="001E1BFC">
        <w:trPr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50" w:rsidRDefault="00213F50" w:rsidP="001E1BFC">
            <w:pPr>
              <w:pStyle w:val="af9"/>
            </w:pPr>
            <w:r>
              <w:t>-</w:t>
            </w:r>
          </w:p>
        </w:tc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50" w:rsidRPr="00720DB3" w:rsidRDefault="00213F50" w:rsidP="0004338A">
            <w:pPr>
              <w:widowControl w:val="0"/>
              <w:ind w:left="72" w:hanging="72"/>
            </w:pPr>
            <w:r w:rsidRPr="00720DB3">
              <w:t>СРО-П-038-28102009</w:t>
            </w:r>
          </w:p>
        </w:tc>
      </w:tr>
    </w:tbl>
    <w:p w:rsidR="00E41E1E" w:rsidRPr="00CC5A80" w:rsidRDefault="00E41E1E" w:rsidP="00213F50">
      <w:pPr>
        <w:ind w:left="0" w:firstLine="0"/>
        <w:rPr>
          <w:szCs w:val="20"/>
          <w:lang w:eastAsia="ru-RU"/>
        </w:rPr>
      </w:pPr>
    </w:p>
    <w:p w:rsidR="0004338A" w:rsidRDefault="0004338A" w:rsidP="0004338A">
      <w:pPr>
        <w:pStyle w:val="af9"/>
      </w:pPr>
    </w:p>
    <w:p w:rsidR="0004338A" w:rsidRDefault="0004338A" w:rsidP="0004338A">
      <w:pPr>
        <w:pStyle w:val="af9"/>
      </w:pPr>
    </w:p>
    <w:p w:rsidR="0004338A" w:rsidRDefault="0004338A" w:rsidP="0004338A">
      <w:pPr>
        <w:pStyle w:val="af9"/>
      </w:pPr>
    </w:p>
    <w:p w:rsidR="0004338A" w:rsidRDefault="0004338A" w:rsidP="0004338A">
      <w:pPr>
        <w:pStyle w:val="af9"/>
      </w:pPr>
    </w:p>
    <w:p w:rsidR="0004338A" w:rsidRDefault="0004338A" w:rsidP="0004338A">
      <w:pPr>
        <w:pStyle w:val="af9"/>
      </w:pPr>
    </w:p>
    <w:p w:rsidR="0004338A" w:rsidRDefault="0004338A" w:rsidP="0004338A">
      <w:pPr>
        <w:pStyle w:val="af9"/>
      </w:pPr>
    </w:p>
    <w:p w:rsidR="0004338A" w:rsidRDefault="0004338A" w:rsidP="0004338A">
      <w:pPr>
        <w:pStyle w:val="af9"/>
      </w:pPr>
    </w:p>
    <w:p w:rsidR="0004338A" w:rsidRDefault="0004338A" w:rsidP="00213F50">
      <w:pPr>
        <w:pStyle w:val="af9"/>
        <w:jc w:val="left"/>
      </w:pPr>
    </w:p>
    <w:p w:rsidR="0004338A" w:rsidRDefault="0004338A" w:rsidP="0004338A">
      <w:pPr>
        <w:pStyle w:val="af9"/>
      </w:pPr>
    </w:p>
    <w:p w:rsidR="0004338A" w:rsidRDefault="0004338A" w:rsidP="0004338A">
      <w:pPr>
        <w:pStyle w:val="af9"/>
      </w:pPr>
    </w:p>
    <w:p w:rsidR="00AF277D" w:rsidRPr="00DF423D" w:rsidRDefault="00AF277D" w:rsidP="0004338A">
      <w:pPr>
        <w:pStyle w:val="af9"/>
        <w:rPr>
          <w:b/>
        </w:rPr>
      </w:pPr>
      <w:r w:rsidRPr="00DF423D">
        <w:rPr>
          <w:b/>
        </w:rPr>
        <w:lastRenderedPageBreak/>
        <w:t>С О Д Е Р Ж А Н И Е</w:t>
      </w:r>
    </w:p>
    <w:p w:rsidR="00AF277D" w:rsidRPr="00CC5A80" w:rsidRDefault="00AF277D" w:rsidP="0004338A"/>
    <w:p w:rsidR="00C24D01" w:rsidRPr="00903494" w:rsidRDefault="00C24D01" w:rsidP="0004338A">
      <w:r w:rsidRPr="00CC5A80">
        <w:rPr>
          <w:lang w:val="en-US"/>
        </w:rPr>
        <w:t>I</w:t>
      </w:r>
      <w:r w:rsidRPr="00CC5A80">
        <w:t>. Текстовая часть</w:t>
      </w:r>
    </w:p>
    <w:p w:rsidR="00AF277D" w:rsidRPr="00CC5A80" w:rsidRDefault="001A46AE" w:rsidP="0004338A">
      <w:r w:rsidRPr="00CC5A80">
        <w:rPr>
          <w:i/>
          <w:smallCaps/>
        </w:rPr>
        <w:fldChar w:fldCharType="begin"/>
      </w:r>
      <w:r w:rsidR="00AF277D" w:rsidRPr="00CC5A80">
        <w:rPr>
          <w:i/>
          <w:smallCaps/>
        </w:rPr>
        <w:instrText xml:space="preserve"> TOC \o "1-2" </w:instrText>
      </w:r>
      <w:r w:rsidRPr="00CC5A80">
        <w:rPr>
          <w:i/>
          <w:smallCaps/>
        </w:rPr>
        <w:fldChar w:fldCharType="separate"/>
      </w:r>
      <w:r w:rsidR="00AF277D" w:rsidRPr="00CC5A80">
        <w:rPr>
          <w:spacing w:val="-28"/>
        </w:rPr>
        <w:t>1.</w:t>
      </w:r>
      <w:r w:rsidR="00AF277D" w:rsidRPr="00CC5A80">
        <w:tab/>
      </w:r>
      <w:r w:rsidR="006718CF" w:rsidRPr="00CC5A80">
        <w:t xml:space="preserve">Характеристика </w:t>
      </w:r>
      <w:r w:rsidR="003E4232" w:rsidRPr="00CC5A80">
        <w:rPr>
          <w:spacing w:val="-2"/>
        </w:rPr>
        <w:t>территории</w:t>
      </w:r>
      <w:r w:rsidR="000B3B6E">
        <w:t>7</w:t>
      </w:r>
    </w:p>
    <w:p w:rsidR="00AF277D" w:rsidRPr="00CC5A80" w:rsidRDefault="00AF277D" w:rsidP="0004338A">
      <w:pPr>
        <w:rPr>
          <w:spacing w:val="-15"/>
        </w:rPr>
      </w:pPr>
      <w:r w:rsidRPr="00CC5A80">
        <w:t>Местоположение и краткая характеристика территории</w:t>
      </w:r>
      <w:r w:rsidRPr="00CC5A80">
        <w:rPr>
          <w:rFonts w:ascii="Arial" w:hAnsi="Arial" w:cs="Arial"/>
        </w:rPr>
        <w:tab/>
      </w:r>
      <w:r w:rsidR="000B3B6E">
        <w:rPr>
          <w:rFonts w:hAnsi="Arial"/>
        </w:rPr>
        <w:t>7</w:t>
      </w:r>
    </w:p>
    <w:p w:rsidR="00AF277D" w:rsidRPr="00CC5A80" w:rsidRDefault="007A299F" w:rsidP="0004338A">
      <w:r w:rsidRPr="00CC5A80">
        <w:t>1.2. Расположение района в структуре города</w:t>
      </w:r>
      <w:r w:rsidR="000B3B6E">
        <w:t>7</w:t>
      </w:r>
    </w:p>
    <w:p w:rsidR="007A299F" w:rsidRPr="00CC5A80" w:rsidRDefault="007A299F" w:rsidP="0004338A">
      <w:r w:rsidRPr="00CC5A80">
        <w:t>1.3. Природные особенности территории</w:t>
      </w:r>
      <w:r w:rsidR="000B3B6E">
        <w:t>9</w:t>
      </w:r>
    </w:p>
    <w:p w:rsidR="007A299F" w:rsidRPr="00CC5A80" w:rsidRDefault="007A299F" w:rsidP="0004338A">
      <w:r w:rsidRPr="00CC5A80">
        <w:t>1.4. Транспортная инфраструктура</w:t>
      </w:r>
      <w:r w:rsidR="000B3B6E">
        <w:t>9</w:t>
      </w:r>
    </w:p>
    <w:p w:rsidR="00AF277D" w:rsidRPr="00CC5A80" w:rsidRDefault="00AF277D" w:rsidP="0004338A">
      <w:r w:rsidRPr="00CC5A80">
        <w:rPr>
          <w:spacing w:val="-19"/>
        </w:rPr>
        <w:t>2.</w:t>
      </w:r>
      <w:r w:rsidRPr="00CC5A80">
        <w:tab/>
      </w:r>
      <w:r w:rsidR="007A299F" w:rsidRPr="00CC5A80">
        <w:t>Сведения об использованных материалах</w:t>
      </w:r>
      <w:r w:rsidR="000B3B6E">
        <w:t xml:space="preserve">  10</w:t>
      </w:r>
    </w:p>
    <w:p w:rsidR="0004338A" w:rsidRDefault="001E40B2" w:rsidP="0004338A">
      <w:r w:rsidRPr="00CC5A80">
        <w:t>2.1. Сведения об использованных материалах по установлению границ земельных</w:t>
      </w:r>
    </w:p>
    <w:p w:rsidR="001D4ABE" w:rsidRPr="00CC5A80" w:rsidRDefault="001E40B2" w:rsidP="0004338A">
      <w:r w:rsidRPr="00CC5A80">
        <w:t xml:space="preserve">  участков и особенностях межевания  </w:t>
      </w:r>
      <w:r w:rsidR="000B3B6E">
        <w:t>10</w:t>
      </w:r>
    </w:p>
    <w:p w:rsidR="003E4232" w:rsidRPr="00CC5A80" w:rsidRDefault="003E4232" w:rsidP="0004338A">
      <w:pPr>
        <w:rPr>
          <w:spacing w:val="-10"/>
        </w:rPr>
      </w:pPr>
      <w:r w:rsidRPr="00CC5A80">
        <w:rPr>
          <w:spacing w:val="-10"/>
        </w:rPr>
        <w:t>3.</w:t>
      </w:r>
      <w:r w:rsidRPr="00CC5A80">
        <w:t xml:space="preserve">Предложения по межеванию территории                                                     </w:t>
      </w:r>
      <w:r w:rsidR="000B3B6E">
        <w:t xml:space="preserve">   11</w:t>
      </w:r>
    </w:p>
    <w:p w:rsidR="001D4ABE" w:rsidRPr="00CC5A80" w:rsidRDefault="003E4232" w:rsidP="0004338A">
      <w:r w:rsidRPr="00CC5A80">
        <w:t>4</w:t>
      </w:r>
      <w:r w:rsidR="00F95E7B" w:rsidRPr="00CC5A80">
        <w:t>. П</w:t>
      </w:r>
      <w:r w:rsidR="005E4D66" w:rsidRPr="00CC5A80">
        <w:t>убличные сервитуты</w:t>
      </w:r>
      <w:r w:rsidR="000B3B6E">
        <w:t>29</w:t>
      </w:r>
    </w:p>
    <w:p w:rsidR="003E4232" w:rsidRPr="00CC5A80" w:rsidRDefault="003E4232" w:rsidP="0004338A">
      <w:r w:rsidRPr="00CC5A80">
        <w:rPr>
          <w:spacing w:val="-10"/>
        </w:rPr>
        <w:t>5.</w:t>
      </w:r>
      <w:r w:rsidRPr="00CC5A80">
        <w:t xml:space="preserve"> Зоны с особыми условиями использования территории                        </w:t>
      </w:r>
      <w:r w:rsidR="000B3B6E">
        <w:t>30</w:t>
      </w:r>
    </w:p>
    <w:p w:rsidR="008563A5" w:rsidRPr="00CC5A80" w:rsidRDefault="008563A5" w:rsidP="0004338A">
      <w:r w:rsidRPr="00CC5A80">
        <w:t>6. Планировочные ограничения по условиям прохождения инженерных коммуни</w:t>
      </w:r>
      <w:r w:rsidR="0004338A">
        <w:t>каций  31</w:t>
      </w:r>
    </w:p>
    <w:p w:rsidR="008563A5" w:rsidRPr="00CC5A80" w:rsidRDefault="008563A5" w:rsidP="0004338A">
      <w:pPr>
        <w:rPr>
          <w:spacing w:val="-10"/>
        </w:rPr>
      </w:pPr>
      <w:r w:rsidRPr="00CC5A80">
        <w:t xml:space="preserve">7. Территория общего пользования                                                               </w:t>
      </w:r>
      <w:r w:rsidR="000B3B6E">
        <w:t xml:space="preserve">                            32</w:t>
      </w:r>
    </w:p>
    <w:p w:rsidR="001D4ABE" w:rsidRPr="00CC5A80" w:rsidRDefault="008563A5" w:rsidP="0004338A">
      <w:r w:rsidRPr="00CC5A80">
        <w:rPr>
          <w:spacing w:val="-10"/>
        </w:rPr>
        <w:t>8</w:t>
      </w:r>
      <w:r w:rsidR="00BD26F3" w:rsidRPr="00CC5A80">
        <w:rPr>
          <w:spacing w:val="-10"/>
        </w:rPr>
        <w:t xml:space="preserve">. </w:t>
      </w:r>
      <w:r w:rsidR="001D4ABE" w:rsidRPr="00CC5A80">
        <w:t>Обоснование решений</w:t>
      </w:r>
      <w:r w:rsidRPr="00CC5A80">
        <w:t>32</w:t>
      </w:r>
    </w:p>
    <w:p w:rsidR="008563A5" w:rsidRPr="00CC5A80" w:rsidRDefault="008563A5" w:rsidP="0004338A"/>
    <w:p w:rsidR="008563A5" w:rsidRPr="00CC5A80" w:rsidRDefault="00C24D01" w:rsidP="0004338A">
      <w:pPr>
        <w:rPr>
          <w:spacing w:val="-10"/>
        </w:rPr>
      </w:pPr>
      <w:r w:rsidRPr="00CC5A80">
        <w:rPr>
          <w:lang w:val="en-US"/>
        </w:rPr>
        <w:t>II</w:t>
      </w:r>
      <w:r w:rsidRPr="00CC5A80">
        <w:t>. Графические материалы</w:t>
      </w:r>
      <w:r w:rsidR="000B3B6E">
        <w:t>100</w:t>
      </w:r>
    </w:p>
    <w:p w:rsidR="00BD26F3" w:rsidRPr="00CC5A80" w:rsidRDefault="00BD26F3" w:rsidP="0004338A"/>
    <w:p w:rsidR="00AF277D" w:rsidRPr="00CC5A80" w:rsidRDefault="00AF277D" w:rsidP="0004338A">
      <w:r w:rsidRPr="00CC5A80">
        <w:t>Приложение №1. Ведомость  координат характерных (поворотных) точек</w:t>
      </w:r>
    </w:p>
    <w:p w:rsidR="00AF277D" w:rsidRPr="001C1AB4" w:rsidRDefault="00AF277D" w:rsidP="0004338A">
      <w:pPr>
        <w:rPr>
          <w:spacing w:val="-24"/>
        </w:rPr>
      </w:pPr>
      <w:r w:rsidRPr="00CC5A80">
        <w:t>формируемых земель</w:t>
      </w:r>
      <w:r w:rsidRPr="001C1AB4">
        <w:t>ных участков</w:t>
      </w:r>
      <w:r w:rsidRPr="001C1AB4">
        <w:tab/>
      </w:r>
    </w:p>
    <w:p w:rsidR="00AF277D" w:rsidRPr="001C1AB4" w:rsidRDefault="001D4ABE" w:rsidP="0004338A">
      <w:r w:rsidRPr="001C1AB4">
        <w:t>Приложение №2.</w:t>
      </w:r>
      <w:r w:rsidR="000473E1" w:rsidRPr="001C1AB4">
        <w:t>Техническое задание</w:t>
      </w:r>
    </w:p>
    <w:p w:rsidR="000473E1" w:rsidRPr="001C1AB4" w:rsidRDefault="00A2140A" w:rsidP="0004338A">
      <w:r w:rsidRPr="001C1AB4">
        <w:t xml:space="preserve">   Приложение №3</w:t>
      </w:r>
      <w:r w:rsidR="00CF6F88" w:rsidRPr="001C1AB4">
        <w:t>.</w:t>
      </w:r>
      <w:r w:rsidR="000473E1" w:rsidRPr="001C1AB4">
        <w:t>Постановление «О подготовке проекта планировки территории и проекта межевания территории 14А квартала в Автозаводском районе г.Тольятти» №562-п/1 от 22.02.2018</w:t>
      </w:r>
    </w:p>
    <w:p w:rsidR="00A2140A" w:rsidRPr="001C1AB4" w:rsidRDefault="00A2140A" w:rsidP="0004338A">
      <w:r w:rsidRPr="001C1AB4">
        <w:t xml:space="preserve">    Приложение №4. </w:t>
      </w:r>
      <w:r w:rsidR="000473E1" w:rsidRPr="001C1AB4">
        <w:t>Постановление « О внесении изменений в постановление администрации городского округа Тольятти от 22.02.2018 №562-п/1 «О подготовке проекта планировки территории и проекта межевания территории 14А квартала в Автозаводском районе г.Тольятти»» №3955-п/1 29.12.2018</w:t>
      </w:r>
    </w:p>
    <w:p w:rsidR="000473E1" w:rsidRDefault="000473E1" w:rsidP="0004338A">
      <w:r w:rsidRPr="001C1AB4">
        <w:t>Приложение №5. Постановление « О внесении изменений в постановление администрации городского округа Тольятти от 22.02.2018 №562-п/1 «О подготовке проекта планировки территории и проекта межевания территории 14А квартала в Автозаводском районе г.Тольятти»» №164-п/1 от 24.01.2020</w:t>
      </w:r>
    </w:p>
    <w:p w:rsidR="000473E1" w:rsidRPr="00CC5A80" w:rsidRDefault="000473E1" w:rsidP="0004338A">
      <w:r>
        <w:t>Приложение №6.</w:t>
      </w:r>
      <w:r w:rsidRPr="00720DB3">
        <w:t>СРО-П-038-28102009</w:t>
      </w:r>
    </w:p>
    <w:p w:rsidR="00A2140A" w:rsidRPr="00CC5A80" w:rsidRDefault="00A2140A" w:rsidP="0004338A"/>
    <w:p w:rsidR="00AF277D" w:rsidRPr="00CC5A80" w:rsidRDefault="00AF277D" w:rsidP="0004338A"/>
    <w:p w:rsidR="00AF277D" w:rsidRPr="00CC5A80" w:rsidRDefault="00AF277D" w:rsidP="0004338A"/>
    <w:p w:rsidR="00AF277D" w:rsidRPr="00CC5A80" w:rsidRDefault="00AF277D" w:rsidP="0004338A"/>
    <w:p w:rsidR="00AF277D" w:rsidRDefault="00AF277D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213F50" w:rsidRDefault="00213F50" w:rsidP="0004338A"/>
    <w:p w:rsidR="0004338A" w:rsidRPr="00CC5A80" w:rsidRDefault="0004338A" w:rsidP="001F18C2">
      <w:pPr>
        <w:ind w:left="0" w:firstLine="0"/>
      </w:pPr>
    </w:p>
    <w:p w:rsidR="00AF277D" w:rsidRPr="00CC5A80" w:rsidRDefault="00AF277D" w:rsidP="0004338A"/>
    <w:p w:rsidR="0004338A" w:rsidRPr="00720DB3" w:rsidRDefault="0004338A" w:rsidP="0004338A">
      <w:pPr>
        <w:shd w:val="clear" w:color="auto" w:fill="FFFFFF"/>
        <w:autoSpaceDE w:val="0"/>
        <w:jc w:val="center"/>
        <w:rPr>
          <w:b/>
          <w:bCs/>
        </w:rPr>
      </w:pPr>
      <w:r w:rsidRPr="00720DB3">
        <w:rPr>
          <w:b/>
          <w:bCs/>
        </w:rPr>
        <w:lastRenderedPageBreak/>
        <w:t>Справка ГАПа, ГИПа.</w:t>
      </w:r>
    </w:p>
    <w:p w:rsidR="0004338A" w:rsidRPr="00720DB3" w:rsidRDefault="0004338A" w:rsidP="0004338A">
      <w:pPr>
        <w:shd w:val="clear" w:color="auto" w:fill="FFFFFF"/>
        <w:autoSpaceDE w:val="0"/>
        <w:jc w:val="center"/>
        <w:rPr>
          <w:b/>
          <w:bCs/>
        </w:rPr>
      </w:pPr>
    </w:p>
    <w:p w:rsidR="0004338A" w:rsidRPr="00720DB3" w:rsidRDefault="0004338A" w:rsidP="0004338A">
      <w:pPr>
        <w:shd w:val="clear" w:color="auto" w:fill="FFFFFF"/>
        <w:tabs>
          <w:tab w:val="left" w:pos="3934"/>
        </w:tabs>
        <w:autoSpaceDE w:val="0"/>
        <w:ind w:left="0" w:firstLine="709"/>
        <w:jc w:val="both"/>
      </w:pPr>
      <w:r w:rsidRPr="00720DB3">
        <w:tab/>
      </w:r>
    </w:p>
    <w:p w:rsidR="0004338A" w:rsidRPr="00720DB3" w:rsidRDefault="0004338A" w:rsidP="0004338A">
      <w:pPr>
        <w:shd w:val="clear" w:color="auto" w:fill="FFFFFF"/>
        <w:autoSpaceDE w:val="0"/>
        <w:ind w:left="0" w:firstLine="709"/>
        <w:jc w:val="both"/>
      </w:pPr>
      <w:r w:rsidRPr="00720DB3">
        <w:t>Проект выполнен в соответствии с  действующими нормативно-правовыми актами, рекомендациями, требованиями технических регламентов СНиП и СанПиН.</w:t>
      </w:r>
    </w:p>
    <w:p w:rsidR="0004338A" w:rsidRPr="00720DB3" w:rsidRDefault="0004338A" w:rsidP="0004338A">
      <w:pPr>
        <w:shd w:val="clear" w:color="auto" w:fill="FFFFFF"/>
        <w:autoSpaceDE w:val="0"/>
        <w:ind w:left="0" w:firstLine="709"/>
        <w:jc w:val="both"/>
      </w:pPr>
    </w:p>
    <w:p w:rsidR="0004338A" w:rsidRPr="00720DB3" w:rsidRDefault="0004338A" w:rsidP="0004338A">
      <w:pPr>
        <w:shd w:val="clear" w:color="auto" w:fill="FFFFFF"/>
        <w:autoSpaceDE w:val="0"/>
        <w:ind w:left="0" w:firstLine="709"/>
        <w:rPr>
          <w:b/>
          <w:bCs/>
        </w:rPr>
      </w:pPr>
    </w:p>
    <w:p w:rsidR="0004338A" w:rsidRPr="00720DB3" w:rsidRDefault="0004338A" w:rsidP="0004338A">
      <w:pPr>
        <w:shd w:val="clear" w:color="auto" w:fill="FFFFFF"/>
        <w:autoSpaceDE w:val="0"/>
        <w:ind w:left="0" w:firstLine="709"/>
      </w:pPr>
      <w:r w:rsidRPr="00720DB3">
        <w:t>Главный архитектор проекта                                               Алексеев Н.А.</w:t>
      </w:r>
    </w:p>
    <w:p w:rsidR="0004338A" w:rsidRPr="00720DB3" w:rsidRDefault="0004338A" w:rsidP="0004338A">
      <w:pPr>
        <w:shd w:val="clear" w:color="auto" w:fill="FFFFFF"/>
        <w:autoSpaceDE w:val="0"/>
        <w:ind w:left="0" w:firstLine="709"/>
      </w:pPr>
    </w:p>
    <w:p w:rsidR="0004338A" w:rsidRPr="00720DB3" w:rsidRDefault="0004338A" w:rsidP="0004338A">
      <w:pPr>
        <w:shd w:val="clear" w:color="auto" w:fill="FFFFFF"/>
        <w:autoSpaceDE w:val="0"/>
        <w:ind w:left="0" w:firstLine="709"/>
        <w:rPr>
          <w:b/>
          <w:bCs/>
        </w:rPr>
      </w:pPr>
      <w:r w:rsidRPr="00720DB3">
        <w:t>Главный инженер  проекта                              Поздняков  Н.В.</w:t>
      </w:r>
    </w:p>
    <w:p w:rsidR="00AF277D" w:rsidRPr="00CC5A80" w:rsidRDefault="00AF277D" w:rsidP="0004338A"/>
    <w:p w:rsidR="00AF277D" w:rsidRPr="00CC5A80" w:rsidRDefault="00AF277D" w:rsidP="0004338A"/>
    <w:p w:rsidR="00AF277D" w:rsidRPr="00CC5A80" w:rsidRDefault="00AF277D" w:rsidP="0004338A"/>
    <w:p w:rsidR="00AF277D" w:rsidRPr="00CC5A80" w:rsidRDefault="00AF277D" w:rsidP="0004338A"/>
    <w:p w:rsidR="00635600" w:rsidRDefault="001A46AE" w:rsidP="0004338A">
      <w:r w:rsidRPr="00CC5A80">
        <w:fldChar w:fldCharType="end"/>
      </w:r>
    </w:p>
    <w:p w:rsidR="00AF1E97" w:rsidRDefault="00AF1E97" w:rsidP="0004338A"/>
    <w:p w:rsidR="00AF1E97" w:rsidRDefault="00AF1E97" w:rsidP="0004338A"/>
    <w:p w:rsidR="00AF1E97" w:rsidRDefault="00AF1E97" w:rsidP="0004338A"/>
    <w:p w:rsidR="00AF1E97" w:rsidRDefault="00AF1E97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4338A" w:rsidRDefault="0004338A" w:rsidP="0004338A"/>
    <w:p w:rsidR="000B3B6E" w:rsidRDefault="000B3B6E" w:rsidP="0004338A"/>
    <w:p w:rsidR="00823DE3" w:rsidRPr="00CC5A80" w:rsidRDefault="00823DE3" w:rsidP="0004338A">
      <w:pPr>
        <w:ind w:left="0" w:firstLine="0"/>
      </w:pPr>
    </w:p>
    <w:p w:rsidR="00823DE3" w:rsidRPr="00CC5A80" w:rsidRDefault="00823DE3" w:rsidP="0004338A"/>
    <w:p w:rsidR="00AF277D" w:rsidRPr="0004338A" w:rsidRDefault="00AF277D" w:rsidP="0004338A">
      <w:pPr>
        <w:rPr>
          <w:b/>
          <w:szCs w:val="20"/>
        </w:rPr>
      </w:pPr>
      <w:bookmarkStart w:id="7" w:name="_Toc318621205"/>
      <w:r w:rsidRPr="0004338A">
        <w:rPr>
          <w:b/>
        </w:rPr>
        <w:lastRenderedPageBreak/>
        <w:t xml:space="preserve">1. </w:t>
      </w:r>
      <w:bookmarkEnd w:id="7"/>
      <w:r w:rsidR="006718CF" w:rsidRPr="0004338A">
        <w:rPr>
          <w:b/>
        </w:rPr>
        <w:t>Характеристика территории</w:t>
      </w:r>
    </w:p>
    <w:p w:rsidR="00AF277D" w:rsidRPr="0004338A" w:rsidRDefault="00AF277D" w:rsidP="0004338A">
      <w:pPr>
        <w:rPr>
          <w:b/>
        </w:rPr>
      </w:pPr>
    </w:p>
    <w:p w:rsidR="00AF277D" w:rsidRPr="0004338A" w:rsidRDefault="00AF277D" w:rsidP="0004338A">
      <w:pPr>
        <w:rPr>
          <w:b/>
        </w:rPr>
      </w:pPr>
      <w:r w:rsidRPr="0004338A">
        <w:rPr>
          <w:b/>
        </w:rPr>
        <w:t>1.1. Местоположение и краткая характеристика территории</w:t>
      </w:r>
    </w:p>
    <w:p w:rsidR="00AF277D" w:rsidRPr="00CC5A80" w:rsidRDefault="00AF277D" w:rsidP="00ED2F8F">
      <w:pPr>
        <w:ind w:left="0" w:firstLine="567"/>
      </w:pPr>
      <w:r w:rsidRPr="00CC5A80">
        <w:t xml:space="preserve">Территория </w:t>
      </w:r>
      <w:r w:rsidR="009008DD" w:rsidRPr="00CC5A80">
        <w:t>14-А квартала А</w:t>
      </w:r>
      <w:r w:rsidR="00454C07" w:rsidRPr="00CC5A80">
        <w:t xml:space="preserve">втозаводского района г. Тольятти </w:t>
      </w:r>
      <w:r w:rsidRPr="00CC5A80">
        <w:t>имеет вытянутую конфигурацию (с севера</w:t>
      </w:r>
      <w:r w:rsidR="00454C07" w:rsidRPr="00CC5A80">
        <w:t>-востока</w:t>
      </w:r>
      <w:r w:rsidRPr="00CC5A80">
        <w:t xml:space="preserve"> на юг</w:t>
      </w:r>
      <w:r w:rsidR="00454C07" w:rsidRPr="00CC5A80">
        <w:t>-запад</w:t>
      </w:r>
      <w:r w:rsidRPr="00CC5A80">
        <w:t>). Ее длина в меридиональном направлении составляет п</w:t>
      </w:r>
      <w:r w:rsidR="006311B2" w:rsidRPr="00CC5A80">
        <w:t>орядка 1860 м, в широтном – 450</w:t>
      </w:r>
      <w:r w:rsidR="009008DD" w:rsidRPr="00CC5A80">
        <w:t xml:space="preserve"> м.</w:t>
      </w:r>
    </w:p>
    <w:p w:rsidR="00AF277D" w:rsidRPr="00CC5A80" w:rsidRDefault="00AF277D" w:rsidP="00ED2F8F">
      <w:pPr>
        <w:ind w:left="0" w:firstLine="567"/>
      </w:pPr>
      <w:r w:rsidRPr="00CC5A80">
        <w:t>Площадь проектируемо</w:t>
      </w:r>
      <w:r w:rsidR="00454C07" w:rsidRPr="00CC5A80">
        <w:t>го района составляет 65,767</w:t>
      </w:r>
      <w:r w:rsidRPr="00CC5A80">
        <w:t xml:space="preserve"> га. </w:t>
      </w:r>
    </w:p>
    <w:p w:rsidR="00542D88" w:rsidRPr="0004338A" w:rsidRDefault="00542D88" w:rsidP="0004338A">
      <w:pPr>
        <w:rPr>
          <w:b/>
        </w:rPr>
      </w:pPr>
    </w:p>
    <w:p w:rsidR="00AF277D" w:rsidRPr="0004338A" w:rsidRDefault="006718CF" w:rsidP="0004338A">
      <w:pPr>
        <w:rPr>
          <w:b/>
        </w:rPr>
      </w:pPr>
      <w:r w:rsidRPr="0004338A">
        <w:rPr>
          <w:b/>
        </w:rPr>
        <w:t xml:space="preserve">1.2. </w:t>
      </w:r>
      <w:r w:rsidR="00AF277D" w:rsidRPr="0004338A">
        <w:rPr>
          <w:b/>
        </w:rPr>
        <w:t>Расположение района в структуре города</w:t>
      </w:r>
    </w:p>
    <w:p w:rsidR="001F18C2" w:rsidRDefault="00454C07" w:rsidP="001F18C2">
      <w:pPr>
        <w:pStyle w:val="afd"/>
        <w:ind w:firstLine="567"/>
        <w:jc w:val="both"/>
      </w:pPr>
      <w:r w:rsidRPr="00CC5A80">
        <w:t xml:space="preserve">Территория проектируемого участка под размещение </w:t>
      </w:r>
      <w:r w:rsidR="00652903" w:rsidRPr="00CC5A80">
        <w:t>14А квартала</w:t>
      </w:r>
      <w:r w:rsidRPr="00CC5A80">
        <w:t xml:space="preserve"> расположена в юго-восточной части селитебной зоны Авт</w:t>
      </w:r>
      <w:r w:rsidR="001F18C2">
        <w:t xml:space="preserve">озаводского района г. Тольятти.  </w:t>
      </w:r>
    </w:p>
    <w:p w:rsidR="001F18C2" w:rsidRPr="00D45552" w:rsidRDefault="001F18C2" w:rsidP="001F18C2">
      <w:pPr>
        <w:pStyle w:val="afd"/>
        <w:ind w:firstLine="567"/>
        <w:jc w:val="both"/>
      </w:pPr>
      <w:r>
        <w:t>Территория ограничена</w:t>
      </w:r>
      <w:r w:rsidRPr="00D45552">
        <w:t xml:space="preserve"> с северо-запада – магистраль</w:t>
      </w:r>
      <w:r>
        <w:t>ю</w:t>
      </w:r>
      <w:r w:rsidRPr="00D45552">
        <w:t xml:space="preserve"> непрерывного движения Н-21 (ул. 40 лет Победы), примы</w:t>
      </w:r>
      <w:r>
        <w:t>кающего</w:t>
      </w:r>
      <w:r w:rsidRPr="00D45552">
        <w:t xml:space="preserve"> к юго-восточной границе существующей планировочной зоны (кварталы</w:t>
      </w:r>
      <w:r>
        <w:t xml:space="preserve"> 14, 17); с юго-востока – лесным</w:t>
      </w:r>
      <w:r w:rsidRPr="00D45552">
        <w:t xml:space="preserve"> массив</w:t>
      </w:r>
      <w:r>
        <w:t>ом</w:t>
      </w:r>
      <w:r w:rsidRPr="00D45552">
        <w:t>, про</w:t>
      </w:r>
      <w:r>
        <w:t>стирающегося</w:t>
      </w:r>
      <w:r w:rsidRPr="00D45552">
        <w:t xml:space="preserve"> до берега реки Волги; с юго-запада – тер</w:t>
      </w:r>
      <w:r>
        <w:t>риторией</w:t>
      </w:r>
      <w:r w:rsidRPr="00D45552">
        <w:t xml:space="preserve"> застройки жилого массива; с севера-востока - террито</w:t>
      </w:r>
      <w:r>
        <w:t>рией</w:t>
      </w:r>
      <w:r w:rsidRPr="00D45552">
        <w:t xml:space="preserve"> застройки жилого массива, г. Тольятти, Самарской области.</w:t>
      </w:r>
    </w:p>
    <w:p w:rsidR="001F18C2" w:rsidRPr="00D45552" w:rsidRDefault="00C778BC" w:rsidP="001F18C2">
      <w:pPr>
        <w:shd w:val="clear" w:color="auto" w:fill="FFFFFF"/>
        <w:tabs>
          <w:tab w:val="left" w:pos="811"/>
          <w:tab w:val="left" w:pos="10490"/>
        </w:tabs>
        <w:ind w:left="0" w:firstLine="426"/>
      </w:pPr>
      <w:r>
        <w:t>Разработка п</w:t>
      </w:r>
      <w:r w:rsidR="001F18C2" w:rsidRPr="00D45552">
        <w:t>роекта планировки и проекта межевания территории 14-А квартала Автозаводского района г. Тольятти осуществляется на основании  Постановления администрации г.о.Тольятти № 562-п/1 от 22.02.2018 г., договора № 12/ЛД-060/18 от 16.03.2018 г. с ООО «ПроджектМейкерс», технического задания, утвержденного АО «ФСК «Лада-Дом» и согласованного администрацией г.о.Тольятти</w:t>
      </w:r>
      <w:r w:rsidR="00960A2B">
        <w:t>.</w:t>
      </w:r>
    </w:p>
    <w:p w:rsidR="001F18C2" w:rsidRPr="00CC5A80" w:rsidRDefault="001F18C2" w:rsidP="0004338A">
      <w:pPr>
        <w:rPr>
          <w:b/>
        </w:rPr>
      </w:pPr>
    </w:p>
    <w:p w:rsidR="00DA336A" w:rsidRPr="00720DB3" w:rsidRDefault="00DA336A" w:rsidP="00DA336A">
      <w:pPr>
        <w:ind w:left="0" w:firstLine="426"/>
      </w:pPr>
      <w:r w:rsidRPr="00720DB3">
        <w:t>На проектируемой территории в рамках ранее утвержденного проекта планировки на момент начала проектирования построены 14 жилых домов:</w:t>
      </w:r>
    </w:p>
    <w:p w:rsidR="00DA336A" w:rsidRPr="00720DB3" w:rsidRDefault="00DA336A" w:rsidP="00DA336A">
      <w:pPr>
        <w:ind w:left="0" w:firstLine="426"/>
      </w:pPr>
      <w:r w:rsidRPr="00720DB3">
        <w:t>1) многоквартирный дом с элементами благоустройства (ООО "М-холдинг")</w:t>
      </w:r>
    </w:p>
    <w:p w:rsidR="00DA336A" w:rsidRPr="00720DB3" w:rsidRDefault="00DA336A" w:rsidP="00DA336A">
      <w:pPr>
        <w:ind w:left="0" w:firstLine="426"/>
      </w:pPr>
      <w:r w:rsidRPr="00720DB3">
        <w:t>2) комплексное здание, состоящее из семиэтажного жилого дома поз. Л 4.3 и торцевой вставки с торгово-офисными помещениями поз. Л 4.3-МАГ, с инженерно-техническим обеспечением в составе I очереди строительства комплекса зданий и сооружений жилищного и социального назначения</w:t>
      </w:r>
    </w:p>
    <w:p w:rsidR="00DA336A" w:rsidRPr="00720DB3" w:rsidRDefault="00DA336A" w:rsidP="00DA336A">
      <w:pPr>
        <w:ind w:left="0" w:firstLine="426"/>
      </w:pPr>
      <w:r w:rsidRPr="00720DB3">
        <w:t>3) комплексное здание, состоящее из семиэтажного жилого дома поз. Л 4.4 и торцевой вставки с торгово-офисными помещениями поз. Л 4.4-МАГ, с инженерно-техническим обеспечением в составе I очереди строительства комплекса зданий и сооружений жилищного и социального назначения</w:t>
      </w:r>
    </w:p>
    <w:p w:rsidR="00DA336A" w:rsidRPr="00720DB3" w:rsidRDefault="00DA336A" w:rsidP="00DA336A">
      <w:pPr>
        <w:ind w:left="0" w:firstLine="426"/>
      </w:pPr>
      <w:r w:rsidRPr="00720DB3">
        <w:t>4) комплексное здание, состоящее из семиэтажного жилого дома поз. Л 4.5 и торцевой вставки с торгово-офисными помещениями поз. Л 4.5-МАГ, с инженерно-техническим обеспечением в составе I очереди строительства комплекса зданий и сооружений жилищного и социального назначения</w:t>
      </w:r>
    </w:p>
    <w:p w:rsidR="00DA336A" w:rsidRPr="00720DB3" w:rsidRDefault="00DA336A" w:rsidP="00DA336A">
      <w:pPr>
        <w:ind w:left="0" w:firstLine="426"/>
      </w:pPr>
      <w:r w:rsidRPr="00720DB3">
        <w:t>5) жилой дом поз. Л6.1 в составе 2 этапа строительства комплекса зданий и сооружений жилищного и социального назначения</w:t>
      </w:r>
    </w:p>
    <w:p w:rsidR="00DA336A" w:rsidRPr="00720DB3" w:rsidRDefault="00DA336A" w:rsidP="00DA336A">
      <w:pPr>
        <w:ind w:left="0" w:firstLine="426"/>
      </w:pPr>
      <w:r w:rsidRPr="00720DB3">
        <w:t>6) жилой дом поз. Л4.1 с инженерно-техническим обеспечением в составе 1 этапа строительства  комплекса зданий и сооружений жилищного и социального назначения</w:t>
      </w:r>
    </w:p>
    <w:p w:rsidR="00DA336A" w:rsidRPr="00720DB3" w:rsidRDefault="00DA336A" w:rsidP="00DA336A">
      <w:pPr>
        <w:ind w:left="0" w:firstLine="426"/>
      </w:pPr>
      <w:r w:rsidRPr="00720DB3">
        <w:t>7) жилой дом поз. Л4.6 с инженерно-техническим обеспечением в составе 1 этапа строительства  комплекса зданий и сооружений жилищного и социального назначения</w:t>
      </w:r>
    </w:p>
    <w:p w:rsidR="00DA336A" w:rsidRPr="00720DB3" w:rsidRDefault="00DA336A" w:rsidP="00DA336A">
      <w:pPr>
        <w:ind w:left="0" w:firstLine="426"/>
      </w:pPr>
      <w:r w:rsidRPr="00720DB3">
        <w:t>8) жилой дом с нежилыми помещениями поз. Л1.2-МАГ, г.Тольятти, Автозаводский район, квартал 14А, 2 очередь строительства</w:t>
      </w:r>
    </w:p>
    <w:p w:rsidR="00DA336A" w:rsidRPr="00720DB3" w:rsidRDefault="00DA336A" w:rsidP="00DA336A">
      <w:pPr>
        <w:ind w:left="0" w:firstLine="426"/>
      </w:pPr>
      <w:r w:rsidRPr="00720DB3">
        <w:t>9) жилой дом с нежилыми помещениями поз. Л1.3-МАГ с инженерно-техническим обеспечением в составе 2 этапа строительства комплекса зданий и сооружений жилищного и социального назначения</w:t>
      </w:r>
    </w:p>
    <w:p w:rsidR="00DA336A" w:rsidRPr="00720DB3" w:rsidRDefault="00DA336A" w:rsidP="00DA336A">
      <w:pPr>
        <w:ind w:left="0" w:firstLine="426"/>
      </w:pPr>
      <w:r w:rsidRPr="00720DB3">
        <w:t>10) жилой дом с нежилыми помещениями поз. Л1.4-МАГ с инженерно-техническим обеспечением в составе 2 этапа строительства комплекса зданий и сооружений жилищного и социального назначения</w:t>
      </w:r>
    </w:p>
    <w:p w:rsidR="00DA336A" w:rsidRPr="00720DB3" w:rsidRDefault="00DA336A" w:rsidP="00DA336A">
      <w:pPr>
        <w:ind w:left="0" w:firstLine="426"/>
      </w:pPr>
      <w:r w:rsidRPr="00720DB3">
        <w:lastRenderedPageBreak/>
        <w:t>11) жилой дом поз.Л 6.5-МАГ со встроенно-пристроенными нежилыми помещениями с инженерно-техническим обеспечением в составе 6 этапа строительства комплекса зданий и сооружений жилищного и социального назначения</w:t>
      </w:r>
    </w:p>
    <w:p w:rsidR="00DA336A" w:rsidRPr="00720DB3" w:rsidRDefault="00DA336A" w:rsidP="00DA336A">
      <w:pPr>
        <w:ind w:left="0" w:firstLine="426"/>
      </w:pPr>
      <w:r w:rsidRPr="00720DB3">
        <w:t>12) жилой дом поз.1 в составе жилого комплекса поз.Л 3.3 с инженерно-техническим обеспечением в составе 3 этапа строительства комплекса зданий и сооружений жилищного и социального назначения</w:t>
      </w:r>
    </w:p>
    <w:p w:rsidR="00DA336A" w:rsidRPr="00720DB3" w:rsidRDefault="00DA336A" w:rsidP="00DA336A">
      <w:pPr>
        <w:ind w:left="0" w:firstLine="426"/>
      </w:pPr>
      <w:r w:rsidRPr="00720DB3">
        <w:t xml:space="preserve">13) жилой дом поз.2 в составе жилого комплекса поз.Л 3.3 с инженерно-техническим обеспечением в составе 3 этапа строительства комплекса зданий и сооружений жилищного и социального назначения, </w:t>
      </w:r>
    </w:p>
    <w:p w:rsidR="00DA336A" w:rsidRPr="00720DB3" w:rsidRDefault="00DA336A" w:rsidP="00DA336A">
      <w:pPr>
        <w:ind w:left="0" w:firstLine="426"/>
      </w:pPr>
      <w:r w:rsidRPr="00720DB3">
        <w:t>14) жилой дом поз.3 в составе жилого комплекса поз.Л3.3 в составе 3 этапа строительства комплекса зданий и сооружений жилищного и социального назначения,</w:t>
      </w:r>
    </w:p>
    <w:p w:rsidR="00DA336A" w:rsidRPr="00720DB3" w:rsidRDefault="00DA336A" w:rsidP="00DA336A">
      <w:pPr>
        <w:ind w:left="0" w:firstLine="426"/>
      </w:pPr>
      <w:r w:rsidRPr="00720DB3">
        <w:t>2 нежилых здания, трансформаторные подстанции, канализационные насосные станции, выполнены проезды, подземные коммуникации для обслуживания зданий, благоустройство территории.</w:t>
      </w:r>
    </w:p>
    <w:p w:rsidR="00DA336A" w:rsidRPr="00720DB3" w:rsidRDefault="00DA336A" w:rsidP="00DA336A">
      <w:pPr>
        <w:ind w:left="0" w:firstLine="426"/>
      </w:pPr>
      <w:r w:rsidRPr="00720DB3">
        <w:t>Ведется строительство объектов:</w:t>
      </w:r>
    </w:p>
    <w:p w:rsidR="00DA336A" w:rsidRPr="00720DB3" w:rsidRDefault="00DA336A" w:rsidP="00DA336A">
      <w:pPr>
        <w:ind w:left="0" w:firstLine="426"/>
      </w:pPr>
      <w:r w:rsidRPr="00720DB3">
        <w:t xml:space="preserve">«Жилой дом поз.4 в составе жилого комплекса поз.Л3.3 в составе 3 этапа строительства комплекса зданий и сооружений жилищного и социального назначения», </w:t>
      </w:r>
    </w:p>
    <w:p w:rsidR="00DA336A" w:rsidRPr="00720DB3" w:rsidRDefault="00DA336A" w:rsidP="00DA336A">
      <w:pPr>
        <w:ind w:left="0" w:firstLine="426"/>
      </w:pPr>
      <w:r w:rsidRPr="00720DB3">
        <w:t xml:space="preserve">«Жилой дом поз.5 в составе жилого комплекса поз.Л3.3 в составе 3 этапа строительства комплекса зданий и сооружений жилищного и социального назначения», </w:t>
      </w:r>
    </w:p>
    <w:p w:rsidR="00DA336A" w:rsidRPr="00720DB3" w:rsidRDefault="00DA336A" w:rsidP="00DA336A">
      <w:pPr>
        <w:ind w:left="0" w:firstLine="426"/>
      </w:pPr>
      <w:r w:rsidRPr="00720DB3">
        <w:t xml:space="preserve">«Жилой дом поз.6 в составе жилого комплекса поз.Л3.3 в составе 3 этапа строительства комплекса зданий и сооружений жилищного и социального назначения», </w:t>
      </w:r>
    </w:p>
    <w:p w:rsidR="00DA336A" w:rsidRPr="00720DB3" w:rsidRDefault="00DA336A" w:rsidP="00DA336A">
      <w:pPr>
        <w:ind w:left="0" w:firstLine="426"/>
      </w:pPr>
      <w:r w:rsidRPr="00720DB3">
        <w:t xml:space="preserve">«Жилой дом поз.Л1.1. в составе 2 этапа строительства комплекса зданий и сооружений жилищного и социального назначения», </w:t>
      </w:r>
    </w:p>
    <w:p w:rsidR="00DA336A" w:rsidRPr="00720DB3" w:rsidRDefault="00DA336A" w:rsidP="00DA336A">
      <w:pPr>
        <w:ind w:left="0" w:firstLine="426"/>
      </w:pPr>
      <w:r w:rsidRPr="00720DB3">
        <w:t xml:space="preserve">«Торговый комплекс поз. Л7-МАГ с инженерно-техническим обеспечением в составе V этапа строительства комплекса зданий и сооружений жилищного и социального назначения», </w:t>
      </w:r>
    </w:p>
    <w:p w:rsidR="00DA336A" w:rsidRPr="00720DB3" w:rsidRDefault="00DA336A" w:rsidP="00DA336A">
      <w:pPr>
        <w:ind w:left="0" w:firstLine="426"/>
      </w:pPr>
      <w:r w:rsidRPr="00720DB3">
        <w:t xml:space="preserve">«Нежилое здание Л 1-МАГ с инженерно-техническим обеспечением в составе 1 этапа строительства комплекса зданий и сооружений жилищного и социального назначения», </w:t>
      </w:r>
    </w:p>
    <w:p w:rsidR="00DA336A" w:rsidRPr="00720DB3" w:rsidRDefault="00DA336A" w:rsidP="00DA336A">
      <w:pPr>
        <w:ind w:left="0" w:firstLine="426"/>
      </w:pPr>
      <w:r w:rsidRPr="00720DB3">
        <w:t xml:space="preserve">«Нежилое здание  Л 3-МАГ с инженерно-техническим обеспечением в составе 6 этапа строительства комплекса зданий и сооружений жилищного и социального назначения», </w:t>
      </w:r>
    </w:p>
    <w:p w:rsidR="00DA336A" w:rsidRPr="00720DB3" w:rsidRDefault="00DA336A" w:rsidP="00DA336A">
      <w:pPr>
        <w:ind w:left="0" w:firstLine="426"/>
      </w:pPr>
      <w:r w:rsidRPr="00720DB3">
        <w:t xml:space="preserve">«Нежилое здание  Л 9-МАГ с инженерно-техническим обеспечением в составе 5 этапа строительства комплекса зданий и сооружений жилищного и социального назначения», </w:t>
      </w:r>
    </w:p>
    <w:p w:rsidR="00DA336A" w:rsidRPr="00720DB3" w:rsidRDefault="00DA336A" w:rsidP="00DA336A">
      <w:pPr>
        <w:ind w:left="0" w:firstLine="426"/>
      </w:pPr>
      <w:r w:rsidRPr="00720DB3">
        <w:t>«Нежилое здание  Л 6-МАГ с инженерно-техническим обеспечением в составе 5 этапа строительства комплекса зданий и сооружений жилищного и социального назначения».</w:t>
      </w:r>
    </w:p>
    <w:p w:rsidR="00DA336A" w:rsidRPr="00720DB3" w:rsidRDefault="00DA336A" w:rsidP="00DA336A">
      <w:pPr>
        <w:ind w:left="0" w:firstLine="426"/>
      </w:pPr>
    </w:p>
    <w:p w:rsidR="00DA336A" w:rsidRPr="00720DB3" w:rsidRDefault="00DA336A" w:rsidP="00DA336A">
      <w:pPr>
        <w:ind w:left="0" w:firstLine="426"/>
      </w:pPr>
      <w:r w:rsidRPr="00FD4F47">
        <w:t xml:space="preserve">Застройка территории 14А квартала ведется без привязки к этапам (номера указаны в наименовании объектов ив видах разрешенного использования земельных участков в соответствии с экспликацией, приведенной в </w:t>
      </w:r>
      <w:r w:rsidR="00FD4F47" w:rsidRPr="00FD4F47">
        <w:t xml:space="preserve"> проекте планировки и проекте межевания территории 14-А квартала Автозаводского района г. Тольятти осуществленного на основании  Постановления администрации г.о.Тольятти № 562-п/1</w:t>
      </w:r>
      <w:r w:rsidR="00FD4F47" w:rsidRPr="00D45552">
        <w:t xml:space="preserve"> от 22.02.2018 г</w:t>
      </w:r>
      <w:r w:rsidRPr="00720DB3">
        <w:t>.Очередность строительства разбита ориентировочно на 2 очереди: объекты, строительство которых начато или планируется начать до 2021 года; объекты, начало строительства которых запланировано на 2021-2024 годы.</w:t>
      </w:r>
    </w:p>
    <w:p w:rsidR="00DA336A" w:rsidRPr="00720DB3" w:rsidRDefault="00DA336A" w:rsidP="00DA336A">
      <w:pPr>
        <w:ind w:left="0" w:firstLine="426"/>
      </w:pPr>
      <w:r w:rsidRPr="00720DB3">
        <w:t xml:space="preserve">В настоящее время часть территории используется под открытые автостоянки со вспомогательными зданиями и сооружениями временного характера, которые подлежат демонтажу. </w:t>
      </w:r>
    </w:p>
    <w:p w:rsidR="00DA336A" w:rsidRPr="00720DB3" w:rsidRDefault="00DA336A" w:rsidP="00DA336A">
      <w:pPr>
        <w:autoSpaceDE w:val="0"/>
        <w:autoSpaceDN w:val="0"/>
        <w:adjustRightInd w:val="0"/>
        <w:spacing w:line="276" w:lineRule="auto"/>
        <w:ind w:left="0" w:firstLine="567"/>
      </w:pPr>
      <w:r w:rsidRPr="00720DB3">
        <w:t>По территории микрорайона проходит ЛЭП 6кв, которая подлежит переносу в подземную кабельную линию с северо-восточной стороны участка. В южной и юго-западной части территории вдоль границы красной линии проходят линии электропередачи 6кв, 35кв, 10кв и теплотрасса. Планируется:</w:t>
      </w:r>
    </w:p>
    <w:p w:rsidR="00DA336A" w:rsidRPr="00720DB3" w:rsidRDefault="00DA336A" w:rsidP="00DA336A">
      <w:pPr>
        <w:autoSpaceDE w:val="0"/>
        <w:autoSpaceDN w:val="0"/>
        <w:adjustRightInd w:val="0"/>
        <w:spacing w:line="276" w:lineRule="auto"/>
        <w:ind w:left="0" w:firstLine="567"/>
        <w:rPr>
          <w:lang w:eastAsia="ru-RU"/>
        </w:rPr>
      </w:pPr>
      <w:r w:rsidRPr="00720DB3">
        <w:t xml:space="preserve">- </w:t>
      </w:r>
      <w:r w:rsidRPr="00720DB3">
        <w:rPr>
          <w:lang w:eastAsia="ru-RU"/>
        </w:rPr>
        <w:t>переустройство ВЛ 6кВ в подземную кабельную линию 6кВ - 3 кабеля (ЗАО "ЭиСС") выполнить по проекту А-011-14А-2014-ЭС (согласованный ЭиСС 30.05.2014 г.);</w:t>
      </w:r>
    </w:p>
    <w:p w:rsidR="00DA336A" w:rsidRPr="00720DB3" w:rsidRDefault="00DA336A" w:rsidP="00DA336A">
      <w:pPr>
        <w:autoSpaceDE w:val="0"/>
        <w:autoSpaceDN w:val="0"/>
        <w:adjustRightInd w:val="0"/>
        <w:spacing w:line="276" w:lineRule="auto"/>
        <w:ind w:left="0" w:firstLine="567"/>
        <w:rPr>
          <w:lang w:eastAsia="ru-RU"/>
        </w:rPr>
      </w:pPr>
      <w:r w:rsidRPr="00720DB3">
        <w:rPr>
          <w:lang w:eastAsia="ru-RU"/>
        </w:rPr>
        <w:lastRenderedPageBreak/>
        <w:t>- переустройство ВЛ 6кВ (6 кабелей) и ВЛ 35кВ(6 кабелей) в общую подземную кабельную линию - 2 кабеля 6кВ, 2 кабеля 35кВ;</w:t>
      </w:r>
    </w:p>
    <w:p w:rsidR="00DA336A" w:rsidRPr="00720DB3" w:rsidRDefault="00DA336A" w:rsidP="00DA336A">
      <w:pPr>
        <w:autoSpaceDE w:val="0"/>
        <w:autoSpaceDN w:val="0"/>
        <w:adjustRightInd w:val="0"/>
        <w:spacing w:line="276" w:lineRule="auto"/>
        <w:ind w:left="0" w:firstLine="567"/>
        <w:rPr>
          <w:lang w:eastAsia="ru-RU"/>
        </w:rPr>
      </w:pPr>
      <w:r w:rsidRPr="00720DB3">
        <w:rPr>
          <w:lang w:eastAsia="ru-RU"/>
        </w:rPr>
        <w:t>- переустройство ВЛ 10кВ в подземную кабельную линию - 6 кабелей, выполнить по проекту 592-2-18-ЭС10;</w:t>
      </w:r>
    </w:p>
    <w:p w:rsidR="00DA336A" w:rsidRPr="00720DB3" w:rsidRDefault="00DA336A" w:rsidP="00DA336A">
      <w:pPr>
        <w:autoSpaceDE w:val="0"/>
        <w:autoSpaceDN w:val="0"/>
        <w:adjustRightInd w:val="0"/>
        <w:spacing w:line="276" w:lineRule="auto"/>
        <w:ind w:left="0" w:firstLine="567"/>
        <w:rPr>
          <w:lang w:eastAsia="ru-RU"/>
        </w:rPr>
      </w:pPr>
      <w:r w:rsidRPr="00720DB3">
        <w:rPr>
          <w:lang w:eastAsia="ru-RU"/>
        </w:rPr>
        <w:t xml:space="preserve">- переустройство существующего кабеля </w:t>
      </w:r>
      <w:r w:rsidRPr="00720DB3">
        <w:rPr>
          <w:lang w:val="en-US" w:eastAsia="ru-RU"/>
        </w:rPr>
        <w:t>W</w:t>
      </w:r>
      <w:r w:rsidRPr="00720DB3">
        <w:rPr>
          <w:lang w:eastAsia="ru-RU"/>
        </w:rPr>
        <w:t>2 от т.1 до т.2с территории детского садика Л ДС-1 (участок №7) в новую траншею находящейся на территории ТОП.</w:t>
      </w:r>
    </w:p>
    <w:p w:rsidR="00DA336A" w:rsidRPr="00720DB3" w:rsidRDefault="00DA336A" w:rsidP="00DA336A">
      <w:pPr>
        <w:ind w:left="0" w:firstLine="426"/>
      </w:pPr>
      <w:r w:rsidRPr="00720DB3">
        <w:t>С южной и северной сторон к границе территории примыкает существующая высотная застройка.</w:t>
      </w:r>
    </w:p>
    <w:p w:rsidR="00DA336A" w:rsidRPr="00720DB3" w:rsidRDefault="00DA336A" w:rsidP="00DA336A">
      <w:pPr>
        <w:ind w:left="0" w:firstLine="426"/>
      </w:pPr>
      <w:r w:rsidRPr="00720DB3">
        <w:t xml:space="preserve">Основной улицей является ул.40 лет Победы. </w:t>
      </w:r>
    </w:p>
    <w:p w:rsidR="009008DD" w:rsidRPr="00CC5A80" w:rsidRDefault="009008DD" w:rsidP="0004338A"/>
    <w:p w:rsidR="00AF277D" w:rsidRPr="0004338A" w:rsidRDefault="006718CF" w:rsidP="00DA0FA9">
      <w:pPr>
        <w:ind w:left="0" w:firstLine="567"/>
        <w:rPr>
          <w:b/>
        </w:rPr>
      </w:pPr>
      <w:r w:rsidRPr="0004338A">
        <w:rPr>
          <w:b/>
        </w:rPr>
        <w:t xml:space="preserve">1.3. </w:t>
      </w:r>
      <w:r w:rsidR="00AF277D" w:rsidRPr="0004338A">
        <w:rPr>
          <w:b/>
        </w:rPr>
        <w:t>Природные особенности территории</w:t>
      </w:r>
    </w:p>
    <w:p w:rsidR="00454C07" w:rsidRPr="00CC5A80" w:rsidRDefault="00454C07" w:rsidP="00DA0FA9">
      <w:pPr>
        <w:ind w:left="0" w:firstLine="567"/>
      </w:pPr>
      <w:r w:rsidRPr="00CC5A80">
        <w:t xml:space="preserve">Город Тольятти относится к строительно-климатическому району </w:t>
      </w:r>
      <w:r w:rsidRPr="00CC5A80">
        <w:rPr>
          <w:lang w:val="en-US"/>
        </w:rPr>
        <w:t>II</w:t>
      </w:r>
      <w:r w:rsidRPr="00CC5A80">
        <w:t>-</w:t>
      </w:r>
      <w:r w:rsidRPr="00CC5A80">
        <w:rPr>
          <w:lang w:val="en-US"/>
        </w:rPr>
        <w:t>B</w:t>
      </w:r>
      <w:r w:rsidRPr="00CC5A80">
        <w:t>. Климат характеризуется как континентальный, зима холодная и малоснежная, весна короткая, лето жаркое, непродолжительная осень.</w:t>
      </w:r>
    </w:p>
    <w:p w:rsidR="00454C07" w:rsidRPr="00CC5A80" w:rsidRDefault="00454C07" w:rsidP="00DA0FA9">
      <w:pPr>
        <w:ind w:left="0" w:firstLine="567"/>
      </w:pPr>
      <w:r w:rsidRPr="00CC5A80">
        <w:t>Природные условия в г. Тольятти характеризуются следующими данными:</w:t>
      </w:r>
    </w:p>
    <w:p w:rsidR="00454C07" w:rsidRPr="00CC5A80" w:rsidRDefault="00454C07" w:rsidP="00DA0FA9">
      <w:pPr>
        <w:ind w:left="0" w:firstLine="567"/>
      </w:pPr>
      <w:r w:rsidRPr="00CC5A80">
        <w:t>- расчетная зимняя температура воздуха –30</w:t>
      </w:r>
      <w:r w:rsidRPr="00CC5A80">
        <w:rPr>
          <w:vertAlign w:val="superscript"/>
        </w:rPr>
        <w:t>о</w:t>
      </w:r>
      <w:r w:rsidRPr="00CC5A80">
        <w:t>С, абсолютный минимум –36</w:t>
      </w:r>
      <w:r w:rsidRPr="00CC5A80">
        <w:rPr>
          <w:vertAlign w:val="superscript"/>
        </w:rPr>
        <w:t>о</w:t>
      </w:r>
      <w:r w:rsidRPr="00CC5A80">
        <w:t>С;</w:t>
      </w:r>
    </w:p>
    <w:p w:rsidR="00454C07" w:rsidRPr="00CC5A80" w:rsidRDefault="00454C07" w:rsidP="00DA0FA9">
      <w:pPr>
        <w:ind w:left="0" w:firstLine="567"/>
      </w:pPr>
      <w:r w:rsidRPr="00CC5A80">
        <w:t>- продолжительность отопительного периода составляет 203 дня;</w:t>
      </w:r>
    </w:p>
    <w:p w:rsidR="00454C07" w:rsidRPr="00CC5A80" w:rsidRDefault="00454C07" w:rsidP="00DA0FA9">
      <w:pPr>
        <w:ind w:left="0" w:firstLine="567"/>
      </w:pPr>
      <w:r w:rsidRPr="00CC5A80">
        <w:t>- среднегодовое количество атмосферных осадков колебалось в пределах от 327 мм (1957г.) до 565 мм (1963г.);</w:t>
      </w:r>
    </w:p>
    <w:p w:rsidR="00454C07" w:rsidRPr="00CC5A80" w:rsidRDefault="00454C07" w:rsidP="00DA0FA9">
      <w:pPr>
        <w:ind w:left="0" w:firstLine="567"/>
      </w:pPr>
      <w:r w:rsidRPr="00CC5A80">
        <w:t>- преобладающими являются ветры южного направления;</w:t>
      </w:r>
    </w:p>
    <w:p w:rsidR="00454C07" w:rsidRPr="00CC5A80" w:rsidRDefault="00454C07" w:rsidP="00DA0FA9">
      <w:pPr>
        <w:ind w:left="0" w:firstLine="567"/>
      </w:pPr>
      <w:r w:rsidRPr="00CC5A80">
        <w:t>- средняя скорость ветра колеблется от 4,0 м/сек (в апреле) до 7,0 м/сек (в октябре), максимальная скорость ветра 20-24 м/сек, штормовые ветры со скоростью 20 м/сек могут появляться 4-5 раз в сезон;</w:t>
      </w:r>
    </w:p>
    <w:p w:rsidR="00454C07" w:rsidRPr="00CC5A80" w:rsidRDefault="00454C07" w:rsidP="00DA0FA9">
      <w:pPr>
        <w:ind w:left="0" w:firstLine="567"/>
      </w:pPr>
      <w:r w:rsidRPr="00CC5A80">
        <w:t>- расчетная глубина промерзания грунтов составляет 1,6 м, максимальная глубина промерзания в малоснежные холодные зимы достигает 1,9 м.</w:t>
      </w:r>
    </w:p>
    <w:p w:rsidR="00454C07" w:rsidRPr="00CC5A80" w:rsidRDefault="00454C07" w:rsidP="00DA0FA9">
      <w:pPr>
        <w:ind w:left="0" w:firstLine="567"/>
      </w:pPr>
      <w:r w:rsidRPr="00CC5A80">
        <w:t xml:space="preserve">В геоморфологическом отношении квартал приурочен к </w:t>
      </w:r>
      <w:r w:rsidRPr="00CC5A80">
        <w:rPr>
          <w:lang w:val="en-US"/>
        </w:rPr>
        <w:t>IV</w:t>
      </w:r>
      <w:r w:rsidRPr="00CC5A80">
        <w:t xml:space="preserve"> надпойменной террасе левобережья р. Волги.</w:t>
      </w:r>
    </w:p>
    <w:p w:rsidR="002D0466" w:rsidRPr="00CC5A80" w:rsidRDefault="002D0466" w:rsidP="00DA0FA9">
      <w:pPr>
        <w:ind w:left="0" w:firstLine="567"/>
      </w:pPr>
    </w:p>
    <w:p w:rsidR="00AF277D" w:rsidRPr="0004338A" w:rsidRDefault="006718CF" w:rsidP="00DA0FA9">
      <w:pPr>
        <w:ind w:left="0" w:firstLine="567"/>
        <w:rPr>
          <w:b/>
        </w:rPr>
      </w:pPr>
      <w:r w:rsidRPr="0004338A">
        <w:rPr>
          <w:b/>
        </w:rPr>
        <w:t xml:space="preserve">1.4. </w:t>
      </w:r>
      <w:r w:rsidR="00AF277D" w:rsidRPr="0004338A">
        <w:rPr>
          <w:b/>
        </w:rPr>
        <w:t>Транспортная инфраструктура</w:t>
      </w:r>
    </w:p>
    <w:p w:rsidR="00BC4B27" w:rsidRPr="00CC5A80" w:rsidRDefault="00BC4B27" w:rsidP="00DA0FA9">
      <w:pPr>
        <w:ind w:left="0" w:firstLine="567"/>
        <w:rPr>
          <w:rFonts w:eastAsia="Lucida Sans Unicode"/>
        </w:rPr>
      </w:pPr>
      <w:r w:rsidRPr="00CC5A80">
        <w:rPr>
          <w:rFonts w:eastAsia="Lucida Sans Unicode"/>
        </w:rPr>
        <w:t>Транспортное обслуживание и основные пешеходные направления проектируемого жилого района выполнены с учетом существующего положения.</w:t>
      </w:r>
    </w:p>
    <w:p w:rsidR="00BC4B27" w:rsidRPr="00CC5A80" w:rsidRDefault="00BC4B27" w:rsidP="00DA0FA9">
      <w:pPr>
        <w:ind w:left="0" w:firstLine="567"/>
      </w:pPr>
      <w:r w:rsidRPr="00CC5A80">
        <w:t>Транспортное обслуживание квартала осуществляется главной автомагистралью с дублером (Н-21</w:t>
      </w:r>
      <w:r w:rsidRPr="00CC5A80">
        <w:rPr>
          <w:rFonts w:eastAsia="Lucida Sans Unicode"/>
        </w:rPr>
        <w:t xml:space="preserve"> ул.40 лет Победы</w:t>
      </w:r>
      <w:r w:rsidRPr="00CC5A80">
        <w:t>) с наличием общественного транспорта.</w:t>
      </w:r>
    </w:p>
    <w:p w:rsidR="00BC4B27" w:rsidRPr="00CC5A80" w:rsidRDefault="00BC4B27" w:rsidP="00DA0FA9">
      <w:pPr>
        <w:ind w:left="0" w:firstLine="567"/>
        <w:rPr>
          <w:rFonts w:eastAsia="Lucida Sans Unicode"/>
        </w:rPr>
      </w:pPr>
      <w:r w:rsidRPr="00CC5A80">
        <w:rPr>
          <w:rFonts w:eastAsia="Lucida Sans Unicode"/>
        </w:rPr>
        <w:t>Основные въезды – выезды в жилой квартал осуществляются с ул.40 лет Победы, вдоль этой улицы организован проезд с подъездами к жилым образованиям.</w:t>
      </w:r>
    </w:p>
    <w:p w:rsidR="00BC4B27" w:rsidRPr="00CC5A80" w:rsidRDefault="00B97C3A" w:rsidP="00DA0FA9">
      <w:pPr>
        <w:ind w:left="0" w:firstLine="567"/>
      </w:pPr>
      <w:r w:rsidRPr="00CC5A80">
        <w:t>В пределах квартала</w:t>
      </w:r>
      <w:r w:rsidR="00BC4B27" w:rsidRPr="00CC5A80">
        <w:t xml:space="preserve"> дорожная сеть обесп</w:t>
      </w:r>
      <w:r w:rsidRPr="00CC5A80">
        <w:t>ечивает проезд автотранспорта к</w:t>
      </w:r>
      <w:r w:rsidR="00BC4B27" w:rsidRPr="00CC5A80">
        <w:t xml:space="preserve"> жилым домам, объектам культурно-бытового обслуживания, школам, детским садам, а так же проезд и разворот мусоровозов, пожарных и уборочных машин, велосипедное движение.</w:t>
      </w:r>
    </w:p>
    <w:p w:rsidR="00BC4B27" w:rsidRPr="00CC5A80" w:rsidRDefault="00BC4B27" w:rsidP="00DA0FA9">
      <w:pPr>
        <w:ind w:left="0" w:firstLine="567"/>
        <w:rPr>
          <w:strike/>
        </w:rPr>
      </w:pPr>
      <w:r w:rsidRPr="00CC5A80">
        <w:t>Основные проезды предусмотрены для организации подъезда к жилым домам, а также к группам жилых домов и общественным зданиям. Второстепенные проезды проектируются и организовываются вну</w:t>
      </w:r>
      <w:r w:rsidR="00B97C3A" w:rsidRPr="00CC5A80">
        <w:t xml:space="preserve">три каждого отдельного участка </w:t>
      </w:r>
      <w:r w:rsidRPr="00CC5A80">
        <w:t>совмещаются с тротуаром с учетом возможного проезда пожарных машин в пределах фасадов зданий.</w:t>
      </w:r>
    </w:p>
    <w:p w:rsidR="00BC4B27" w:rsidRPr="00CC5A80" w:rsidRDefault="00BC4B27" w:rsidP="00DA0FA9">
      <w:pPr>
        <w:ind w:left="0" w:firstLine="567"/>
      </w:pPr>
      <w:r w:rsidRPr="00CC5A80">
        <w:t>Тупиковые проезды заканчивать разворотными площадками, которые обеспечивают возможность разворота мусоровозов, уборочных и пожарных машин.</w:t>
      </w:r>
    </w:p>
    <w:p w:rsidR="00BC4B27" w:rsidRPr="00CC5A80" w:rsidRDefault="00BC4B27" w:rsidP="00DA0FA9">
      <w:pPr>
        <w:ind w:left="0" w:firstLine="567"/>
      </w:pPr>
      <w:r w:rsidRPr="00CC5A80">
        <w:t>Покрытие проездов, площадок, тротуаров предусматривать из бетонных плит и асфальтобетона.</w:t>
      </w:r>
    </w:p>
    <w:p w:rsidR="00BC4B27" w:rsidRPr="00CC5A80" w:rsidRDefault="00B97C3A" w:rsidP="00DA0FA9">
      <w:pPr>
        <w:ind w:left="0" w:firstLine="567"/>
      </w:pPr>
      <w:r w:rsidRPr="00CC5A80">
        <w:t>На</w:t>
      </w:r>
      <w:r w:rsidR="00BC4B27" w:rsidRPr="00CC5A80">
        <w:t xml:space="preserve"> дворовых территориях жилых домов разместить хозяйственные, спортивные и детские игровые площадки, оборудованные элементами малых архитектурных форм.</w:t>
      </w:r>
    </w:p>
    <w:p w:rsidR="00BC4B27" w:rsidRPr="00CC5A80" w:rsidRDefault="00BC4B27" w:rsidP="00DA0FA9">
      <w:pPr>
        <w:ind w:left="0" w:firstLine="567"/>
      </w:pPr>
      <w:r w:rsidRPr="00CC5A80">
        <w:t>Ширина дорожек при двухстороннем движении инвалидов на колясках не менее</w:t>
      </w:r>
      <w:r w:rsidR="000540A4" w:rsidRPr="00CC5A80">
        <w:t xml:space="preserve"> 1.8 метра.  Покрытие проездов </w:t>
      </w:r>
      <w:r w:rsidRPr="00CC5A80">
        <w:t>и тротуаров выполнить из мелкозернистого асфальтобетона на щебеночном основании. На площадках для временной парковки легковых машин предусмотрены места для парковки автотранспорта МГН.</w:t>
      </w:r>
    </w:p>
    <w:p w:rsidR="00BC4B27" w:rsidRPr="00CC5A80" w:rsidRDefault="00BC4B27" w:rsidP="00DA0FA9">
      <w:pPr>
        <w:ind w:left="0" w:firstLine="567"/>
      </w:pPr>
      <w:r w:rsidRPr="00CC5A80">
        <w:lastRenderedPageBreak/>
        <w:t>Пешеходное движение осуществляется по системе проездов и тротуаров. В пределах квартала существует три основных направления регулярного движения пешеходов, а именно:</w:t>
      </w:r>
    </w:p>
    <w:p w:rsidR="00BC4B27" w:rsidRPr="00CC5A80" w:rsidRDefault="00BC4B27" w:rsidP="00DA0FA9">
      <w:pPr>
        <w:ind w:left="0" w:firstLine="567"/>
      </w:pPr>
      <w:r w:rsidRPr="00CC5A80">
        <w:t>- к остановкам общественного транспорта и обратно;</w:t>
      </w:r>
    </w:p>
    <w:p w:rsidR="00BC4B27" w:rsidRPr="00CC5A80" w:rsidRDefault="00BC4B27" w:rsidP="00DA0FA9">
      <w:pPr>
        <w:ind w:left="0" w:firstLine="567"/>
      </w:pPr>
      <w:r w:rsidRPr="00CC5A80">
        <w:t>- к школам;</w:t>
      </w:r>
    </w:p>
    <w:p w:rsidR="00BC4B27" w:rsidRPr="00CC5A80" w:rsidRDefault="00BC4B27" w:rsidP="00DA0FA9">
      <w:pPr>
        <w:ind w:left="0" w:firstLine="567"/>
      </w:pPr>
      <w:r w:rsidRPr="00CC5A80">
        <w:t>- к детским учреждениям.</w:t>
      </w:r>
    </w:p>
    <w:p w:rsidR="00BC4B27" w:rsidRPr="00CC5A80" w:rsidRDefault="00BC4B27" w:rsidP="00DA0FA9">
      <w:pPr>
        <w:ind w:left="0" w:firstLine="567"/>
        <w:rPr>
          <w:rFonts w:eastAsia="Lucida Sans Unicode"/>
        </w:rPr>
      </w:pPr>
      <w:r w:rsidRPr="00CC5A80">
        <w:t>Основной общественный пассажирский транспорт (автобус и микроавтобус) проходит по магистрали Н-21. Ост</w:t>
      </w:r>
      <w:r w:rsidR="001D4681" w:rsidRPr="00CC5A80">
        <w:t>ановки общественного транспорта</w:t>
      </w:r>
      <w:r w:rsidRPr="00CC5A80">
        <w:t xml:space="preserve"> располагаются вдоль магистрали через 300-500 м с устройс</w:t>
      </w:r>
      <w:r w:rsidR="000540A4" w:rsidRPr="00CC5A80">
        <w:t xml:space="preserve">твом карманов и павильонов для </w:t>
      </w:r>
      <w:r w:rsidRPr="00CC5A80">
        <w:t>ожидания.</w:t>
      </w:r>
    </w:p>
    <w:p w:rsidR="00BC4B27" w:rsidRPr="00CC5A80" w:rsidRDefault="00BC4B27" w:rsidP="00DA0FA9">
      <w:pPr>
        <w:ind w:left="0" w:firstLine="567"/>
        <w:rPr>
          <w:rFonts w:eastAsia="Lucida Sans Unicode"/>
        </w:rPr>
      </w:pPr>
    </w:p>
    <w:p w:rsidR="00BC4B27" w:rsidRPr="00CC5A80" w:rsidRDefault="00BC4B27" w:rsidP="00DA0FA9">
      <w:pPr>
        <w:ind w:left="0" w:firstLine="567"/>
        <w:rPr>
          <w:rFonts w:eastAsia="Lucida Sans Unicode"/>
        </w:rPr>
      </w:pPr>
      <w:r w:rsidRPr="00CC5A80">
        <w:rPr>
          <w:rFonts w:eastAsia="Lucida Sans Unicode"/>
        </w:rPr>
        <w:t>Хранение легковых автомобилей индивидуальных владельцев осуществляется в:</w:t>
      </w:r>
    </w:p>
    <w:p w:rsidR="00BC4B27" w:rsidRPr="00CC5A80" w:rsidRDefault="00BC4B27" w:rsidP="00DA0FA9">
      <w:pPr>
        <w:ind w:left="0" w:firstLine="567"/>
        <w:rPr>
          <w:rFonts w:eastAsia="Lucida Sans Unicode"/>
        </w:rPr>
      </w:pPr>
      <w:r w:rsidRPr="00CC5A80">
        <w:rPr>
          <w:rFonts w:eastAsia="Lucida Sans Unicode"/>
        </w:rPr>
        <w:t xml:space="preserve">- крытых </w:t>
      </w:r>
      <w:r w:rsidR="00122FAB" w:rsidRPr="00CC5A80">
        <w:rPr>
          <w:rFonts w:eastAsia="Lucida Sans Unicode"/>
        </w:rPr>
        <w:t>автостоянках (</w:t>
      </w:r>
      <w:r w:rsidRPr="00CC5A80">
        <w:rPr>
          <w:rFonts w:eastAsia="Lucida Sans Unicode"/>
        </w:rPr>
        <w:t>паркингах</w:t>
      </w:r>
      <w:r w:rsidR="00122FAB" w:rsidRPr="00CC5A80">
        <w:rPr>
          <w:rFonts w:eastAsia="Lucida Sans Unicode"/>
        </w:rPr>
        <w:t>)</w:t>
      </w:r>
      <w:r w:rsidRPr="00CC5A80">
        <w:rPr>
          <w:rFonts w:eastAsia="Lucida Sans Unicode"/>
        </w:rPr>
        <w:t>;</w:t>
      </w:r>
    </w:p>
    <w:p w:rsidR="00BC4B27" w:rsidRPr="00CC5A80" w:rsidRDefault="00BC4B27" w:rsidP="00DA0FA9">
      <w:pPr>
        <w:ind w:left="0" w:firstLine="567"/>
        <w:rPr>
          <w:rFonts w:eastAsia="Lucida Sans Unicode"/>
        </w:rPr>
      </w:pPr>
      <w:r w:rsidRPr="00CC5A80">
        <w:rPr>
          <w:rFonts w:eastAsia="Lucida Sans Unicode"/>
        </w:rPr>
        <w:t>- в обустроенных в дворовых пространствах жилых домов открытых стоянках;</w:t>
      </w:r>
    </w:p>
    <w:p w:rsidR="00BC4B27" w:rsidRPr="00CC5A80" w:rsidRDefault="001D4681" w:rsidP="00DA0FA9">
      <w:pPr>
        <w:ind w:left="0" w:firstLine="567"/>
        <w:rPr>
          <w:rFonts w:eastAsia="Lucida Sans Unicode"/>
        </w:rPr>
      </w:pPr>
      <w:r w:rsidRPr="00CC5A80">
        <w:rPr>
          <w:rFonts w:eastAsia="Lucida Sans Unicode"/>
        </w:rPr>
        <w:t xml:space="preserve">- на открытых автостоянках, </w:t>
      </w:r>
      <w:r w:rsidR="00BC4B27" w:rsidRPr="00CC5A80">
        <w:rPr>
          <w:rFonts w:eastAsia="Lucida Sans Unicode"/>
        </w:rPr>
        <w:t>расположенных вдоль проездов общественных, административно-офисных и жилых зданий.</w:t>
      </w:r>
    </w:p>
    <w:p w:rsidR="00BC4B27" w:rsidRPr="00CC5A80" w:rsidRDefault="00122FAB" w:rsidP="00DA0FA9">
      <w:pPr>
        <w:ind w:left="0" w:firstLine="567"/>
        <w:rPr>
          <w:rFonts w:eastAsia="Lucida Sans Unicode"/>
        </w:rPr>
      </w:pPr>
      <w:r w:rsidRPr="00CC5A80">
        <w:rPr>
          <w:rFonts w:eastAsia="Lucida Sans Unicode"/>
        </w:rPr>
        <w:t xml:space="preserve">Для </w:t>
      </w:r>
      <w:r w:rsidR="00BC4B27" w:rsidRPr="00CC5A80">
        <w:rPr>
          <w:rFonts w:eastAsia="Lucida Sans Unicode"/>
        </w:rPr>
        <w:t>всех объектов обслуживания и досуга предусматриваются автостоянки ёмкостью, соответствующей нормам СНиП.</w:t>
      </w:r>
    </w:p>
    <w:p w:rsidR="00A40C40" w:rsidRPr="00CC5A80" w:rsidRDefault="00A40C40" w:rsidP="00DA0FA9">
      <w:pPr>
        <w:ind w:left="0" w:firstLine="567"/>
        <w:rPr>
          <w:rFonts w:eastAsia="Lucida Sans Unicode"/>
        </w:rPr>
      </w:pPr>
    </w:p>
    <w:p w:rsidR="006718CF" w:rsidRPr="0004338A" w:rsidRDefault="006718CF" w:rsidP="00DA0FA9">
      <w:pPr>
        <w:ind w:left="0" w:firstLine="567"/>
        <w:rPr>
          <w:rFonts w:eastAsia="Lucida Sans Unicode"/>
          <w:b/>
        </w:rPr>
      </w:pPr>
    </w:p>
    <w:p w:rsidR="006718CF" w:rsidRPr="0004338A" w:rsidRDefault="006718CF" w:rsidP="00DA0FA9">
      <w:pPr>
        <w:ind w:left="0" w:firstLine="567"/>
        <w:rPr>
          <w:b/>
        </w:rPr>
      </w:pPr>
      <w:r w:rsidRPr="0004338A">
        <w:rPr>
          <w:b/>
        </w:rPr>
        <w:t>2. Сведения об использованных материалах</w:t>
      </w:r>
    </w:p>
    <w:p w:rsidR="006718CF" w:rsidRPr="0004338A" w:rsidRDefault="006718CF" w:rsidP="00DA0FA9">
      <w:pPr>
        <w:ind w:left="0" w:firstLine="567"/>
        <w:rPr>
          <w:b/>
        </w:rPr>
      </w:pPr>
    </w:p>
    <w:p w:rsidR="00092C29" w:rsidRPr="0004338A" w:rsidRDefault="00092C29" w:rsidP="00DA0FA9">
      <w:pPr>
        <w:ind w:left="0" w:firstLine="567"/>
        <w:rPr>
          <w:b/>
        </w:rPr>
      </w:pPr>
      <w:r w:rsidRPr="0004338A">
        <w:rPr>
          <w:b/>
        </w:rPr>
        <w:t>2.1. Сведения об использованных материалах по установлению границ земельных участков и особенностях межевания</w:t>
      </w:r>
    </w:p>
    <w:p w:rsidR="00960A2B" w:rsidRPr="00D45552" w:rsidRDefault="00960A2B" w:rsidP="00960A2B">
      <w:pPr>
        <w:shd w:val="clear" w:color="auto" w:fill="FFFFFF"/>
        <w:tabs>
          <w:tab w:val="left" w:pos="811"/>
          <w:tab w:val="left" w:pos="10490"/>
        </w:tabs>
        <w:ind w:left="0" w:firstLine="426"/>
      </w:pPr>
      <w:r>
        <w:t>Разработка п</w:t>
      </w:r>
      <w:r w:rsidRPr="00D45552">
        <w:t>роекта планировки и проекта межевания территории 14-А квартала Автозаводского района г. Тольятти осуществляется на основании  Постановления администрации г.о.Тольятти № 562-п/1 от 22.02.2018 г., договора № 12/ЛД-060/18 от 16.03.2018 г. с ООО «ПроджектМейкерс», технического задания, утвержденного АО «ФСК «Лада-Дом» и согласованного администрацией г.о.Тольятти</w:t>
      </w:r>
      <w:r>
        <w:t>.</w:t>
      </w:r>
    </w:p>
    <w:p w:rsidR="005E7EB1" w:rsidRPr="00CC5A80" w:rsidRDefault="005E7EB1" w:rsidP="00DA0FA9">
      <w:pPr>
        <w:ind w:left="0" w:firstLine="567"/>
      </w:pPr>
      <w:r w:rsidRPr="00CC5A80">
        <w:t>Подготовка проекта межевания территории осуществляется с целью определения местоположения границ образуемых и изменяемых земельных участков.</w:t>
      </w:r>
    </w:p>
    <w:p w:rsidR="006718CF" w:rsidRPr="00CC5A80" w:rsidRDefault="006718CF" w:rsidP="00DA0FA9">
      <w:pPr>
        <w:ind w:left="0" w:firstLine="567"/>
      </w:pPr>
    </w:p>
    <w:p w:rsidR="006718CF" w:rsidRPr="00CC5A80" w:rsidRDefault="006718CF" w:rsidP="00DA0FA9">
      <w:pPr>
        <w:ind w:left="0" w:firstLine="567"/>
      </w:pPr>
      <w:r w:rsidRPr="00CC5A80">
        <w:t xml:space="preserve">Проект выполняется на основе действующих нормативно-правовых документов: </w:t>
      </w:r>
    </w:p>
    <w:p w:rsidR="006718CF" w:rsidRPr="00CC5A80" w:rsidRDefault="006718CF" w:rsidP="00DA0FA9">
      <w:pPr>
        <w:ind w:left="0" w:firstLine="567"/>
      </w:pPr>
      <w:r w:rsidRPr="00CC5A80">
        <w:t>«Градостроительн</w:t>
      </w:r>
      <w:r w:rsidR="00612DE8" w:rsidRPr="00CC5A80">
        <w:t xml:space="preserve">ый кодекс Российской Федерации» </w:t>
      </w:r>
      <w:r w:rsidR="00ED2F8F">
        <w:t xml:space="preserve">№ 190 от </w:t>
      </w:r>
      <w:r w:rsidRPr="00CC5A80">
        <w:t>29.12.2004 г. (в ред. № 533-ФЗ от 31.12.2014 г.);</w:t>
      </w:r>
    </w:p>
    <w:p w:rsidR="006718CF" w:rsidRPr="00CC5A80" w:rsidRDefault="006718CF" w:rsidP="00DA0FA9">
      <w:pPr>
        <w:ind w:left="0" w:firstLine="567"/>
      </w:pPr>
      <w:r w:rsidRPr="00CC5A80">
        <w:t>Земельный кодекс Российской Федерации» № 136 от 25.10.2001 г. (в ред. № 499-ФЗ от 31.12.2014 г.);</w:t>
      </w:r>
    </w:p>
    <w:p w:rsidR="00612DE8" w:rsidRPr="00CC5A80" w:rsidRDefault="00612DE8" w:rsidP="00DA0FA9">
      <w:pPr>
        <w:ind w:left="0" w:firstLine="567"/>
      </w:pPr>
      <w:r w:rsidRPr="00CC5A80">
        <w:t>Закон Самарской области от 12.07.2006г. №90-ГД «О градостроительной деятельности на территории Самарской области»</w:t>
      </w:r>
    </w:p>
    <w:p w:rsidR="00876FA8" w:rsidRPr="00CC5A80" w:rsidRDefault="00146F90" w:rsidP="00DA0FA9">
      <w:pPr>
        <w:ind w:left="0" w:firstLine="567"/>
      </w:pPr>
      <w:r w:rsidRPr="00CC5A80">
        <w:t>СНиП 11-04-2003 «Инструкция о порядке разработки, согласования, экспертизы и утверждения градостроительной документации»</w:t>
      </w:r>
      <w:r w:rsidR="00876FA8" w:rsidRPr="00CC5A80">
        <w:t xml:space="preserve"> (в части не противоречащей Градостроительному кодексу)</w:t>
      </w:r>
      <w:r w:rsidRPr="00CC5A80">
        <w:t>;</w:t>
      </w:r>
    </w:p>
    <w:p w:rsidR="006718CF" w:rsidRPr="00CC5A80" w:rsidRDefault="006718CF" w:rsidP="00DA0FA9">
      <w:pPr>
        <w:ind w:left="0" w:firstLine="567"/>
      </w:pPr>
      <w:r w:rsidRPr="00CC5A80">
        <w:t>Федеральный закон Российской Федерации «О государственном кадастре недвижимости» № 221 от 24.07.2007 г. (в ред. № 18-ФЗ от 28.02.2015 г.)</w:t>
      </w:r>
    </w:p>
    <w:p w:rsidR="00B01DF1" w:rsidRPr="00CC5A80" w:rsidRDefault="00B01DF1" w:rsidP="00DA0FA9">
      <w:pPr>
        <w:ind w:left="0" w:firstLine="567"/>
      </w:pPr>
      <w:r w:rsidRPr="00CC5A80">
        <w:t>СП 42.13330.2011. «Свод правил. Градостроительство. Планировка и застройка городских и сельских поселений». Актуализированная редакция СНиП 2.07.01-89*;</w:t>
      </w:r>
    </w:p>
    <w:p w:rsidR="006718CF" w:rsidRPr="00CC5A80" w:rsidRDefault="006718CF" w:rsidP="00DA0FA9">
      <w:pPr>
        <w:ind w:left="0" w:firstLine="567"/>
      </w:pPr>
      <w:r w:rsidRPr="00CC5A80">
        <w:rPr>
          <w:bCs/>
        </w:rPr>
        <w:t>«</w:t>
      </w:r>
      <w:r w:rsidR="00876FA8" w:rsidRPr="00CC5A80">
        <w:t>Региональные нормативы</w:t>
      </w:r>
      <w:r w:rsidRPr="00CC5A80">
        <w:t xml:space="preserve"> градостроительного проектирования</w:t>
      </w:r>
      <w:r w:rsidR="00876FA8" w:rsidRPr="00CC5A80">
        <w:t xml:space="preserve"> Самарской области», утвержденные</w:t>
      </w:r>
      <w:r w:rsidRPr="00CC5A80">
        <w:t xml:space="preserve"> приказом министерства строительства и жилищно-коммунального хозяйства Самарской</w:t>
      </w:r>
      <w:r w:rsidR="00876FA8" w:rsidRPr="00CC5A80">
        <w:t xml:space="preserve"> области от 25.12.2008 N 496-п;</w:t>
      </w:r>
    </w:p>
    <w:p w:rsidR="00421408" w:rsidRPr="00CC5A80" w:rsidRDefault="00100E4E" w:rsidP="00DA0FA9">
      <w:pPr>
        <w:ind w:left="0" w:firstLine="567"/>
      </w:pPr>
      <w:r w:rsidRPr="00CC5A80">
        <w:t>«Инструкция о порядке разработки, согласования, экспертизы и утверждения градостроительной документации» от 29.10.2002 №150;</w:t>
      </w:r>
    </w:p>
    <w:p w:rsidR="00242044" w:rsidRPr="00CC5A80" w:rsidRDefault="00242044" w:rsidP="00DA0FA9">
      <w:pPr>
        <w:ind w:left="0" w:firstLine="567"/>
      </w:pPr>
      <w:r w:rsidRPr="00CC5A80">
        <w:t>Рекомендации по проектированию улиц и дорог городов и сельских поселений (Центральный научно-исследовательский и проектный институт по градостроительству Минстроя России.М.,1992)</w:t>
      </w:r>
      <w:r w:rsidR="008B5AA5" w:rsidRPr="00CC5A80">
        <w:t>;</w:t>
      </w:r>
    </w:p>
    <w:p w:rsidR="008B5AA5" w:rsidRPr="00CC5A80" w:rsidRDefault="008B5AA5" w:rsidP="00DA0FA9">
      <w:pPr>
        <w:ind w:left="0" w:firstLine="567"/>
      </w:pPr>
      <w:r w:rsidRPr="00CC5A80">
        <w:lastRenderedPageBreak/>
        <w:t>Приказ Минэкономразвития РФ №412 от 24.11.08.</w:t>
      </w:r>
    </w:p>
    <w:p w:rsidR="006718CF" w:rsidRPr="00CC5A80" w:rsidRDefault="006718CF" w:rsidP="00DA0FA9">
      <w:pPr>
        <w:ind w:left="0" w:firstLine="567"/>
      </w:pPr>
      <w:r w:rsidRPr="00CC5A80">
        <w:t>СП 47.13330.2012 «Инженерные изыскания для строительства. Актуализированная редакция СНиП 11-02-96»</w:t>
      </w:r>
    </w:p>
    <w:p w:rsidR="005E7EB1" w:rsidRPr="00CC5A80" w:rsidRDefault="005E7EB1" w:rsidP="00DA0FA9">
      <w:pPr>
        <w:ind w:left="0" w:firstLine="567"/>
      </w:pPr>
      <w:r w:rsidRPr="00CC5A80">
        <w:t>СП 11-103-97 «Инженерно-гидрометеорологические изыскания для строительства»</w:t>
      </w:r>
    </w:p>
    <w:p w:rsidR="005E7EB1" w:rsidRPr="00CC5A80" w:rsidRDefault="005E7EB1" w:rsidP="00DA0FA9">
      <w:pPr>
        <w:ind w:left="0" w:firstLine="567"/>
      </w:pPr>
      <w:r w:rsidRPr="00CC5A80">
        <w:t>СП 33-101-2003 «Определение основных расчетных гидрологических характеристик»</w:t>
      </w:r>
    </w:p>
    <w:p w:rsidR="008B5AA5" w:rsidRPr="00CC5A80" w:rsidRDefault="008B5AA5" w:rsidP="00DA0FA9">
      <w:pPr>
        <w:ind w:left="0" w:firstLine="567"/>
      </w:pPr>
    </w:p>
    <w:p w:rsidR="006718CF" w:rsidRPr="00ED2F8F" w:rsidRDefault="006718CF" w:rsidP="00DA0FA9">
      <w:pPr>
        <w:ind w:left="0" w:firstLine="567"/>
      </w:pPr>
      <w:r w:rsidRPr="00ED2F8F">
        <w:t xml:space="preserve">В проекте учитываются основные положения следующих документов: </w:t>
      </w:r>
    </w:p>
    <w:p w:rsidR="00122FAB" w:rsidRPr="00ED2F8F" w:rsidRDefault="00122FAB" w:rsidP="00DA0FA9">
      <w:pPr>
        <w:ind w:left="0" w:firstLine="567"/>
      </w:pPr>
      <w:r w:rsidRPr="00ED2F8F">
        <w:t>Генеральный план г.о.Тольятти</w:t>
      </w:r>
      <w:r w:rsidR="00E157E4" w:rsidRPr="00ED2F8F">
        <w:t>, утвержденный Решением Думы г.о.Тольятти № 1245 от 09.11.2016 г. «О внесении изменений в Генеральный план г.о.Тольятти Самарской области на расчетный срок до 2025 года, утвержденный постановлением ТГД от 09.07.2014 г. № 1190»;</w:t>
      </w:r>
    </w:p>
    <w:p w:rsidR="005E7EB1" w:rsidRPr="00ED2F8F" w:rsidRDefault="005E7EB1" w:rsidP="00DA0FA9">
      <w:pPr>
        <w:ind w:left="0" w:firstLine="567"/>
      </w:pPr>
      <w:r w:rsidRPr="00ED2F8F">
        <w:t>Проект планировки территории 14А квартала Автозаводского района г.Тольятти, утвержденный постановлением мэра г.о.Тольятти от 25.01.2016 г. № 174-п/1</w:t>
      </w:r>
      <w:r w:rsidR="00EA5786" w:rsidRPr="00ED2F8F">
        <w:t>;</w:t>
      </w:r>
    </w:p>
    <w:p w:rsidR="006718CF" w:rsidRPr="00ED2F8F" w:rsidRDefault="006718CF" w:rsidP="00DA0FA9">
      <w:pPr>
        <w:ind w:left="0" w:firstLine="567"/>
      </w:pPr>
      <w:r w:rsidRPr="00ED2F8F">
        <w:t>Кадастровые выписки земельных участков в электронном виде;</w:t>
      </w:r>
    </w:p>
    <w:p w:rsidR="006718CF" w:rsidRPr="00ED2F8F" w:rsidRDefault="006718CF" w:rsidP="00DA0FA9">
      <w:pPr>
        <w:ind w:left="0" w:firstLine="567"/>
      </w:pPr>
      <w:r w:rsidRPr="00ED2F8F">
        <w:t>Топографическая съемка 1:1000;</w:t>
      </w:r>
    </w:p>
    <w:p w:rsidR="006718CF" w:rsidRPr="00CC5A80" w:rsidRDefault="006718CF" w:rsidP="00DA0FA9">
      <w:pPr>
        <w:ind w:left="0" w:firstLine="567"/>
      </w:pPr>
      <w:r w:rsidRPr="00ED2F8F">
        <w:t>Прочие исходные и проектные материалы по разделам проекта.</w:t>
      </w:r>
    </w:p>
    <w:p w:rsidR="005E7EB1" w:rsidRPr="00CC5A80" w:rsidRDefault="005E7EB1" w:rsidP="00DA0FA9">
      <w:pPr>
        <w:ind w:left="0" w:firstLine="567"/>
      </w:pPr>
    </w:p>
    <w:p w:rsidR="005E7EB1" w:rsidRPr="00CC5A80" w:rsidRDefault="005E7EB1" w:rsidP="00DA0FA9">
      <w:pPr>
        <w:ind w:left="0" w:firstLine="567"/>
      </w:pPr>
      <w:r w:rsidRPr="00CC5A80">
        <w:t>Работы выполнены в соответствии с требованиями СП 47.13330.2012 «Инженерные изыскания для строительства. Актуализированная редакция СНиП 11-02-96»., СП 11-103-97 «Инженерно-гидрометеорологические изыскания для строительства», СП 33-101-2003 «Определение основных расчетных гидрологических характеристик» и другой научно-технической литературы.</w:t>
      </w:r>
    </w:p>
    <w:p w:rsidR="006718CF" w:rsidRPr="00CC5A80" w:rsidRDefault="006718CF" w:rsidP="00DA0FA9">
      <w:pPr>
        <w:ind w:left="0" w:firstLine="567"/>
      </w:pPr>
      <w:r w:rsidRPr="00CC5A80">
        <w:t xml:space="preserve">Проект выполнен с использованием программы </w:t>
      </w:r>
      <w:r w:rsidRPr="00CC5A80">
        <w:rPr>
          <w:lang w:val="en-US"/>
        </w:rPr>
        <w:t>AutoCAD</w:t>
      </w:r>
      <w:r w:rsidRPr="00CC5A80">
        <w:t xml:space="preserve"> версии 2013. Для обеспечения рассмотрения материалов проекта и его согласования цифровые картографические материалы представлены в формате *.</w:t>
      </w:r>
      <w:r w:rsidRPr="00CC5A80">
        <w:rPr>
          <w:lang w:val="en-US"/>
        </w:rPr>
        <w:t>pdf</w:t>
      </w:r>
      <w:r w:rsidRPr="00CC5A80">
        <w:t>.</w:t>
      </w:r>
    </w:p>
    <w:p w:rsidR="006718CF" w:rsidRPr="00CC5A80" w:rsidRDefault="006718CF" w:rsidP="00DA0FA9">
      <w:pPr>
        <w:ind w:left="0" w:firstLine="567"/>
      </w:pPr>
      <w:r w:rsidRPr="00CC5A80">
        <w:t>Материалы утвержденного проекта межевания территории являются основой для выноса на местность красных линий, линий регулирования застройки, границ земельных участков, а также должны учитываться при подготовке землеустроительной документации.</w:t>
      </w:r>
    </w:p>
    <w:p w:rsidR="001B404A" w:rsidRDefault="001B404A" w:rsidP="00DA0FA9">
      <w:pPr>
        <w:ind w:left="0" w:firstLine="567"/>
      </w:pPr>
    </w:p>
    <w:p w:rsidR="002605DC" w:rsidRPr="0004338A" w:rsidRDefault="00E9300D" w:rsidP="00DA0FA9">
      <w:pPr>
        <w:ind w:left="0" w:firstLine="567"/>
        <w:rPr>
          <w:b/>
        </w:rPr>
      </w:pPr>
      <w:r w:rsidRPr="0004338A">
        <w:rPr>
          <w:b/>
        </w:rPr>
        <w:t xml:space="preserve">3. </w:t>
      </w:r>
      <w:r w:rsidR="002605DC" w:rsidRPr="0004338A">
        <w:rPr>
          <w:b/>
        </w:rPr>
        <w:t xml:space="preserve"> Предложения по межеванию территории</w:t>
      </w:r>
    </w:p>
    <w:p w:rsidR="00864FD7" w:rsidRPr="00CC5A80" w:rsidRDefault="00864FD7" w:rsidP="00DA0FA9">
      <w:pPr>
        <w:ind w:left="0" w:firstLine="567"/>
      </w:pPr>
    </w:p>
    <w:p w:rsidR="00960A2B" w:rsidRPr="00D45552" w:rsidRDefault="00960A2B" w:rsidP="00960A2B">
      <w:pPr>
        <w:shd w:val="clear" w:color="auto" w:fill="FFFFFF"/>
        <w:tabs>
          <w:tab w:val="left" w:pos="811"/>
          <w:tab w:val="left" w:pos="10490"/>
        </w:tabs>
        <w:ind w:left="0" w:firstLine="426"/>
      </w:pPr>
      <w:r>
        <w:t>Разработка п</w:t>
      </w:r>
      <w:r w:rsidRPr="00D45552">
        <w:t>роекта планировки и проекта межевания территории 14-А квартала Автозаводского района г. Тольятти осуществляется на основании  Постановления администрации г.о.Тольятти № 562-п/1 от 22.02.2018 г., договора № 12/ЛД-060/18 от 16.03.2018 г. с ООО «ПроджектМейкерс», технического задания, утвержденного АО «ФСК «Лада-Дом» и согласованного администрацией г.о.Тольятти</w:t>
      </w:r>
      <w:r>
        <w:t>.</w:t>
      </w:r>
    </w:p>
    <w:p w:rsidR="002605DC" w:rsidRPr="00CC5A80" w:rsidRDefault="002605DC" w:rsidP="00DA0FA9">
      <w:pPr>
        <w:ind w:left="0" w:firstLine="567"/>
      </w:pPr>
      <w:r w:rsidRPr="00CC5A80">
        <w:t>Чертеж</w:t>
      </w:r>
      <w:r w:rsidR="00197CE2" w:rsidRPr="00CC5A80">
        <w:t>и</w:t>
      </w:r>
      <w:r w:rsidRPr="00CC5A80">
        <w:t xml:space="preserve"> межевания выполнен</w:t>
      </w:r>
      <w:r w:rsidR="00197CE2" w:rsidRPr="00CC5A80">
        <w:t>ы</w:t>
      </w:r>
      <w:r w:rsidRPr="00CC5A80">
        <w:t xml:space="preserve"> на вектор</w:t>
      </w:r>
      <w:r w:rsidR="00E27B45" w:rsidRPr="00CC5A80">
        <w:t>ной топографической основе М 1:10</w:t>
      </w:r>
      <w:r w:rsidRPr="00CC5A80">
        <w:t>00.</w:t>
      </w:r>
    </w:p>
    <w:p w:rsidR="00257384" w:rsidRPr="00CC5A80" w:rsidRDefault="00257384" w:rsidP="00DA0FA9">
      <w:pPr>
        <w:ind w:left="0" w:firstLine="567"/>
      </w:pPr>
      <w:r w:rsidRPr="00CC5A80">
        <w:rPr>
          <w:spacing w:val="-1"/>
        </w:rPr>
        <w:t xml:space="preserve">Подготовка проекта межевания территории осуществляется </w:t>
      </w:r>
      <w:r w:rsidR="00197CE2" w:rsidRPr="00CC5A80">
        <w:t>с целью определения местоположения границ образуемых и изменяемых земельных участков</w:t>
      </w:r>
      <w:r w:rsidRPr="00CC5A80">
        <w:t>, предназначенных для размещения объектов капитального строительства</w:t>
      </w:r>
      <w:r w:rsidR="00197CE2" w:rsidRPr="00CC5A80">
        <w:t>.</w:t>
      </w:r>
    </w:p>
    <w:p w:rsidR="00257384" w:rsidRPr="00CC5A80" w:rsidRDefault="00257384" w:rsidP="00DA0FA9">
      <w:pPr>
        <w:ind w:left="0" w:firstLine="567"/>
      </w:pPr>
      <w:r w:rsidRPr="00CC5A80">
        <w:t xml:space="preserve">В соответствии с </w:t>
      </w:r>
      <w:r w:rsidR="00FE5419" w:rsidRPr="00CC5A80">
        <w:t>Г</w:t>
      </w:r>
      <w:r w:rsidRPr="00CC5A80">
        <w:t xml:space="preserve">радостроительным кодексом Российской Федерации </w:t>
      </w:r>
      <w:r w:rsidR="00197CE2" w:rsidRPr="00CC5A80">
        <w:t xml:space="preserve">в </w:t>
      </w:r>
      <w:r w:rsidRPr="00CC5A80">
        <w:t>проект</w:t>
      </w:r>
      <w:r w:rsidR="00197CE2" w:rsidRPr="00CC5A80">
        <w:t>е</w:t>
      </w:r>
      <w:r w:rsidRPr="00CC5A80">
        <w:t xml:space="preserve"> межевания территории отображены:</w:t>
      </w:r>
    </w:p>
    <w:p w:rsidR="00257384" w:rsidRPr="00CC5A80" w:rsidRDefault="009F7C43" w:rsidP="00DA0FA9">
      <w:pPr>
        <w:ind w:left="0" w:firstLine="567"/>
      </w:pPr>
      <w:r w:rsidRPr="00CC5A80">
        <w:t>1)</w:t>
      </w:r>
      <w:r w:rsidR="00257384" w:rsidRPr="00CC5A80">
        <w:t xml:space="preserve">  красные линии, утвержденные в составе проекта планировки территории;</w:t>
      </w:r>
    </w:p>
    <w:p w:rsidR="00257384" w:rsidRPr="00CC5A80" w:rsidRDefault="00257384" w:rsidP="00DA0FA9">
      <w:pPr>
        <w:ind w:left="0" w:firstLine="567"/>
        <w:rPr>
          <w:lang w:eastAsia="ru-RU"/>
        </w:rPr>
      </w:pPr>
      <w:r w:rsidRPr="00CC5A80">
        <w:rPr>
          <w:lang w:eastAsia="ru-RU"/>
        </w:rPr>
        <w:t>2) линии отступа от красных линий в целях определения места допустимого размещения зданий, строений, сооружений;</w:t>
      </w:r>
    </w:p>
    <w:p w:rsidR="00257384" w:rsidRPr="00CC5A80" w:rsidRDefault="00257384" w:rsidP="00DA0FA9">
      <w:pPr>
        <w:ind w:left="0" w:firstLine="567"/>
        <w:rPr>
          <w:lang w:eastAsia="ru-RU"/>
        </w:rPr>
      </w:pPr>
      <w:r w:rsidRPr="00CC5A80">
        <w:rPr>
          <w:lang w:eastAsia="ru-RU"/>
        </w:rPr>
        <w:t>3) границы образуемых и изменяемых земельных участков на кадастровом плане территории, условные номера образуемых земельных участков;</w:t>
      </w:r>
    </w:p>
    <w:p w:rsidR="00257384" w:rsidRPr="00CC5A80" w:rsidRDefault="00257384" w:rsidP="00DA0FA9">
      <w:pPr>
        <w:ind w:left="0" w:firstLine="567"/>
        <w:rPr>
          <w:lang w:eastAsia="ru-RU"/>
        </w:rPr>
      </w:pPr>
      <w:r w:rsidRPr="00CC5A80">
        <w:rPr>
          <w:lang w:eastAsia="ru-RU"/>
        </w:rPr>
        <w:t>6) границы территорий объектов культурного наследия;</w:t>
      </w:r>
    </w:p>
    <w:p w:rsidR="00257384" w:rsidRPr="00CC5A80" w:rsidRDefault="00257384" w:rsidP="00DA0FA9">
      <w:pPr>
        <w:ind w:left="0" w:firstLine="567"/>
        <w:rPr>
          <w:lang w:eastAsia="ru-RU"/>
        </w:rPr>
      </w:pPr>
      <w:r w:rsidRPr="00CC5A80">
        <w:rPr>
          <w:lang w:eastAsia="ru-RU"/>
        </w:rPr>
        <w:t>7) границы зон с особыми условиями использования территорий;</w:t>
      </w:r>
    </w:p>
    <w:p w:rsidR="00257384" w:rsidRPr="00CC5A80" w:rsidRDefault="00257384" w:rsidP="00DA0FA9">
      <w:pPr>
        <w:ind w:left="0" w:firstLine="567"/>
        <w:rPr>
          <w:lang w:eastAsia="ru-RU"/>
        </w:rPr>
      </w:pPr>
      <w:r w:rsidRPr="00CC5A80">
        <w:rPr>
          <w:lang w:eastAsia="ru-RU"/>
        </w:rPr>
        <w:t>8) границы зон действия публичных сервитутов.</w:t>
      </w:r>
    </w:p>
    <w:p w:rsidR="00257384" w:rsidRPr="00CC5A80" w:rsidRDefault="00257384" w:rsidP="00DA0FA9">
      <w:pPr>
        <w:ind w:left="0" w:firstLine="567"/>
      </w:pPr>
    </w:p>
    <w:p w:rsidR="00257384" w:rsidRPr="00CC5A80" w:rsidRDefault="00257384" w:rsidP="00DA0FA9">
      <w:pPr>
        <w:ind w:left="0" w:firstLine="567"/>
      </w:pPr>
      <w:r w:rsidRPr="00CC5A80">
        <w:lastRenderedPageBreak/>
        <w:t>Размеры и расположение</w:t>
      </w:r>
      <w:r w:rsidR="00007793" w:rsidRPr="00CC5A80">
        <w:t xml:space="preserve"> образуемых </w:t>
      </w:r>
      <w:r w:rsidRPr="00CC5A80">
        <w:t xml:space="preserve">земельных участковустанавливаются в соответствии с принятыми в проекте планировки территории </w:t>
      </w:r>
      <w:r w:rsidRPr="00CC5A80">
        <w:rPr>
          <w:spacing w:val="-1"/>
        </w:rPr>
        <w:t>границами зон планируемого размещения объектов капитального строительства.</w:t>
      </w:r>
    </w:p>
    <w:p w:rsidR="00EE7FD8" w:rsidRPr="00CC5A80" w:rsidRDefault="00EE7FD8" w:rsidP="00DA0FA9">
      <w:pPr>
        <w:pStyle w:val="ConsPlusNormal"/>
        <w:ind w:firstLine="567"/>
        <w:jc w:val="both"/>
        <w:rPr>
          <w:sz w:val="24"/>
          <w:szCs w:val="24"/>
        </w:rPr>
      </w:pPr>
      <w:r w:rsidRPr="00CC5A80">
        <w:rPr>
          <w:sz w:val="24"/>
          <w:szCs w:val="24"/>
        </w:rPr>
        <w:t>П</w:t>
      </w:r>
      <w:r w:rsidR="00257384" w:rsidRPr="00CC5A80">
        <w:rPr>
          <w:sz w:val="24"/>
          <w:szCs w:val="24"/>
        </w:rPr>
        <w:t>убличны</w:t>
      </w:r>
      <w:r w:rsidRPr="00CC5A80">
        <w:rPr>
          <w:sz w:val="24"/>
          <w:szCs w:val="24"/>
        </w:rPr>
        <w:t>е</w:t>
      </w:r>
      <w:r w:rsidR="00257384" w:rsidRPr="00CC5A80">
        <w:rPr>
          <w:sz w:val="24"/>
          <w:szCs w:val="24"/>
        </w:rPr>
        <w:t xml:space="preserve"> сервитут</w:t>
      </w:r>
      <w:r w:rsidRPr="00CC5A80">
        <w:rPr>
          <w:sz w:val="24"/>
          <w:szCs w:val="24"/>
        </w:rPr>
        <w:t>ы</w:t>
      </w:r>
      <w:r w:rsidR="00257384" w:rsidRPr="00CC5A80">
        <w:rPr>
          <w:sz w:val="24"/>
          <w:szCs w:val="24"/>
        </w:rPr>
        <w:t xml:space="preserve"> на проектируемой территории</w:t>
      </w:r>
      <w:r w:rsidR="00CF7F78" w:rsidRPr="00CC5A80">
        <w:rPr>
          <w:sz w:val="24"/>
          <w:szCs w:val="24"/>
        </w:rPr>
        <w:t xml:space="preserve">устанавливаются для </w:t>
      </w:r>
      <w:r w:rsidRPr="00CC5A80">
        <w:rPr>
          <w:sz w:val="24"/>
          <w:szCs w:val="24"/>
        </w:rPr>
        <w:t>прохода или проезда через земельны</w:t>
      </w:r>
      <w:r w:rsidR="00D007C7" w:rsidRPr="00CC5A80">
        <w:rPr>
          <w:sz w:val="24"/>
          <w:szCs w:val="24"/>
        </w:rPr>
        <w:t>е</w:t>
      </w:r>
      <w:r w:rsidRPr="00CC5A80">
        <w:rPr>
          <w:sz w:val="24"/>
          <w:szCs w:val="24"/>
        </w:rPr>
        <w:t xml:space="preserve"> участк</w:t>
      </w:r>
      <w:r w:rsidR="00D007C7" w:rsidRPr="00CC5A80">
        <w:rPr>
          <w:sz w:val="24"/>
          <w:szCs w:val="24"/>
        </w:rPr>
        <w:t>и</w:t>
      </w:r>
      <w:r w:rsidRPr="00CC5A80">
        <w:rPr>
          <w:sz w:val="24"/>
          <w:szCs w:val="24"/>
        </w:rPr>
        <w:t xml:space="preserve"> в соответствии со схемой транспортной инфраструктуры, </w:t>
      </w:r>
      <w:r w:rsidR="00D007C7" w:rsidRPr="00CC5A80">
        <w:rPr>
          <w:sz w:val="24"/>
          <w:szCs w:val="24"/>
        </w:rPr>
        <w:t xml:space="preserve">входящей </w:t>
      </w:r>
      <w:r w:rsidRPr="00CC5A80">
        <w:rPr>
          <w:sz w:val="24"/>
          <w:szCs w:val="24"/>
        </w:rPr>
        <w:t>в состав проекта планировки территории.</w:t>
      </w:r>
    </w:p>
    <w:p w:rsidR="00257384" w:rsidRPr="00CC5A80" w:rsidRDefault="00257384" w:rsidP="00DA0FA9">
      <w:pPr>
        <w:ind w:left="0" w:firstLine="567"/>
      </w:pPr>
      <w:r w:rsidRPr="00CC5A80">
        <w:t xml:space="preserve">Линии отступа от красных линий в целях определения мест допустимого размещения зданий, строений, сооружений </w:t>
      </w:r>
      <w:r w:rsidR="00944DF9" w:rsidRPr="00CC5A80">
        <w:t>установлены</w:t>
      </w:r>
      <w:r w:rsidRPr="00CC5A80">
        <w:t xml:space="preserve"> на расстоянии </w:t>
      </w:r>
      <w:r w:rsidR="00810BEB" w:rsidRPr="00CC5A80">
        <w:t>3</w:t>
      </w:r>
      <w:r w:rsidRPr="00CC5A80">
        <w:t xml:space="preserve"> м от красных линий</w:t>
      </w:r>
      <w:r w:rsidR="00D007C7" w:rsidRPr="00CC5A80">
        <w:t>, установленных</w:t>
      </w:r>
      <w:r w:rsidR="00810BEB" w:rsidRPr="00CC5A80">
        <w:t>проектом планировки территории</w:t>
      </w:r>
      <w:r w:rsidR="00944DF9" w:rsidRPr="00CC5A80">
        <w:t>.</w:t>
      </w:r>
    </w:p>
    <w:p w:rsidR="00257384" w:rsidRPr="00CC5A80" w:rsidRDefault="00257384" w:rsidP="00DA0FA9">
      <w:pPr>
        <w:ind w:left="0" w:firstLine="567"/>
      </w:pPr>
    </w:p>
    <w:p w:rsidR="00F16F2B" w:rsidRPr="00720DB3" w:rsidRDefault="00F16F2B" w:rsidP="00F16F2B">
      <w:pPr>
        <w:ind w:left="0" w:firstLine="426"/>
        <w:rPr>
          <w:bCs/>
        </w:rPr>
      </w:pPr>
      <w:r w:rsidRPr="00720DB3">
        <w:rPr>
          <w:bCs/>
        </w:rPr>
        <w:t>В границах проектных работ имеются следующие земельные отводы:</w:t>
      </w:r>
    </w:p>
    <w:p w:rsidR="00F16F2B" w:rsidRPr="00720DB3" w:rsidRDefault="00F16F2B" w:rsidP="00F16F2B">
      <w:pPr>
        <w:ind w:left="0" w:firstLine="426"/>
        <w:rPr>
          <w:bCs/>
        </w:rPr>
      </w:pPr>
    </w:p>
    <w:p w:rsidR="00F16F2B" w:rsidRPr="00720DB3" w:rsidRDefault="00F16F2B" w:rsidP="00F16F2B">
      <w:pPr>
        <w:ind w:left="0" w:firstLine="426"/>
      </w:pPr>
      <w:r w:rsidRPr="00720DB3">
        <w:t xml:space="preserve">- земельный участок площадью 4953 кв.м. </w:t>
      </w:r>
      <w:r w:rsidRPr="00720DB3">
        <w:rPr>
          <w:bCs/>
        </w:rPr>
        <w:t>в собственности собственников помещений многоквартирного жилого дома</w:t>
      </w:r>
      <w:r w:rsidRPr="00720DB3">
        <w:t xml:space="preserve"> № 49а по ул.40 лет Победы, кадастровый номер участка 63:09:0101183:0525 (ООО "М-холдинг");</w:t>
      </w:r>
    </w:p>
    <w:p w:rsidR="00F16F2B" w:rsidRPr="00720DB3" w:rsidRDefault="00F16F2B" w:rsidP="00F16F2B">
      <w:pPr>
        <w:ind w:left="0" w:firstLine="426"/>
      </w:pPr>
      <w:r w:rsidRPr="00720DB3">
        <w:rPr>
          <w:rStyle w:val="aff8"/>
          <w:b w:val="0"/>
        </w:rPr>
        <w:t xml:space="preserve">- </w:t>
      </w:r>
      <w:r w:rsidRPr="00720DB3">
        <w:rPr>
          <w:bCs/>
        </w:rPr>
        <w:t xml:space="preserve">земельный участок площадью </w:t>
      </w:r>
      <w:r w:rsidRPr="00720DB3">
        <w:rPr>
          <w:rStyle w:val="aff8"/>
          <w:b w:val="0"/>
        </w:rPr>
        <w:t xml:space="preserve">7 342.00 кв. м. </w:t>
      </w:r>
      <w:r w:rsidRPr="00720DB3">
        <w:rPr>
          <w:bCs/>
        </w:rPr>
        <w:t xml:space="preserve">в собственности собственников помещений многоквартирного жилого дома№ 47 по ул.40 лет Победы, </w:t>
      </w:r>
      <w:r w:rsidRPr="00720DB3">
        <w:t>кадастровый номер участка 63:09:0101183:3697 (поз.Л 4.5-МАГ)</w:t>
      </w:r>
      <w:r w:rsidRPr="00720DB3">
        <w:rPr>
          <w:bCs/>
        </w:rPr>
        <w:t>;</w:t>
      </w:r>
    </w:p>
    <w:p w:rsidR="00F16F2B" w:rsidRPr="00720DB3" w:rsidRDefault="00F16F2B" w:rsidP="00F16F2B">
      <w:pPr>
        <w:ind w:left="0" w:firstLine="426"/>
        <w:rPr>
          <w:rStyle w:val="aff8"/>
          <w:b w:val="0"/>
        </w:rPr>
      </w:pPr>
      <w:r w:rsidRPr="00720DB3">
        <w:rPr>
          <w:rStyle w:val="aff8"/>
          <w:b w:val="0"/>
        </w:rPr>
        <w:t xml:space="preserve">- </w:t>
      </w:r>
      <w:r w:rsidRPr="00720DB3">
        <w:rPr>
          <w:bCs/>
        </w:rPr>
        <w:t xml:space="preserve">земельный участок площадью </w:t>
      </w:r>
      <w:r w:rsidRPr="00720DB3">
        <w:rPr>
          <w:rStyle w:val="aff8"/>
          <w:b w:val="0"/>
        </w:rPr>
        <w:t xml:space="preserve">7 187.00 кв. м. </w:t>
      </w:r>
      <w:r w:rsidRPr="00720DB3">
        <w:rPr>
          <w:bCs/>
        </w:rPr>
        <w:t xml:space="preserve">в собственности собственников помещений многоквартирного жилого дома№ 47а по ул.40 лет Победы, </w:t>
      </w:r>
      <w:r w:rsidRPr="00720DB3">
        <w:t>кадастровый номер участка 63:09:0101183:3698 (поз.Л 4.4-МАГ)</w:t>
      </w:r>
      <w:r w:rsidRPr="00720DB3">
        <w:rPr>
          <w:rStyle w:val="aff8"/>
          <w:b w:val="0"/>
        </w:rPr>
        <w:t>;</w:t>
      </w:r>
    </w:p>
    <w:p w:rsidR="00F16F2B" w:rsidRPr="00720DB3" w:rsidRDefault="00F16F2B" w:rsidP="00F16F2B">
      <w:pPr>
        <w:ind w:left="0" w:firstLine="426"/>
        <w:rPr>
          <w:rStyle w:val="aff8"/>
          <w:b w:val="0"/>
        </w:rPr>
      </w:pPr>
      <w:r w:rsidRPr="00720DB3">
        <w:rPr>
          <w:bCs/>
        </w:rPr>
        <w:t xml:space="preserve">- земельный участок площадью </w:t>
      </w:r>
      <w:r w:rsidRPr="00720DB3">
        <w:rPr>
          <w:rStyle w:val="aff8"/>
          <w:b w:val="0"/>
        </w:rPr>
        <w:t xml:space="preserve">7 558.00 кв. м. </w:t>
      </w:r>
      <w:r w:rsidRPr="00720DB3">
        <w:rPr>
          <w:bCs/>
        </w:rPr>
        <w:t xml:space="preserve">в собственности собственников помещений многоквартирного жилого дома№ 47б по ул.40 лет Победы, </w:t>
      </w:r>
      <w:r w:rsidRPr="00720DB3">
        <w:t>кадастровый номер участка 63:09:0101183:3701 (поз.Л 4.3-МАГ)</w:t>
      </w:r>
      <w:r w:rsidRPr="00720DB3">
        <w:rPr>
          <w:bCs/>
        </w:rPr>
        <w:t>;</w:t>
      </w:r>
    </w:p>
    <w:p w:rsidR="00F16F2B" w:rsidRPr="00720DB3" w:rsidRDefault="00F16F2B" w:rsidP="00F16F2B">
      <w:pPr>
        <w:ind w:left="0" w:firstLine="426"/>
      </w:pPr>
      <w:r w:rsidRPr="00720DB3">
        <w:t xml:space="preserve">- земельный участок площадью 19916 кв.м. </w:t>
      </w:r>
      <w:r w:rsidRPr="00720DB3">
        <w:rPr>
          <w:bCs/>
        </w:rPr>
        <w:t>в собственности собственников помещений многоквартирного жилого дома</w:t>
      </w:r>
      <w:r w:rsidRPr="00720DB3">
        <w:t xml:space="preserve"> № 45 по ул.40 лет Победы, кадастровый номер участка 63:09:0101183:6050 (поз. Л6.1);</w:t>
      </w:r>
    </w:p>
    <w:p w:rsidR="00F16F2B" w:rsidRPr="00720DB3" w:rsidRDefault="00F16F2B" w:rsidP="00F16F2B">
      <w:pPr>
        <w:ind w:left="0" w:firstLine="426"/>
      </w:pPr>
      <w:r w:rsidRPr="00720DB3">
        <w:t xml:space="preserve">- земельный участок площадью 6217 кв.м. </w:t>
      </w:r>
      <w:r w:rsidRPr="00720DB3">
        <w:rPr>
          <w:bCs/>
        </w:rPr>
        <w:t>в собственности собственников помещений многоквартирного жилого дома</w:t>
      </w:r>
      <w:r w:rsidRPr="00720DB3">
        <w:t xml:space="preserve"> № 43 по ул.40 лет Победы, кадастровый номер участка 63:09:0101183:6047 (поз. Л1.3-МАГ); </w:t>
      </w:r>
    </w:p>
    <w:p w:rsidR="00F16F2B" w:rsidRPr="00720DB3" w:rsidRDefault="00F16F2B" w:rsidP="00F16F2B">
      <w:pPr>
        <w:ind w:left="0" w:firstLine="426"/>
      </w:pPr>
      <w:r w:rsidRPr="00720DB3">
        <w:t xml:space="preserve">- земельный участок площадью 6749кв.м. </w:t>
      </w:r>
      <w:r w:rsidRPr="00720DB3">
        <w:rPr>
          <w:bCs/>
        </w:rPr>
        <w:t>в собственности собственников помещений многоквартирного жилого дома</w:t>
      </w:r>
      <w:r w:rsidRPr="00720DB3">
        <w:t xml:space="preserve"> № 43-а по ул.40 лет Победы, кадастровый номер участка 63:09:0101183:6049 (поз. Л1.4-МАГ); </w:t>
      </w:r>
    </w:p>
    <w:p w:rsidR="00F16F2B" w:rsidRPr="00720DB3" w:rsidRDefault="00F16F2B" w:rsidP="00F16F2B">
      <w:pPr>
        <w:ind w:left="0" w:firstLine="426"/>
      </w:pPr>
      <w:r w:rsidRPr="00720DB3">
        <w:t xml:space="preserve">- земельный участок площадью 5806 кв.м. </w:t>
      </w:r>
      <w:r w:rsidRPr="00720DB3">
        <w:rPr>
          <w:bCs/>
        </w:rPr>
        <w:t>в собственности собственников помещений многоквартирного жилого дома</w:t>
      </w:r>
      <w:r w:rsidRPr="00720DB3">
        <w:t xml:space="preserve"> № 43-б по ул.40 лет Победы, кадастровый номер участка 63:09:0101183:6046 (поз. Л1.2-МАГ); </w:t>
      </w:r>
    </w:p>
    <w:p w:rsidR="00F16F2B" w:rsidRPr="00720DB3" w:rsidRDefault="00F16F2B" w:rsidP="00F16F2B">
      <w:pPr>
        <w:ind w:left="0" w:firstLine="426"/>
        <w:rPr>
          <w:rStyle w:val="aff8"/>
          <w:b w:val="0"/>
        </w:rPr>
      </w:pPr>
      <w:r w:rsidRPr="00720DB3">
        <w:t xml:space="preserve">- земельные участки площадью 498 кв.м. кадастровый номер </w:t>
      </w:r>
      <w:r w:rsidRPr="00720DB3">
        <w:rPr>
          <w:bCs/>
        </w:rPr>
        <w:t xml:space="preserve">63:09:0101183:0042, площадью 8767 кв.м. кадастровый номер 63:09:0101183:6035 в собственности собственников помещений многоквартирного жилого дома№ 49д </w:t>
      </w:r>
      <w:r w:rsidRPr="00720DB3">
        <w:t>по ул.40 лет Победы (поз. Л4.1)</w:t>
      </w:r>
      <w:r w:rsidRPr="00720DB3">
        <w:rPr>
          <w:rStyle w:val="aff8"/>
          <w:b w:val="0"/>
        </w:rPr>
        <w:t>;</w:t>
      </w:r>
    </w:p>
    <w:p w:rsidR="00F16F2B" w:rsidRPr="00720DB3" w:rsidRDefault="00F16F2B" w:rsidP="00F16F2B">
      <w:pPr>
        <w:ind w:left="0" w:firstLine="426"/>
        <w:rPr>
          <w:bCs/>
        </w:rPr>
      </w:pPr>
      <w:r w:rsidRPr="00720DB3">
        <w:rPr>
          <w:rStyle w:val="aff8"/>
          <w:b w:val="0"/>
        </w:rPr>
        <w:t xml:space="preserve">- </w:t>
      </w:r>
      <w:r w:rsidRPr="00720DB3">
        <w:rPr>
          <w:bCs/>
        </w:rPr>
        <w:t>земельный участок площадью 9187 кв.м. кадастровый номер 63:09:0101183:6037 в собственности собственников помещений многоквартирного жилого дома № 47в по ул.40 лет Победы</w:t>
      </w:r>
      <w:r w:rsidRPr="00720DB3">
        <w:t xml:space="preserve"> (поз. Л4.6)</w:t>
      </w:r>
      <w:r w:rsidRPr="00720DB3">
        <w:rPr>
          <w:bCs/>
        </w:rPr>
        <w:t xml:space="preserve">; </w:t>
      </w:r>
    </w:p>
    <w:p w:rsidR="00F16F2B" w:rsidRPr="00720DB3" w:rsidRDefault="00F16F2B" w:rsidP="00F16F2B">
      <w:pPr>
        <w:ind w:left="0" w:firstLine="426"/>
        <w:rPr>
          <w:bCs/>
        </w:rPr>
      </w:pPr>
      <w:r w:rsidRPr="00720DB3">
        <w:rPr>
          <w:bCs/>
        </w:rPr>
        <w:t>- земельные участки площадью 4415 кв.м. кадастровый номер 63:09:0101183:6019; площадью 1291 кв.м. кадастровый номер 63:09:0101183:7783 в собственности собственников помещений многоквартирного жилого дома № 51в по ул.40 лет Победы</w:t>
      </w:r>
      <w:r w:rsidRPr="00720DB3">
        <w:t xml:space="preserve"> (поз.Л 6.5-МАГ)</w:t>
      </w:r>
      <w:r w:rsidRPr="00720DB3">
        <w:rPr>
          <w:bCs/>
        </w:rPr>
        <w:t>;</w:t>
      </w:r>
    </w:p>
    <w:p w:rsidR="00F16F2B" w:rsidRPr="00720DB3" w:rsidRDefault="00F16F2B" w:rsidP="00F16F2B">
      <w:pPr>
        <w:ind w:left="0" w:firstLine="426"/>
        <w:rPr>
          <w:bCs/>
        </w:rPr>
      </w:pPr>
      <w:r w:rsidRPr="00720DB3">
        <w:rPr>
          <w:bCs/>
        </w:rPr>
        <w:t>- земельный участок площадью 4063 кв.м. кадастровый номер 63:09:0101183:9221 в собственности собственников помещений многоквартирного жилого дома № 45-к по ул.40 лет Победы</w:t>
      </w:r>
      <w:r w:rsidRPr="00720DB3">
        <w:t xml:space="preserve"> (поз. 1 / комплекс 3.3)</w:t>
      </w:r>
      <w:r w:rsidRPr="00720DB3">
        <w:rPr>
          <w:bCs/>
        </w:rPr>
        <w:t xml:space="preserve">; </w:t>
      </w:r>
    </w:p>
    <w:p w:rsidR="00F16F2B" w:rsidRPr="00720DB3" w:rsidRDefault="00F16F2B" w:rsidP="00F16F2B">
      <w:pPr>
        <w:ind w:left="0" w:firstLine="426"/>
        <w:rPr>
          <w:bCs/>
        </w:rPr>
      </w:pPr>
      <w:r w:rsidRPr="00720DB3">
        <w:rPr>
          <w:bCs/>
        </w:rPr>
        <w:t>- земельный участок площадью 7953 кв.м. кадастровый номер 63:09:0101183:9222 в собственности собственников помещений многоквартирного жилого дома № 45-д по ул.40 лет Победы</w:t>
      </w:r>
      <w:r w:rsidRPr="00720DB3">
        <w:t xml:space="preserve"> (поз. 2 / комплекс 3.3)</w:t>
      </w:r>
      <w:r w:rsidRPr="00720DB3">
        <w:rPr>
          <w:bCs/>
        </w:rPr>
        <w:t xml:space="preserve">; </w:t>
      </w:r>
    </w:p>
    <w:p w:rsidR="00F16F2B" w:rsidRPr="00720DB3" w:rsidRDefault="00F16F2B" w:rsidP="00F16F2B">
      <w:pPr>
        <w:ind w:left="0" w:firstLine="426"/>
        <w:rPr>
          <w:bCs/>
        </w:rPr>
      </w:pPr>
      <w:r w:rsidRPr="00720DB3">
        <w:rPr>
          <w:bCs/>
        </w:rPr>
        <w:lastRenderedPageBreak/>
        <w:t>- земельный участок площадью 7647 кв.м. кадастровый номер 63:09:0101183:9601 в собственности собственников помещений многоквартирного жилого дома № 45-г по ул.40 лет Победы</w:t>
      </w:r>
      <w:r w:rsidRPr="00720DB3">
        <w:t xml:space="preserve"> (поз. 3 / комплекс 3.3)</w:t>
      </w:r>
      <w:r w:rsidRPr="00720DB3">
        <w:rPr>
          <w:bCs/>
        </w:rPr>
        <w:t xml:space="preserve">; </w:t>
      </w:r>
    </w:p>
    <w:p w:rsidR="00F16F2B" w:rsidRPr="00720DB3" w:rsidRDefault="00F16F2B" w:rsidP="00F16F2B">
      <w:pPr>
        <w:ind w:left="0" w:firstLine="426"/>
        <w:rPr>
          <w:bCs/>
        </w:rPr>
      </w:pPr>
    </w:p>
    <w:p w:rsidR="00F16F2B" w:rsidRPr="00720DB3" w:rsidRDefault="00F16F2B" w:rsidP="00F16F2B">
      <w:pPr>
        <w:ind w:left="0" w:firstLine="426"/>
      </w:pPr>
      <w:r w:rsidRPr="00720DB3">
        <w:rPr>
          <w:rStyle w:val="aff8"/>
          <w:b w:val="0"/>
        </w:rPr>
        <w:t>- земельный участок площадью 101 кв.м. предоставлен АО «Самарская сетевая компания» для эксплуатации трансформаторной подстанции Л4-ТП скв. № 2330001 (</w:t>
      </w:r>
      <w:r w:rsidRPr="00720DB3">
        <w:t>по договору аренды № 2721 от 05.07.2013 г. сроком до 05.08.2062 г.), кадастровый номер участка 63:09:0101183:3696.</w:t>
      </w:r>
    </w:p>
    <w:p w:rsidR="00F16F2B" w:rsidRPr="00720DB3" w:rsidRDefault="00F16F2B" w:rsidP="00F16F2B">
      <w:pPr>
        <w:ind w:left="0" w:firstLine="426"/>
      </w:pPr>
      <w:r w:rsidRPr="00720DB3">
        <w:rPr>
          <w:rStyle w:val="aff8"/>
          <w:b w:val="0"/>
        </w:rPr>
        <w:t>- земельный участок площадью 76 кв.м. предоставлен АО «Самарская сетевая компания» для эксплуатации трансформаторной подстанции Л8-ТП скв. № 2330002 (</w:t>
      </w:r>
      <w:r w:rsidRPr="00720DB3">
        <w:t>по договору аренды № 2722 от 05.07.2013 г. сроком до 05.08.2062 г.), кадастровый номер участка 63:09:0101183:3693.</w:t>
      </w:r>
    </w:p>
    <w:p w:rsidR="00F16F2B" w:rsidRPr="00720DB3" w:rsidRDefault="00F16F2B" w:rsidP="00F16F2B">
      <w:pPr>
        <w:ind w:left="0" w:firstLine="426"/>
      </w:pPr>
      <w:r w:rsidRPr="00720DB3">
        <w:t xml:space="preserve">- земельный участок площадью 78 кв.м. предоставлен ОАО «ТЕВИС» </w:t>
      </w:r>
      <w:r w:rsidRPr="00720DB3">
        <w:rPr>
          <w:rStyle w:val="aff8"/>
          <w:b w:val="0"/>
        </w:rPr>
        <w:t>для эксплуатации КНС-1</w:t>
      </w:r>
      <w:r w:rsidRPr="00720DB3">
        <w:rPr>
          <w:rStyle w:val="apple-converted-space"/>
          <w:bCs/>
          <w:shd w:val="clear" w:color="auto" w:fill="FFFFFF"/>
        </w:rPr>
        <w:t> (</w:t>
      </w:r>
      <w:r w:rsidRPr="00720DB3">
        <w:t>по договору аренды № 2784 от 22.10.2013 г. сроком до 10.01.2063 г.), кадастровый номер участка 63:09:0101183:3694.</w:t>
      </w:r>
    </w:p>
    <w:p w:rsidR="00F16F2B" w:rsidRPr="00720DB3" w:rsidRDefault="00F16F2B" w:rsidP="00F16F2B">
      <w:pPr>
        <w:ind w:left="0" w:firstLine="426"/>
      </w:pPr>
      <w:r w:rsidRPr="00720DB3">
        <w:t xml:space="preserve">- земельный участок площадью 79 кв.м. предоставлен ОАО «ТЕВИС» </w:t>
      </w:r>
      <w:r w:rsidRPr="00720DB3">
        <w:rPr>
          <w:rStyle w:val="aff8"/>
          <w:b w:val="0"/>
        </w:rPr>
        <w:t>для эксплуатации КНС-2 (</w:t>
      </w:r>
      <w:r w:rsidRPr="00720DB3">
        <w:t xml:space="preserve">по договору аренды № 2785 от 22.10.2013 г. сроком до 10.01.2063 г.), кадастровый номер участка 63:09:0101183:3699. </w:t>
      </w:r>
    </w:p>
    <w:p w:rsidR="00F16F2B" w:rsidRPr="00720DB3" w:rsidRDefault="00F16F2B" w:rsidP="00F16F2B">
      <w:pPr>
        <w:ind w:left="0" w:firstLine="426"/>
      </w:pPr>
    </w:p>
    <w:p w:rsidR="00F16F2B" w:rsidRPr="00720DB3" w:rsidRDefault="00F16F2B" w:rsidP="00F16F2B">
      <w:pPr>
        <w:ind w:left="0" w:firstLine="426"/>
      </w:pPr>
      <w:r w:rsidRPr="00720DB3">
        <w:t xml:space="preserve">- земельный участок площадью 4120 кв.м. предоставлен ООО «СовДел» для строительства многоквартирного дома с элементами благоустройства на основании свидетельства о праве собственности №  63-АЛ № 154856 от 11.10.2013 г., кадастровый номер участка 63:09:0101183:0526; </w:t>
      </w:r>
    </w:p>
    <w:p w:rsidR="00F16F2B" w:rsidRPr="00720DB3" w:rsidRDefault="00F16F2B" w:rsidP="00F16F2B">
      <w:pPr>
        <w:shd w:val="clear" w:color="auto" w:fill="FFFFFF"/>
        <w:ind w:left="0" w:firstLine="426"/>
      </w:pPr>
      <w:r w:rsidRPr="00720DB3">
        <w:t>- земельный участок площадью 1249 кв.м. предоставлен ООО «Совдел» для благоустройства на основании свидетельства о праве собственности № 63-АЛ № 007041 от 11.10.2013 г., кадастровый номер участка 63:09:0101183:0040.</w:t>
      </w:r>
    </w:p>
    <w:p w:rsidR="00F16F2B" w:rsidRPr="00720DB3" w:rsidRDefault="00F16F2B" w:rsidP="00F16F2B">
      <w:pPr>
        <w:ind w:left="0" w:firstLine="426"/>
      </w:pPr>
    </w:p>
    <w:p w:rsidR="00F16F2B" w:rsidRPr="00720DB3" w:rsidRDefault="00F16F2B" w:rsidP="00F16F2B">
      <w:pPr>
        <w:widowControl w:val="0"/>
        <w:autoSpaceDE w:val="0"/>
        <w:autoSpaceDN w:val="0"/>
        <w:adjustRightInd w:val="0"/>
        <w:ind w:left="0" w:firstLine="426"/>
        <w:jc w:val="both"/>
        <w:rPr>
          <w:rFonts w:eastAsiaTheme="minorEastAsia"/>
          <w:lang w:eastAsia="ru-RU"/>
        </w:rPr>
      </w:pPr>
      <w:r w:rsidRPr="00720DB3">
        <w:t>- земельный участок площадью 12566 кв.м. (63:09:0101183:9543) предоставлен ООО «ЖК Весна» в аренду для строительства объекта «Жилой дом поз.Л1.1 в составе 2 этапа комплекса зданий и сооружений жилищного и социального назначения»</w:t>
      </w:r>
      <w:r w:rsidRPr="00720DB3">
        <w:rPr>
          <w:rFonts w:eastAsiaTheme="minorEastAsia"/>
          <w:lang w:eastAsia="ru-RU"/>
        </w:rPr>
        <w:t>;</w:t>
      </w:r>
    </w:p>
    <w:p w:rsidR="00F16F2B" w:rsidRPr="00720DB3" w:rsidRDefault="00F16F2B" w:rsidP="00F16F2B">
      <w:pPr>
        <w:ind w:left="0" w:firstLine="426"/>
      </w:pPr>
    </w:p>
    <w:p w:rsidR="00F16F2B" w:rsidRPr="00720DB3" w:rsidRDefault="00F16F2B" w:rsidP="00F16F2B">
      <w:pPr>
        <w:ind w:left="0" w:firstLine="426"/>
      </w:pPr>
      <w:r w:rsidRPr="00720DB3">
        <w:t xml:space="preserve">- в пределах красных линий размещен соседствующий и граничащий с землеотводом     АО ФСК «Лада-Дом» участок существующей АЗС площадью 4209 кв.м. (кадастровый номер участка 63:09:0101183:0002) с узаконенным землеотводом.  </w:t>
      </w:r>
    </w:p>
    <w:p w:rsidR="00F16F2B" w:rsidRPr="00720DB3" w:rsidRDefault="00F16F2B" w:rsidP="00F16F2B">
      <w:pPr>
        <w:ind w:left="0" w:firstLine="426"/>
        <w:rPr>
          <w:bCs/>
        </w:rPr>
      </w:pPr>
    </w:p>
    <w:p w:rsidR="00F16F2B" w:rsidRPr="00720DB3" w:rsidRDefault="00F16F2B" w:rsidP="00F16F2B">
      <w:pPr>
        <w:widowControl w:val="0"/>
        <w:autoSpaceDE w:val="0"/>
        <w:autoSpaceDN w:val="0"/>
        <w:adjustRightInd w:val="0"/>
        <w:ind w:left="0" w:firstLine="426"/>
        <w:jc w:val="both"/>
      </w:pPr>
      <w:r w:rsidRPr="00720DB3">
        <w:t xml:space="preserve">- остальные </w:t>
      </w:r>
      <w:r w:rsidRPr="00720DB3">
        <w:rPr>
          <w:bCs/>
        </w:rPr>
        <w:t xml:space="preserve">земельные участки общей площадью 529 852кв.м. (кадастровый квартал 63:09:0101183) - предоставлены АО «ФСК «Лада-Дом» для строительства объектов в составе комплекса зданий и сооружений жилищного и социального назначения </w:t>
      </w:r>
      <w:r w:rsidRPr="00720DB3">
        <w:t xml:space="preserve">в аренду до 14.04.2025 г. </w:t>
      </w:r>
    </w:p>
    <w:p w:rsidR="00F16F2B" w:rsidRPr="00720DB3" w:rsidRDefault="00F16F2B" w:rsidP="00F16F2B">
      <w:pPr>
        <w:ind w:left="0" w:firstLine="426"/>
      </w:pPr>
    </w:p>
    <w:p w:rsidR="00F16F2B" w:rsidRPr="00720DB3" w:rsidRDefault="00F16F2B" w:rsidP="00F16F2B">
      <w:pPr>
        <w:ind w:left="0" w:firstLine="426"/>
      </w:pPr>
      <w:r w:rsidRPr="00720DB3">
        <w:t>Потенциально-опасных объектов на территории участка нет. Радиационно-опасных объектов нет. Территория участка планировки расположена вне зон опасного химического заражения химически – опасных объектов.</w:t>
      </w:r>
    </w:p>
    <w:p w:rsidR="00F16F2B" w:rsidRPr="00720DB3" w:rsidRDefault="00F16F2B" w:rsidP="00F16F2B">
      <w:pPr>
        <w:shd w:val="clear" w:color="auto" w:fill="FFFFFF"/>
        <w:tabs>
          <w:tab w:val="left" w:pos="420"/>
          <w:tab w:val="center" w:pos="4677"/>
        </w:tabs>
        <w:autoSpaceDE w:val="0"/>
        <w:ind w:left="0" w:firstLine="426"/>
        <w:rPr>
          <w:b/>
          <w:bCs/>
          <w:u w:val="single"/>
        </w:rPr>
      </w:pPr>
    </w:p>
    <w:p w:rsidR="00F16F2B" w:rsidRPr="00720DB3" w:rsidRDefault="00F16F2B" w:rsidP="00F16F2B">
      <w:pPr>
        <w:shd w:val="clear" w:color="auto" w:fill="FFFFFF"/>
        <w:tabs>
          <w:tab w:val="left" w:pos="420"/>
          <w:tab w:val="center" w:pos="4677"/>
        </w:tabs>
        <w:autoSpaceDE w:val="0"/>
        <w:ind w:left="0" w:firstLine="426"/>
        <w:rPr>
          <w:lang w:eastAsia="ru-RU"/>
        </w:rPr>
      </w:pPr>
      <w:r w:rsidRPr="00720DB3">
        <w:rPr>
          <w:lang w:eastAsia="ru-RU"/>
        </w:rPr>
        <w:t>На территории квартала нет знаковых и социально значимых мест, указанных в решении Думы г.о.Тольятти от 17.06.2015 г. № 750.</w:t>
      </w:r>
    </w:p>
    <w:p w:rsidR="00C62C67" w:rsidRDefault="00C62C67" w:rsidP="00DA0FA9">
      <w:pPr>
        <w:ind w:left="0" w:firstLine="567"/>
      </w:pPr>
    </w:p>
    <w:p w:rsidR="00960A2B" w:rsidRDefault="00960A2B" w:rsidP="00DA0FA9">
      <w:pPr>
        <w:ind w:left="0" w:firstLine="567"/>
      </w:pPr>
    </w:p>
    <w:p w:rsidR="0055322B" w:rsidRPr="00BC69D9" w:rsidRDefault="004D2404" w:rsidP="00DA0FA9">
      <w:pPr>
        <w:ind w:left="0" w:firstLine="567"/>
        <w:rPr>
          <w:b/>
        </w:rPr>
      </w:pPr>
      <w:r w:rsidRPr="00BC69D9">
        <w:rPr>
          <w:b/>
        </w:rPr>
        <w:t xml:space="preserve">3.1. </w:t>
      </w:r>
      <w:r w:rsidR="00810BEB" w:rsidRPr="00BC69D9">
        <w:rPr>
          <w:b/>
        </w:rPr>
        <w:t xml:space="preserve">В Проекте межевания ряд земельных участков сохранен в установленных границах, </w:t>
      </w:r>
      <w:r w:rsidR="0055322B" w:rsidRPr="00BC69D9">
        <w:rPr>
          <w:b/>
        </w:rPr>
        <w:t>ряд земельных участков образован в новых границах.</w:t>
      </w:r>
    </w:p>
    <w:p w:rsidR="00810BEB" w:rsidRPr="00CC5A80" w:rsidRDefault="0055322B" w:rsidP="00DA0FA9">
      <w:pPr>
        <w:ind w:left="0" w:firstLine="567"/>
      </w:pPr>
      <w:r w:rsidRPr="00CC5A80">
        <w:t>П</w:t>
      </w:r>
      <w:r w:rsidR="00810BEB" w:rsidRPr="00CC5A80">
        <w:t xml:space="preserve">еречень </w:t>
      </w:r>
      <w:r w:rsidRPr="00CC5A80">
        <w:t xml:space="preserve">всех </w:t>
      </w:r>
      <w:r w:rsidR="00717C32" w:rsidRPr="00CC5A80">
        <w:t xml:space="preserve">сохраняемых в прежних границах и образуемых </w:t>
      </w:r>
      <w:r w:rsidRPr="00CC5A80">
        <w:t xml:space="preserve">земельных участков </w:t>
      </w:r>
      <w:r w:rsidR="00810BEB" w:rsidRPr="00CC5A80">
        <w:t>приводится в табл</w:t>
      </w:r>
      <w:r w:rsidR="004D2404" w:rsidRPr="00CC5A80">
        <w:t>ице</w:t>
      </w:r>
      <w:r w:rsidR="00810BEB" w:rsidRPr="00CC5A80">
        <w:t>.</w:t>
      </w:r>
    </w:p>
    <w:p w:rsidR="00CF530E" w:rsidRDefault="00CF530E" w:rsidP="0004338A"/>
    <w:p w:rsidR="00CF530E" w:rsidRDefault="00CF530E" w:rsidP="0004338A"/>
    <w:p w:rsidR="00CF530E" w:rsidRPr="004B344A" w:rsidRDefault="00CF530E" w:rsidP="0004338A">
      <w:pPr>
        <w:rPr>
          <w:b/>
        </w:rPr>
      </w:pPr>
    </w:p>
    <w:p w:rsidR="005957E9" w:rsidRPr="004B344A" w:rsidRDefault="00C22A0E" w:rsidP="0004338A">
      <w:pPr>
        <w:rPr>
          <w:b/>
        </w:rPr>
      </w:pPr>
      <w:r w:rsidRPr="004B344A">
        <w:rPr>
          <w:b/>
        </w:rPr>
        <w:t>Перечень сохраняемых в прежних границах и образуемых земельных участков</w:t>
      </w:r>
    </w:p>
    <w:p w:rsidR="00C22A0E" w:rsidRPr="004B344A" w:rsidRDefault="00C22A0E" w:rsidP="0004338A">
      <w:pPr>
        <w:rPr>
          <w:b/>
        </w:rPr>
      </w:pPr>
      <w:r w:rsidRPr="004B344A">
        <w:rPr>
          <w:b/>
        </w:rPr>
        <w:t>с указанием вида разрешенного использования</w:t>
      </w:r>
    </w:p>
    <w:tbl>
      <w:tblPr>
        <w:tblpPr w:leftFromText="180" w:rightFromText="180" w:vertAnchor="text" w:horzAnchor="margin" w:tblpXSpec="center" w:tblpY="34"/>
        <w:tblW w:w="10103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2551"/>
        <w:gridCol w:w="993"/>
        <w:gridCol w:w="1700"/>
        <w:gridCol w:w="992"/>
        <w:gridCol w:w="1135"/>
        <w:gridCol w:w="1064"/>
      </w:tblGrid>
      <w:tr w:rsidR="00B83C81" w:rsidRPr="004B344A" w:rsidTr="00107AA5">
        <w:trPr>
          <w:trHeight w:val="150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3C81" w:rsidRPr="004B344A" w:rsidRDefault="00BC69D9" w:rsidP="00107AA5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У</w:t>
            </w:r>
            <w:r w:rsidR="00B83C81" w:rsidRPr="004B344A">
              <w:rPr>
                <w:b/>
                <w:sz w:val="16"/>
                <w:szCs w:val="16"/>
                <w:lang w:eastAsia="ru-RU"/>
              </w:rPr>
              <w:t xml:space="preserve">словный номер территории, согласно ППТ, в состав </w:t>
            </w:r>
            <w:r w:rsidR="00B83C81" w:rsidRPr="004B344A">
              <w:rPr>
                <w:b/>
                <w:sz w:val="16"/>
                <w:szCs w:val="16"/>
                <w:lang w:eastAsia="ru-RU"/>
              </w:rPr>
              <w:br/>
              <w:t xml:space="preserve">которой входит образуемый или сохраняемый в </w:t>
            </w:r>
            <w:r w:rsidR="00B83C81" w:rsidRPr="004B344A">
              <w:rPr>
                <w:b/>
                <w:sz w:val="16"/>
                <w:szCs w:val="16"/>
                <w:lang w:eastAsia="ru-RU"/>
              </w:rPr>
              <w:br/>
              <w:t>прежних границах ЗУ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4B344A">
              <w:rPr>
                <w:b/>
                <w:sz w:val="16"/>
                <w:szCs w:val="16"/>
                <w:lang w:eastAsia="ru-RU"/>
              </w:rPr>
              <w:t>Условный номер земельного участка</w:t>
            </w:r>
            <w:r w:rsidR="00F40583" w:rsidRPr="00F40583">
              <w:rPr>
                <w:b/>
                <w:sz w:val="16"/>
                <w:szCs w:val="16"/>
                <w:highlight w:val="magenta"/>
                <w:lang w:eastAsia="ru-RU"/>
              </w:rPr>
              <w:t>/ части земельного участка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4B344A">
              <w:rPr>
                <w:b/>
                <w:sz w:val="16"/>
                <w:szCs w:val="16"/>
                <w:lang w:eastAsia="ru-RU"/>
              </w:rPr>
              <w:t>Вид разрешенного использования земельного</w:t>
            </w:r>
            <w:r w:rsidRPr="004B344A">
              <w:rPr>
                <w:b/>
                <w:sz w:val="16"/>
                <w:szCs w:val="16"/>
                <w:lang w:eastAsia="ru-RU"/>
              </w:rPr>
              <w:br/>
              <w:t xml:space="preserve"> участка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4B344A">
              <w:rPr>
                <w:b/>
                <w:sz w:val="16"/>
                <w:szCs w:val="16"/>
                <w:lang w:eastAsia="ru-RU"/>
              </w:rPr>
              <w:t>Статус участка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4B344A">
              <w:rPr>
                <w:b/>
                <w:sz w:val="16"/>
                <w:szCs w:val="16"/>
                <w:lang w:eastAsia="ru-RU"/>
              </w:rPr>
              <w:t>Кадастровый номер исходного ЗУ или обозначение</w:t>
            </w:r>
            <w:r w:rsidRPr="004B344A">
              <w:rPr>
                <w:b/>
                <w:sz w:val="16"/>
                <w:szCs w:val="16"/>
                <w:lang w:eastAsia="ru-RU"/>
              </w:rPr>
              <w:br/>
              <w:t xml:space="preserve"> части ЗУ, входящей в состав образуемого ЗУ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4B344A">
              <w:rPr>
                <w:b/>
                <w:sz w:val="16"/>
                <w:szCs w:val="16"/>
                <w:lang w:eastAsia="ru-RU"/>
              </w:rPr>
              <w:t>Площадь ЗУ или части земельного участка, входящей (го)</w:t>
            </w:r>
            <w:r w:rsidRPr="004B344A">
              <w:rPr>
                <w:b/>
                <w:sz w:val="16"/>
                <w:szCs w:val="16"/>
                <w:lang w:eastAsia="ru-RU"/>
              </w:rPr>
              <w:br/>
              <w:t xml:space="preserve"> в состав ЗУ образованного в результате объединения </w:t>
            </w:r>
            <w:r w:rsidRPr="004B344A">
              <w:rPr>
                <w:b/>
                <w:sz w:val="16"/>
                <w:szCs w:val="16"/>
                <w:lang w:eastAsia="ru-RU"/>
              </w:rPr>
              <w:br/>
              <w:t>или перераспределения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4B344A">
              <w:rPr>
                <w:b/>
                <w:sz w:val="16"/>
                <w:szCs w:val="16"/>
                <w:lang w:eastAsia="ru-RU"/>
              </w:rPr>
              <w:t>Площадь земельного участка, образованного в</w:t>
            </w:r>
            <w:r w:rsidRPr="004B344A">
              <w:rPr>
                <w:b/>
                <w:sz w:val="16"/>
                <w:szCs w:val="16"/>
                <w:lang w:eastAsia="ru-RU"/>
              </w:rPr>
              <w:br/>
              <w:t>результате раздела, объединения или</w:t>
            </w:r>
            <w:r w:rsidRPr="004B344A">
              <w:rPr>
                <w:b/>
                <w:sz w:val="16"/>
                <w:szCs w:val="16"/>
                <w:lang w:eastAsia="ru-RU"/>
              </w:rPr>
              <w:br/>
              <w:t>перераспределния ЗУ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4B344A">
              <w:rPr>
                <w:b/>
                <w:sz w:val="16"/>
                <w:szCs w:val="16"/>
                <w:lang w:eastAsia="ru-RU"/>
              </w:rPr>
              <w:t>Площадь земельного участка, сохраняемого в прежних границах</w:t>
            </w:r>
          </w:p>
        </w:tc>
      </w:tr>
      <w:tr w:rsidR="00B83C81" w:rsidRPr="004B344A" w:rsidTr="00107AA5">
        <w:trPr>
          <w:trHeight w:val="96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rPr>
                <w:sz w:val="16"/>
                <w:szCs w:val="16"/>
                <w:lang w:eastAsia="ru-RU"/>
              </w:rPr>
            </w:pPr>
          </w:p>
        </w:tc>
      </w:tr>
      <w:tr w:rsidR="00B83C81" w:rsidRPr="004B344A" w:rsidTr="00107AA5">
        <w:trPr>
          <w:trHeight w:val="328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rPr>
                <w:sz w:val="16"/>
                <w:szCs w:val="16"/>
                <w:lang w:eastAsia="ru-RU"/>
              </w:rPr>
            </w:pPr>
          </w:p>
        </w:tc>
      </w:tr>
      <w:tr w:rsidR="00B83C81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поз.Л 6.3</w:t>
            </w:r>
            <w:r w:rsidR="00226249">
              <w:rPr>
                <w:sz w:val="16"/>
                <w:szCs w:val="16"/>
                <w:lang w:eastAsia="ru-RU"/>
              </w:rPr>
              <w:t>А</w:t>
            </w:r>
            <w:r w:rsidRPr="004B344A">
              <w:rPr>
                <w:sz w:val="16"/>
                <w:szCs w:val="16"/>
                <w:lang w:eastAsia="ru-RU"/>
              </w:rPr>
              <w:t xml:space="preserve"> с инженерно-техническим обеспечением в составе 6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6661</w:t>
            </w:r>
          </w:p>
        </w:tc>
      </w:tr>
      <w:tr w:rsidR="00B83C81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поз.Л 6.3Б с инженерно-техническим обеспечением в составе 6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4245</w:t>
            </w:r>
          </w:p>
        </w:tc>
      </w:tr>
      <w:tr w:rsidR="00B83C81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DC3979">
              <w:rPr>
                <w:sz w:val="16"/>
                <w:szCs w:val="16"/>
                <w:lang w:eastAsia="ru-RU"/>
              </w:rPr>
              <w:t>для строительства объекта "Жилой дом поз.Л 6.4</w:t>
            </w:r>
            <w:r w:rsidR="008D02CA" w:rsidRPr="00DC3979">
              <w:rPr>
                <w:sz w:val="16"/>
                <w:szCs w:val="16"/>
                <w:lang w:eastAsia="ru-RU"/>
              </w:rPr>
              <w:t>-МАГ со встроенно-пристроенными нежилыми помещениями</w:t>
            </w:r>
            <w:r w:rsidRPr="00DC3979">
              <w:rPr>
                <w:sz w:val="16"/>
                <w:szCs w:val="16"/>
                <w:lang w:eastAsia="ru-RU"/>
              </w:rPr>
              <w:t xml:space="preserve"> с инженерно-техническим обеспечением в составе 6 этапа</w:t>
            </w:r>
            <w:r w:rsidRPr="004B344A">
              <w:rPr>
                <w:sz w:val="16"/>
                <w:szCs w:val="16"/>
                <w:lang w:eastAsia="ru-RU"/>
              </w:rPr>
              <w:t xml:space="preserve">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5191</w:t>
            </w:r>
          </w:p>
        </w:tc>
      </w:tr>
      <w:tr w:rsidR="00B83C81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"Трансформаторная подстанция Л 4.1-ТП в составе 4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</w:t>
            </w:r>
            <w:r w:rsidR="004B344A">
              <w:rPr>
                <w:sz w:val="16"/>
                <w:szCs w:val="16"/>
                <w:lang w:eastAsia="ru-RU"/>
              </w:rPr>
              <w:t>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106</w:t>
            </w:r>
          </w:p>
        </w:tc>
      </w:tr>
      <w:tr w:rsidR="00B83C81" w:rsidRPr="004B344A" w:rsidTr="00107AA5">
        <w:trPr>
          <w:trHeight w:val="16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поз.Л 6.5 с инженерно-техническим обеспечением в составе 6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</w:t>
            </w:r>
            <w:r w:rsidR="0090213C">
              <w:rPr>
                <w:sz w:val="16"/>
                <w:szCs w:val="16"/>
                <w:lang w:eastAsia="ru-RU"/>
              </w:rPr>
              <w:t>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4415</w:t>
            </w:r>
          </w:p>
        </w:tc>
      </w:tr>
      <w:tr w:rsidR="00B83C81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5б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81" w:rsidRPr="004B344A" w:rsidRDefault="00B83C8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63:09:0101183:7783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1291</w:t>
            </w:r>
          </w:p>
        </w:tc>
      </w:tr>
      <w:tr w:rsidR="00B83C81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эксплуатации КНС-2 в составе I очереди строительства комплекса зданий и сооружений жилищного и социального назначения по адресу: Самарская область, г. Тольятти, Автозаводский район, ул. 40 лет Победы, 49, строение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</w:t>
            </w:r>
            <w:r w:rsidR="0090213C">
              <w:rPr>
                <w:sz w:val="16"/>
                <w:szCs w:val="16"/>
                <w:lang w:eastAsia="ru-RU"/>
              </w:rPr>
              <w:t>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63:09:0101183:3699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81" w:rsidRPr="004B344A" w:rsidRDefault="00B83C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79</w:t>
            </w:r>
          </w:p>
        </w:tc>
      </w:tr>
      <w:tr w:rsidR="001C1AB4" w:rsidRPr="004B344A" w:rsidTr="00107AA5">
        <w:trPr>
          <w:trHeight w:val="16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"Детский сад Л ДС-1 в составе 6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3C4225" w:rsidRDefault="001C1AB4" w:rsidP="00107AA5">
            <w:pPr>
              <w:ind w:left="34" w:hanging="34"/>
              <w:jc w:val="center"/>
              <w:rPr>
                <w:sz w:val="16"/>
                <w:szCs w:val="16"/>
                <w:lang w:val="en-US"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Образуе</w:t>
            </w:r>
            <w:r w:rsidR="003C4225">
              <w:rPr>
                <w:sz w:val="16"/>
                <w:szCs w:val="16"/>
                <w:lang w:eastAsia="ru-RU"/>
              </w:rPr>
              <w:t xml:space="preserve">мый в результате </w:t>
            </w:r>
            <w:r w:rsidR="00226249" w:rsidRPr="00226249">
              <w:rPr>
                <w:sz w:val="16"/>
                <w:szCs w:val="16"/>
                <w:highlight w:val="magenta"/>
                <w:lang w:eastAsia="ru-RU"/>
              </w:rPr>
              <w:t>о</w:t>
            </w:r>
            <w:r w:rsidR="003C4225">
              <w:rPr>
                <w:sz w:val="16"/>
                <w:szCs w:val="16"/>
                <w:highlight w:val="magenta"/>
                <w:lang w:eastAsia="ru-RU"/>
              </w:rPr>
              <w:t>б</w:t>
            </w:r>
            <w:r w:rsidR="00226249" w:rsidRPr="00226249">
              <w:rPr>
                <w:sz w:val="16"/>
                <w:szCs w:val="16"/>
                <w:highlight w:val="magenta"/>
                <w:lang w:eastAsia="ru-RU"/>
              </w:rPr>
              <w:t>ъединения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1C1AB4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1C1AB4">
              <w:rPr>
                <w:sz w:val="16"/>
                <w:szCs w:val="16"/>
                <w:lang w:eastAsia="ru-RU"/>
              </w:rPr>
              <w:t>8036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8620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D35556" w:rsidRDefault="001C1AB4" w:rsidP="00107AA5">
            <w:pPr>
              <w:jc w:val="center"/>
              <w:rPr>
                <w:sz w:val="16"/>
                <w:szCs w:val="16"/>
                <w:highlight w:val="cyan"/>
                <w:lang w:eastAsia="ru-RU"/>
              </w:rPr>
            </w:pPr>
          </w:p>
        </w:tc>
      </w:tr>
      <w:tr w:rsidR="001C1AB4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7б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 7789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1C1AB4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1C1AB4">
              <w:rPr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11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D35556" w:rsidRDefault="001C1AB4" w:rsidP="00107AA5">
            <w:pPr>
              <w:jc w:val="center"/>
              <w:rPr>
                <w:sz w:val="16"/>
                <w:szCs w:val="16"/>
                <w:highlight w:val="cyan"/>
                <w:lang w:eastAsia="ru-RU"/>
              </w:rPr>
            </w:pPr>
          </w:p>
        </w:tc>
      </w:tr>
      <w:tr w:rsidR="001C1AB4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7в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1C1AB4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1C1AB4">
              <w:rPr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D35556" w:rsidRDefault="001C1AB4" w:rsidP="00107AA5">
            <w:pPr>
              <w:jc w:val="center"/>
              <w:rPr>
                <w:sz w:val="16"/>
                <w:szCs w:val="16"/>
                <w:highlight w:val="cyan"/>
                <w:lang w:eastAsia="ru-RU"/>
              </w:rPr>
            </w:pPr>
          </w:p>
        </w:tc>
      </w:tr>
      <w:tr w:rsidR="001C1AB4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DC3979">
              <w:rPr>
                <w:sz w:val="16"/>
                <w:szCs w:val="16"/>
                <w:lang w:eastAsia="ru-RU"/>
              </w:rPr>
              <w:t>для эксплуатации трансформаторнойподстанции Л8-ТП скв. № 2330002 в составе</w:t>
            </w:r>
            <w:r w:rsidRPr="004B344A">
              <w:rPr>
                <w:sz w:val="16"/>
                <w:szCs w:val="16"/>
                <w:lang w:eastAsia="ru-RU"/>
              </w:rPr>
              <w:t xml:space="preserve"> I очереди строительства комплекса зданий и сооружений жилищного и социального назначения по адресу: Самарская область, г. Тольятти, Автозаводский район, ул. 40 лет Победы, 47, строение 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</w:t>
            </w:r>
            <w:r>
              <w:rPr>
                <w:sz w:val="16"/>
                <w:szCs w:val="16"/>
                <w:lang w:eastAsia="ru-RU"/>
              </w:rPr>
              <w:t>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63:09:0101183:3693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76</w:t>
            </w:r>
          </w:p>
        </w:tc>
      </w:tr>
      <w:tr w:rsidR="001C1AB4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эксплуатации КНС-1 в составе I очереди строительства комплекса зданий и сооружений жилищного и социального назначения по адресу: Самарская область, г. Тольятти, Автозаводский район, ул. 40 лет Победы, 47, строение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</w:t>
            </w:r>
            <w:r>
              <w:rPr>
                <w:sz w:val="16"/>
                <w:szCs w:val="16"/>
                <w:lang w:eastAsia="ru-RU"/>
              </w:rPr>
              <w:t>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63:09:0101183:3694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78</w:t>
            </w:r>
          </w:p>
        </w:tc>
      </w:tr>
      <w:tr w:rsidR="001C1AB4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"Подземная автостоянка Л ГАР-1 в составе 2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</w:t>
            </w:r>
            <w:r>
              <w:rPr>
                <w:sz w:val="16"/>
                <w:szCs w:val="16"/>
                <w:lang w:eastAsia="ru-RU"/>
              </w:rPr>
              <w:t>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2744</w:t>
            </w:r>
          </w:p>
        </w:tc>
      </w:tr>
      <w:tr w:rsidR="001C1AB4" w:rsidRPr="004B344A" w:rsidTr="00107AA5">
        <w:trPr>
          <w:trHeight w:val="16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11а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поз.Л 6.6 с инженерно-техническим обеспечением в составе 6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Образуемый в результате перераспре-деления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4750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5542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1C1AB4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11б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63:09:0101183:9201/ЗУ1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1C1AB4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"Подземная автостоянка Л ГАР-2 в составе 6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</w:t>
            </w:r>
            <w:r>
              <w:rPr>
                <w:sz w:val="16"/>
                <w:szCs w:val="16"/>
                <w:lang w:eastAsia="ru-RU"/>
              </w:rPr>
              <w:t>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3237</w:t>
            </w:r>
          </w:p>
        </w:tc>
      </w:tr>
      <w:tr w:rsidR="001C1AB4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поз.Л 6.7 с инженерно-техническим обеспечением в составе 6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</w:t>
            </w:r>
            <w:r>
              <w:rPr>
                <w:sz w:val="16"/>
                <w:szCs w:val="16"/>
                <w:lang w:eastAsia="ru-RU"/>
              </w:rPr>
              <w:t>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5628</w:t>
            </w:r>
          </w:p>
        </w:tc>
      </w:tr>
      <w:tr w:rsidR="001C1AB4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поз.Л 6.2А с инженерно-техническим обеспечением в составе 6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</w:t>
            </w:r>
            <w:r>
              <w:rPr>
                <w:sz w:val="16"/>
                <w:szCs w:val="16"/>
                <w:lang w:eastAsia="ru-RU"/>
              </w:rPr>
              <w:t>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5648</w:t>
            </w:r>
          </w:p>
        </w:tc>
      </w:tr>
      <w:tr w:rsidR="001C1AB4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"Трансформаторная подстанция  Л 4.2-ТП в составе 4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177</w:t>
            </w:r>
          </w:p>
        </w:tc>
      </w:tr>
      <w:tr w:rsidR="001C1AB4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 xml:space="preserve">для строительства объекта "Жилой дом </w:t>
            </w:r>
            <w:r w:rsidRPr="00DC3979">
              <w:rPr>
                <w:sz w:val="16"/>
                <w:szCs w:val="16"/>
                <w:lang w:eastAsia="ru-RU"/>
              </w:rPr>
              <w:t>поз.Л 6.2Б с инженерно-техническим обеспечением</w:t>
            </w:r>
            <w:r w:rsidRPr="004B344A">
              <w:rPr>
                <w:sz w:val="16"/>
                <w:szCs w:val="16"/>
                <w:lang w:eastAsia="ru-RU"/>
              </w:rPr>
              <w:t xml:space="preserve"> в составе 6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</w:t>
            </w:r>
            <w:r>
              <w:rPr>
                <w:sz w:val="16"/>
                <w:szCs w:val="16"/>
                <w:lang w:eastAsia="ru-RU"/>
              </w:rPr>
              <w:t>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7062</w:t>
            </w:r>
          </w:p>
        </w:tc>
      </w:tr>
      <w:tr w:rsidR="001C1AB4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"Трансформаторная подстанция  Л 5.1-ТП в составе 5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</w:t>
            </w:r>
            <w:r>
              <w:rPr>
                <w:sz w:val="16"/>
                <w:szCs w:val="16"/>
                <w:lang w:eastAsia="ru-RU"/>
              </w:rPr>
              <w:t>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204</w:t>
            </w:r>
          </w:p>
        </w:tc>
      </w:tr>
      <w:tr w:rsidR="001C1AB4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lastRenderedPageBreak/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"Подземная автостоянка Л ГАР-3 в составе 6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</w:t>
            </w:r>
            <w:r>
              <w:rPr>
                <w:sz w:val="16"/>
                <w:szCs w:val="16"/>
                <w:lang w:eastAsia="ru-RU"/>
              </w:rPr>
              <w:t>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3210</w:t>
            </w:r>
          </w:p>
        </w:tc>
      </w:tr>
      <w:tr w:rsidR="001C1AB4" w:rsidRPr="004B344A" w:rsidTr="00107AA5">
        <w:trPr>
          <w:trHeight w:val="600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19а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поз.Л 6.8 с инженерно-техническим обеспечением в составе 6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Образуемый в результате перераспре-деления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3914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7195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1C1AB4" w:rsidRPr="004B344A" w:rsidTr="00107AA5">
        <w:trPr>
          <w:trHeight w:val="600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19б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1C1AB4" w:rsidRPr="004B344A" w:rsidTr="00107AA5">
        <w:trPr>
          <w:trHeight w:val="600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19в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63:09:0101183:9199/ЗУ1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3091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1C1AB4" w:rsidRPr="004B344A" w:rsidTr="00107AA5">
        <w:trPr>
          <w:trHeight w:val="600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19г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1C1AB4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поз.Л 2.5 с инженерно-техническим обеспечением в составе 4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</w:t>
            </w:r>
            <w:r>
              <w:rPr>
                <w:sz w:val="16"/>
                <w:szCs w:val="16"/>
                <w:lang w:eastAsia="ru-RU"/>
              </w:rPr>
              <w:t>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AB4" w:rsidRPr="004B344A" w:rsidRDefault="001C1AB4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4075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21а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 xml:space="preserve">для строительства объекта "Подземная автостоянка </w:t>
            </w:r>
            <w:r w:rsidR="00AE13F5" w:rsidRPr="00AE13F5">
              <w:rPr>
                <w:sz w:val="16"/>
                <w:szCs w:val="16"/>
                <w:highlight w:val="magenta"/>
                <w:lang w:eastAsia="ru-RU"/>
              </w:rPr>
              <w:t>поз.</w:t>
            </w:r>
            <w:r w:rsidRPr="004B344A">
              <w:rPr>
                <w:sz w:val="16"/>
                <w:szCs w:val="16"/>
                <w:lang w:eastAsia="ru-RU"/>
              </w:rPr>
              <w:t xml:space="preserve">Л ГАР-4 </w:t>
            </w:r>
            <w:r w:rsidR="00AE13F5" w:rsidRPr="00AE13F5">
              <w:rPr>
                <w:sz w:val="16"/>
                <w:szCs w:val="16"/>
                <w:highlight w:val="magenta"/>
                <w:lang w:eastAsia="ru-RU"/>
              </w:rPr>
              <w:t>с инженерно-техническим обеспечением</w:t>
            </w:r>
            <w:r w:rsidR="008D3B85">
              <w:rPr>
                <w:sz w:val="16"/>
                <w:szCs w:val="16"/>
                <w:lang w:eastAsia="ru-RU"/>
              </w:rPr>
              <w:t xml:space="preserve"> </w:t>
            </w:r>
            <w:r w:rsidRPr="004B344A">
              <w:rPr>
                <w:sz w:val="16"/>
                <w:szCs w:val="16"/>
                <w:lang w:eastAsia="ru-RU"/>
              </w:rPr>
              <w:t>в составе 6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8D02CA" w:rsidRDefault="00CC4582" w:rsidP="00107AA5">
            <w:pPr>
              <w:ind w:left="34" w:hanging="34"/>
              <w:jc w:val="center"/>
              <w:rPr>
                <w:sz w:val="16"/>
                <w:szCs w:val="16"/>
                <w:highlight w:val="cyan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 xml:space="preserve">Образуемый в результате </w:t>
            </w:r>
            <w:r w:rsidR="00226249" w:rsidRPr="00226249">
              <w:rPr>
                <w:sz w:val="16"/>
                <w:szCs w:val="16"/>
                <w:highlight w:val="magenta"/>
                <w:lang w:eastAsia="ru-RU"/>
              </w:rPr>
              <w:t>объединения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63:09:0101183:7794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CC4582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CC4582">
              <w:rPr>
                <w:sz w:val="16"/>
                <w:szCs w:val="16"/>
                <w:lang w:eastAsia="ru-RU"/>
              </w:rPr>
              <w:t>1669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3331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D35556" w:rsidRDefault="00CC4582" w:rsidP="00107AA5">
            <w:pPr>
              <w:jc w:val="center"/>
              <w:rPr>
                <w:sz w:val="16"/>
                <w:szCs w:val="16"/>
                <w:highlight w:val="cyan"/>
                <w:lang w:eastAsia="ru-RU"/>
              </w:rPr>
            </w:pP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21б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CC4582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CC4582">
              <w:rPr>
                <w:sz w:val="16"/>
                <w:szCs w:val="16"/>
                <w:lang w:eastAsia="ru-RU"/>
              </w:rPr>
              <w:t>1662</w:t>
            </w: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D35556" w:rsidRDefault="00CC4582" w:rsidP="00107AA5">
            <w:pPr>
              <w:jc w:val="center"/>
              <w:rPr>
                <w:sz w:val="16"/>
                <w:szCs w:val="16"/>
                <w:highlight w:val="cyan"/>
                <w:lang w:eastAsia="ru-RU"/>
              </w:rPr>
            </w:pP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здравоохранения (поликлиника)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</w:t>
            </w:r>
            <w:r>
              <w:rPr>
                <w:sz w:val="16"/>
                <w:szCs w:val="16"/>
                <w:lang w:eastAsia="ru-RU"/>
              </w:rPr>
              <w:t>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63:09:0101183:7791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5792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23а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Жилой дом поз. Л4.1 с инженерно-техническим обеспечением в составе 1 этапа строительства  комплекса зданий и сооружений жилищного и социального назначения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</w:t>
            </w:r>
            <w:r>
              <w:rPr>
                <w:sz w:val="16"/>
                <w:szCs w:val="16"/>
                <w:lang w:eastAsia="ru-RU"/>
              </w:rPr>
              <w:t>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8767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23б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63:09:0101183:0042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498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lastRenderedPageBreak/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"Нежилое здание Л 4-МАГ с инженерно-техническим обеспечением в составе 3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Сохран</w:t>
            </w:r>
            <w:r>
              <w:rPr>
                <w:sz w:val="16"/>
                <w:szCs w:val="16"/>
                <w:lang w:eastAsia="ru-RU"/>
              </w:rPr>
              <w:t>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3919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Жилой дом поз. Л4.6 с инженерно-техническим обеспечением в составе 1 этапа строительства  комплекса зданий и сооружений жилищного и социального назначения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</w:t>
            </w:r>
            <w:r>
              <w:rPr>
                <w:sz w:val="16"/>
                <w:szCs w:val="16"/>
                <w:lang w:eastAsia="ru-RU"/>
              </w:rPr>
              <w:t>няе-мый в прежн</w:t>
            </w:r>
            <w:r w:rsidRPr="004B344A">
              <w:rPr>
                <w:sz w:val="16"/>
                <w:szCs w:val="16"/>
                <w:lang w:eastAsia="ru-RU"/>
              </w:rPr>
              <w:t>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9187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DC3979">
              <w:rPr>
                <w:sz w:val="16"/>
                <w:szCs w:val="16"/>
                <w:lang w:eastAsia="ru-RU"/>
              </w:rPr>
              <w:t>Для эксплуатации трансформаторной подстанции Л4</w:t>
            </w:r>
            <w:r w:rsidRPr="004B344A">
              <w:rPr>
                <w:sz w:val="16"/>
                <w:szCs w:val="16"/>
                <w:lang w:eastAsia="ru-RU"/>
              </w:rPr>
              <w:t>-ТП в составе 1 этапа строительства комплекса зданий и сооружений жилищного и социального назначения (соответствует номеру позиции Л1-ТП в составе 2 этапа строительства комплекса зданий и сооружений жилищного и социального назначения на плане проекта планировки территории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</w:t>
            </w:r>
            <w:r>
              <w:rPr>
                <w:sz w:val="16"/>
                <w:szCs w:val="16"/>
                <w:lang w:eastAsia="ru-RU"/>
              </w:rPr>
              <w:t>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101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090808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90808">
              <w:rPr>
                <w:sz w:val="16"/>
                <w:szCs w:val="16"/>
                <w:lang w:eastAsia="ru-RU"/>
              </w:rPr>
              <w:t>Трансформаторная подстанция Л4.4-ТП в составе 1 этапа строительства комплекса зданий и сооружений жилищного и социального назначения (соответствует номеру позиции Л1-ТП в составе 2 этапа строительства комплекса зданий и сооружений жилищного и социального назначения на плане проекта планировки территории, утвержденного постановлением мэрии г.о.Тольятти от 17.08.2012 г. № 2325-п/1)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</w:t>
            </w:r>
            <w:r>
              <w:rPr>
                <w:sz w:val="16"/>
                <w:szCs w:val="16"/>
                <w:lang w:eastAsia="ru-RU"/>
              </w:rPr>
              <w:t>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120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Жилой дом поз. Л1.1 с инженерно-техническим обеспечением в составе 2 этапа строительства комплекса зданий и сооружений жилищного и социального назначения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63:09:0101183:9543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12566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"Нежилое здание Л 1-МАГ с инженерно-техническим обеспечением в составе 1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1994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"Нежилое здание  Л 3-МАГ с инженерно-техническим обеспечением в составе 6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5247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DC3979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C626A">
              <w:rPr>
                <w:sz w:val="16"/>
                <w:szCs w:val="16"/>
                <w:lang w:eastAsia="ru-RU"/>
              </w:rPr>
              <w:t>д</w:t>
            </w:r>
            <w:r w:rsidR="00CC4582" w:rsidRPr="004C626A">
              <w:rPr>
                <w:sz w:val="16"/>
                <w:szCs w:val="16"/>
                <w:lang w:eastAsia="ru-RU"/>
              </w:rPr>
              <w:t>ля строительства объекта</w:t>
            </w:r>
            <w:r w:rsidR="00CC4582">
              <w:rPr>
                <w:sz w:val="16"/>
                <w:szCs w:val="16"/>
                <w:lang w:eastAsia="ru-RU"/>
              </w:rPr>
              <w:t xml:space="preserve"> «</w:t>
            </w:r>
            <w:r w:rsidR="00CC4582" w:rsidRPr="004B344A">
              <w:rPr>
                <w:sz w:val="16"/>
                <w:szCs w:val="16"/>
                <w:lang w:eastAsia="ru-RU"/>
              </w:rPr>
              <w:t>Жилой дом поз. Л1.5 с инженерно-техническим обеспечением в составе 2 этапа строительства комплекса зданий и сооружений жилищного и социального назначения</w:t>
            </w:r>
            <w:r w:rsidR="00CC4582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9691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lastRenderedPageBreak/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090808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90808">
              <w:rPr>
                <w:sz w:val="16"/>
                <w:szCs w:val="16"/>
                <w:lang w:eastAsia="ru-RU"/>
              </w:rPr>
              <w:t>Трансформаторная подстанция поз.Л2.1-ТП в составе 1 этапа строительства комплекса зданий и сооружений жилищного и социального назначения (соответствует номеру позиции Л3.1-ТП в составе 3 этапа строительства комплекса зданий и сооружений жилищного и социального назначения на плане проекта планировки территории, утвержденного постановлением мэрии г.о.Тольятти от 17.08.2012 г. № 2325-п/1)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174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"Нежилое здание  Л 2-МАГ с инженерно-техническим обеспечением в составе 1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1964</w:t>
            </w:r>
          </w:p>
        </w:tc>
      </w:tr>
      <w:tr w:rsidR="00CC4582" w:rsidRPr="004B344A" w:rsidTr="00107AA5">
        <w:trPr>
          <w:trHeight w:val="22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эксплуатации комплексного здания, состоящего из семиэтажного жилого дома поз. Л 4.3 и торцевой вставки с торгово-офисными помещениями поз. Л 4.3-МАГ, с инженерно-техническим обеспечением в составе I очереди строительства комплекса зданий и сооружений жилищного и социального назначения по адресу: Самарская область, г. Тольятти, Автозаводский район, ул. 40 лет Победы, 47-б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63:09:0101183:3701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7558</w:t>
            </w:r>
          </w:p>
        </w:tc>
      </w:tr>
      <w:tr w:rsidR="00CC4582" w:rsidRPr="004B344A" w:rsidTr="00107AA5">
        <w:trPr>
          <w:trHeight w:val="22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эксплуатации комплексного здания, состоящего из семиэтажного жилого дома поз. Л 4.4 и торцевой вставки с торгово-офисными помещениями поз. Л 4.4-МАГ, с инженерно-техническим обеспечением в составе I очереди строительства комплекса зданий и сооружений жилищного и социального назначения по адресу: Самарская область, г. Тольятти, Автозаводский район, ул. 40 лет Победы, 47-а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Сохраняе-мый в п</w:t>
            </w:r>
            <w:r>
              <w:rPr>
                <w:sz w:val="16"/>
                <w:szCs w:val="16"/>
                <w:lang w:eastAsia="ru-RU"/>
              </w:rPr>
              <w:t>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63:09:0101183:3698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7187</w:t>
            </w:r>
          </w:p>
        </w:tc>
      </w:tr>
      <w:tr w:rsidR="00CC4582" w:rsidRPr="004B344A" w:rsidTr="00107AA5">
        <w:trPr>
          <w:trHeight w:val="22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эксплуатации комплексного здания, состоящего из семиэтажного жилого дома поз. Л 4.5 и торцевой вставки с торгово-офисными помещениями поз. Л 4.5-МАГ, с инженерно-техническим обеспечением в составе I очереди строительства комплекса зданий и сооружений жилищного и социального назначения по адресу: Самарская область, г. Тольятти, Автозаводский район, ул. 40 лет Победы, 47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7342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Жилой дом с нежилыми поме</w:t>
            </w:r>
            <w:r>
              <w:rPr>
                <w:sz w:val="16"/>
                <w:szCs w:val="16"/>
                <w:lang w:eastAsia="ru-RU"/>
              </w:rPr>
              <w:t xml:space="preserve">щениями поз. Л1.2-МАГ, </w:t>
            </w:r>
            <w:r w:rsidRPr="004B344A">
              <w:rPr>
                <w:sz w:val="16"/>
                <w:szCs w:val="16"/>
                <w:lang w:eastAsia="ru-RU"/>
              </w:rPr>
              <w:t>г.Тольятти, Автозаводский район, квартал 14А, 2 очередь строительства комплекса зданий и сооружений жилищного и социального назначения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5806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lastRenderedPageBreak/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Жилой дом с нежилыми помещениями поз. Л1.3-МАГ с инженерно-техническим обеспечением в составе 2 этапа строительства комплекса зданий и сооружений жилищного и социального назначения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6217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090808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90808">
              <w:rPr>
                <w:sz w:val="16"/>
                <w:szCs w:val="16"/>
                <w:lang w:eastAsia="ru-RU"/>
              </w:rPr>
              <w:t>Трансформаторная подстанция поз.Л2.2-ТП в составе 1 этапа строительства комплекса зданий и сооружений жилищного и социального назначения (соответствует номеру позиции Л2.2-ТП в составе 2 этапа строительства комплекса зданий и сооружений жилищного и социального назначения на плане проекта планировки территории, утвержденного постановлением мэрии г.о.Тольятти от 17.08.2012 г. № 2325-п/1)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108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Жилой дом с нежилыми помещениями поз. Л1.4-МАГ с инженерно-техническим обеспечением в составе 2 этапа строительства комплекса зданий и сооружений жилищного и социального назначения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6749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"Детский сад Л ДС-2 в составе 2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6505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поз.1 в составе жилого комплекса поз.Л 3.3 с инженерно-техническим обеспечением в составе 3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4063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«Трансформаторная подстанция Л3.3.1-ТП с сетями электроснабжения 6 кВ от т.1 до поз.Л3.3.1-ТП с муфтой в т.2 в составе жилого комплекса поз.Л3.3 в составе 3 этапа строительства комплекса зданий и сооружений жилищного и социального назначения»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130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поз.2 в составе жилого комплекса поз.Л 3.3 с инженерно-техническим обеспечением в составе 3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7953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поз.3 в составе жилого комплекса поз.Л 3.3 с инженерно-техническим обеспечением в составе 3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7647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lastRenderedPageBreak/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поз.4 в составе жилого комплекса поз.Л 3.3 с инженерно-техническим обеспечением в составе 3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7912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47а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поз.5 в составе жилого комплекса поз.Л 3.3 с инженерно-техническим обеспечением в составе 3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 xml:space="preserve">Образуемый в результате </w:t>
            </w:r>
            <w:r w:rsidR="00226249" w:rsidRPr="00226249">
              <w:rPr>
                <w:sz w:val="16"/>
                <w:szCs w:val="16"/>
                <w:highlight w:val="magenta"/>
                <w:lang w:eastAsia="ru-RU"/>
              </w:rPr>
              <w:t>объединения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63:09:0101183:9574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7771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47б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63:09:0101183:7786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47в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6949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47г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поз.6 в составе жилого комплекса поз.Л 3.3 с инженерно-техническим обеспечением в составе 3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63:09:0101183:9608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3954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«Трансформаторная подстанция Л3.3.2-ТП с сетями электроснабжения 6 кВ от т.2 до поз.Л3.3.2-ТП в составе жилого комплекса поз.Л3.3 в составе 3 этапа строительства комплекса зданий и сооружений жилищного и социального назначения»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107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Жилой дом поз. Л6.1 в составе 2 этапа строительства комплекса зданий и сооружений жилищного и социального назначения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19916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lastRenderedPageBreak/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поз.Л 5.1 с подземной автостоянкой с инженерно-техническим обеспечением в составе 5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13894</w:t>
            </w:r>
          </w:p>
        </w:tc>
      </w:tr>
      <w:tr w:rsidR="00CC4582" w:rsidRPr="004B344A" w:rsidTr="00107AA5">
        <w:trPr>
          <w:trHeight w:val="22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077D17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Трансформаторная подстанция поз.Л2.3-ТП в составе 1 этапа строительства комплекса зданий и сооружений жилищного и социального назначения (соответствует номеру позиции Л3.2-ТП в составе 3 этапа комплекса зданий и сооружений жилищного и социального назначения на плане проекта планировки территории, утвержденного постановлением мэрии г.о.Тольятти от 17.08.2012 г. № 2325-п/1)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C626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C626A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104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077D17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 xml:space="preserve">для строительства объекта </w:t>
            </w:r>
            <w:r w:rsidR="00DE471B" w:rsidRPr="00077D17">
              <w:rPr>
                <w:sz w:val="16"/>
                <w:szCs w:val="16"/>
                <w:lang w:eastAsia="ru-RU"/>
              </w:rPr>
              <w:t xml:space="preserve">«Торговое здание с административными помещениями. 1 этап строительства объекта </w:t>
            </w:r>
            <w:r w:rsidRPr="00077D17">
              <w:rPr>
                <w:sz w:val="16"/>
                <w:szCs w:val="16"/>
                <w:lang w:eastAsia="ru-RU"/>
              </w:rPr>
              <w:t>"Торговый комплекс поз. Л7-МАГ с инженерно-техническим обеспечением в составе V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C626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C626A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1410</w:t>
            </w: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54а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54а_1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077D17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объекта</w:t>
            </w:r>
            <w:r w:rsidR="00DE471B" w:rsidRPr="00077D17">
              <w:rPr>
                <w:sz w:val="16"/>
                <w:szCs w:val="16"/>
                <w:lang w:eastAsia="ru-RU"/>
              </w:rPr>
              <w:t xml:space="preserve"> «Торговое здание. 2 этап строительства «</w:t>
            </w:r>
            <w:r w:rsidRPr="00077D17">
              <w:rPr>
                <w:sz w:val="16"/>
                <w:szCs w:val="16"/>
                <w:lang w:eastAsia="ru-RU"/>
              </w:rPr>
              <w:t>Торговый комплекс поз. Л7-МАГ с инженерно-техническим обеспечением в составе V этапа строительства комплекса зданий и сооружений жилищного и социального назначения</w:t>
            </w:r>
            <w:r w:rsidR="00DE471B" w:rsidRPr="00077D17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C626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C626A">
              <w:rPr>
                <w:sz w:val="16"/>
                <w:szCs w:val="16"/>
                <w:lang w:eastAsia="ru-RU"/>
              </w:rPr>
              <w:t>Образуемый в результате перераспре-деления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3882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51208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CC4582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54а_2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C626A" w:rsidRDefault="00CC4582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4582" w:rsidRPr="004C626A" w:rsidRDefault="00CC4582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63:09:0101183:9571/ЗУ1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47326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82" w:rsidRPr="004B344A" w:rsidRDefault="00CC4582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9A1081" w:rsidRPr="004B344A" w:rsidTr="00DB7818">
        <w:trPr>
          <w:trHeight w:val="16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81" w:rsidRPr="004B344A" w:rsidRDefault="009A108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54б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81" w:rsidRPr="004B344A" w:rsidRDefault="009A108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54б_1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81" w:rsidRPr="00077D17" w:rsidRDefault="009A108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объекта «Здание общественного питания с помещениями для торговли. 3 этап строительства объекта «Торговый комплекс поз. Л7-МАГ с инженерно-техническим обеспечением в составе V этапа строительства комплекса зданий и сооружений жилищного и социального назначения»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81" w:rsidRPr="004C626A" w:rsidRDefault="009A108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C626A">
              <w:rPr>
                <w:sz w:val="16"/>
                <w:szCs w:val="16"/>
                <w:lang w:eastAsia="ru-RU"/>
              </w:rPr>
              <w:t>Образуемый в результате перераспре-деления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81" w:rsidRPr="004B344A" w:rsidRDefault="009A10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63:09:0101183:9571/ЗУ2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81" w:rsidRPr="004B344A" w:rsidRDefault="009A10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4257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81" w:rsidRPr="004B344A" w:rsidRDefault="009A10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40089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81" w:rsidRPr="004B344A" w:rsidRDefault="009A108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9A1081" w:rsidRPr="004B344A" w:rsidTr="00DB7818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081" w:rsidRPr="004B344A" w:rsidRDefault="009A108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81" w:rsidRPr="004B344A" w:rsidRDefault="009A108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81" w:rsidRPr="004B344A" w:rsidRDefault="009A108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081" w:rsidRPr="004B344A" w:rsidRDefault="009A108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81" w:rsidRPr="004B344A" w:rsidRDefault="009A10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63:09:0101183:9571/ЗУ3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081" w:rsidRPr="004B344A" w:rsidRDefault="009A108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35039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081" w:rsidRPr="004B344A" w:rsidRDefault="009A108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081" w:rsidRPr="004B344A" w:rsidRDefault="009A108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1804A4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54б_2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793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C5378B" w:rsidRPr="004B344A" w:rsidTr="00107AA5">
        <w:trPr>
          <w:trHeight w:val="16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4B344A" w:rsidRDefault="00C5378B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lastRenderedPageBreak/>
              <w:t>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4B344A" w:rsidRDefault="00C5378B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55</w:t>
            </w:r>
            <w:r w:rsidR="00107AA5">
              <w:rPr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4B344A" w:rsidRDefault="00C5378B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"Канализационная насосная станция КНС-3 в составе комплекса зданий и сооружений жилищного и социального назначения"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D35556" w:rsidRDefault="00C5378B" w:rsidP="00107AA5">
            <w:pPr>
              <w:ind w:left="34" w:hanging="34"/>
              <w:jc w:val="center"/>
              <w:rPr>
                <w:sz w:val="16"/>
                <w:szCs w:val="16"/>
                <w:highlight w:val="cyan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 xml:space="preserve">Образуемый в результате </w:t>
            </w:r>
            <w:r w:rsidR="00226249" w:rsidRPr="00226249">
              <w:rPr>
                <w:sz w:val="16"/>
                <w:szCs w:val="16"/>
                <w:highlight w:val="magenta"/>
                <w:lang w:eastAsia="ru-RU"/>
              </w:rPr>
              <w:t>объединения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4B344A" w:rsidRDefault="00C5378B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C5378B" w:rsidRDefault="00C5378B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C5378B">
              <w:rPr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4B344A" w:rsidRDefault="00C5378B" w:rsidP="00107AA5">
            <w:pPr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D35556" w:rsidRDefault="00C5378B" w:rsidP="00107AA5">
            <w:pPr>
              <w:jc w:val="center"/>
              <w:rPr>
                <w:sz w:val="16"/>
                <w:szCs w:val="16"/>
                <w:highlight w:val="cyan"/>
                <w:lang w:eastAsia="ru-RU"/>
              </w:rPr>
            </w:pPr>
          </w:p>
        </w:tc>
      </w:tr>
      <w:tr w:rsidR="00C5378B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78B" w:rsidRPr="004B344A" w:rsidRDefault="00C5378B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78B" w:rsidRPr="004B344A" w:rsidRDefault="00107AA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55б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78B" w:rsidRPr="004B344A" w:rsidRDefault="00C5378B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78B" w:rsidRPr="004B344A" w:rsidRDefault="00C5378B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4B344A" w:rsidRDefault="00C5378B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63:09:0101183:9572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C5378B" w:rsidRDefault="00C5378B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C5378B">
              <w:rPr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4B344A" w:rsidRDefault="00C5378B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D35556" w:rsidRDefault="00C5378B" w:rsidP="00107AA5">
            <w:pPr>
              <w:jc w:val="center"/>
              <w:rPr>
                <w:sz w:val="16"/>
                <w:szCs w:val="16"/>
                <w:highlight w:val="cyan"/>
                <w:lang w:eastAsia="ru-RU"/>
              </w:rPr>
            </w:pPr>
          </w:p>
        </w:tc>
      </w:tr>
      <w:tr w:rsidR="00C5378B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4B344A" w:rsidRDefault="00C5378B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4B344A" w:rsidRDefault="00C5378B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4B344A" w:rsidRDefault="00C5378B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"Нежилое здание  Л 6-МАГ с инженерно-техническим обеспечением в составе 5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4B344A" w:rsidRDefault="00C5378B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4B344A" w:rsidRDefault="00C5378B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4B344A" w:rsidRDefault="00C5378B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4B344A" w:rsidRDefault="00C5378B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8B" w:rsidRPr="004B344A" w:rsidRDefault="00C5378B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2894</w:t>
            </w: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57а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поз.Л 2.1 с инженерно-техническим обеспечением в составе 4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B44D42" w:rsidRDefault="00F42565" w:rsidP="00107AA5">
            <w:pPr>
              <w:ind w:left="34" w:hanging="34"/>
              <w:jc w:val="center"/>
              <w:rPr>
                <w:sz w:val="16"/>
                <w:szCs w:val="16"/>
                <w:highlight w:val="cyan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 xml:space="preserve">Образуемый в результате </w:t>
            </w:r>
            <w:r w:rsidR="00226249" w:rsidRPr="00226249">
              <w:rPr>
                <w:sz w:val="16"/>
                <w:szCs w:val="16"/>
                <w:highlight w:val="magenta"/>
                <w:lang w:eastAsia="ru-RU"/>
              </w:rPr>
              <w:t>объединения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F42565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F42565">
              <w:rPr>
                <w:sz w:val="16"/>
                <w:szCs w:val="16"/>
                <w:lang w:eastAsia="ru-RU"/>
              </w:rPr>
              <w:t>7222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10310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B44D42" w:rsidRDefault="00F42565" w:rsidP="00107AA5">
            <w:pPr>
              <w:jc w:val="center"/>
              <w:rPr>
                <w:sz w:val="16"/>
                <w:szCs w:val="16"/>
                <w:highlight w:val="cyan"/>
                <w:lang w:eastAsia="ru-RU"/>
              </w:rPr>
            </w:pP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57б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F42565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F42565">
              <w:rPr>
                <w:sz w:val="16"/>
                <w:szCs w:val="16"/>
                <w:lang w:eastAsia="ru-RU"/>
              </w:rPr>
              <w:t>996</w:t>
            </w:r>
          </w:p>
        </w:tc>
        <w:tc>
          <w:tcPr>
            <w:tcW w:w="11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B44D42" w:rsidRDefault="00F42565" w:rsidP="00107AA5">
            <w:pPr>
              <w:jc w:val="center"/>
              <w:rPr>
                <w:sz w:val="16"/>
                <w:szCs w:val="16"/>
                <w:highlight w:val="cyan"/>
                <w:lang w:eastAsia="ru-RU"/>
              </w:rPr>
            </w:pP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57в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F42565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F42565">
              <w:rPr>
                <w:sz w:val="16"/>
                <w:szCs w:val="16"/>
                <w:lang w:eastAsia="ru-RU"/>
              </w:rPr>
              <w:t>2092</w:t>
            </w: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B44D42" w:rsidRDefault="00F42565" w:rsidP="00107AA5">
            <w:pPr>
              <w:jc w:val="center"/>
              <w:rPr>
                <w:sz w:val="16"/>
                <w:szCs w:val="16"/>
                <w:highlight w:val="cyan"/>
                <w:lang w:eastAsia="ru-RU"/>
              </w:rPr>
            </w:pP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"Нежилое здание  Л 8-МАГ с инженерно-техническим обеспечением в составе 5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4089</w:t>
            </w: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"Подземная автостоянка Л ГАР-6 в составе 3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3995</w:t>
            </w: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60а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 xml:space="preserve">для строительства объекта "Детский сад Л ДС-3 </w:t>
            </w:r>
            <w:r w:rsidR="00AE13F5" w:rsidRPr="00AE13F5">
              <w:rPr>
                <w:sz w:val="16"/>
                <w:szCs w:val="16"/>
                <w:highlight w:val="magenta"/>
                <w:lang w:eastAsia="ru-RU"/>
              </w:rPr>
              <w:t>с инженерно-техническим обеспечением</w:t>
            </w:r>
            <w:r w:rsidRPr="004B344A">
              <w:rPr>
                <w:sz w:val="16"/>
                <w:szCs w:val="16"/>
                <w:lang w:eastAsia="ru-RU"/>
              </w:rPr>
              <w:t>в составе 5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B4406F" w:rsidRDefault="00F42565" w:rsidP="00107AA5">
            <w:pPr>
              <w:ind w:left="34" w:hanging="34"/>
              <w:jc w:val="center"/>
              <w:rPr>
                <w:sz w:val="16"/>
                <w:szCs w:val="16"/>
                <w:highlight w:val="cyan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 xml:space="preserve">Образуемый в результате </w:t>
            </w:r>
            <w:r w:rsidR="00226249" w:rsidRPr="00226249">
              <w:rPr>
                <w:sz w:val="16"/>
                <w:szCs w:val="16"/>
                <w:highlight w:val="magenta"/>
                <w:lang w:eastAsia="ru-RU"/>
              </w:rPr>
              <w:t>объединения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F42565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F42565">
              <w:rPr>
                <w:sz w:val="16"/>
                <w:szCs w:val="16"/>
                <w:lang w:eastAsia="ru-RU"/>
              </w:rPr>
              <w:t>8058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11393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B4406F" w:rsidRDefault="00F42565" w:rsidP="00107AA5">
            <w:pPr>
              <w:jc w:val="center"/>
              <w:rPr>
                <w:sz w:val="16"/>
                <w:szCs w:val="16"/>
                <w:highlight w:val="cyan"/>
                <w:lang w:eastAsia="ru-RU"/>
              </w:rPr>
            </w:pP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60б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F42565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F42565">
              <w:rPr>
                <w:sz w:val="16"/>
                <w:szCs w:val="16"/>
                <w:lang w:eastAsia="ru-RU"/>
              </w:rPr>
              <w:t>3335</w:t>
            </w: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B4406F" w:rsidRDefault="00F42565" w:rsidP="00107AA5">
            <w:pPr>
              <w:jc w:val="center"/>
              <w:rPr>
                <w:sz w:val="16"/>
                <w:szCs w:val="16"/>
                <w:highlight w:val="cyan"/>
                <w:lang w:eastAsia="ru-RU"/>
              </w:rPr>
            </w:pP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lastRenderedPageBreak/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"Трансформаторная подстанция  Л 5.2-ТП в составе 5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</w:t>
            </w:r>
            <w:r>
              <w:rPr>
                <w:sz w:val="16"/>
                <w:szCs w:val="16"/>
                <w:lang w:eastAsia="ru-RU"/>
              </w:rPr>
              <w:t>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135</w:t>
            </w: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"Нежилое здание  Л 5-МАГ с инженерно-техническим обеспечением в составе 5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Сохраняе-</w:t>
            </w:r>
            <w:r>
              <w:rPr>
                <w:sz w:val="16"/>
                <w:szCs w:val="16"/>
                <w:lang w:eastAsia="ru-RU"/>
              </w:rPr>
              <w:t>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3803</w:t>
            </w: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поз.Л 2.2 с инженерно-техническим обеспечением в составе 4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Сохраняе-мый в пр</w:t>
            </w:r>
            <w:r>
              <w:rPr>
                <w:sz w:val="16"/>
                <w:szCs w:val="16"/>
                <w:lang w:eastAsia="ru-RU"/>
              </w:rPr>
              <w:t>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6700</w:t>
            </w: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64а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"Нежилое здание  Л 9-МАГ с инженерно-техническим обеспечением в составе 5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B44D42" w:rsidRDefault="00F42565" w:rsidP="00107AA5">
            <w:pPr>
              <w:ind w:left="34" w:hanging="34"/>
              <w:jc w:val="center"/>
              <w:rPr>
                <w:sz w:val="16"/>
                <w:szCs w:val="16"/>
                <w:highlight w:val="cyan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 xml:space="preserve">Образуемый в результате </w:t>
            </w:r>
            <w:r w:rsidR="00226249" w:rsidRPr="00226249">
              <w:rPr>
                <w:sz w:val="16"/>
                <w:szCs w:val="16"/>
                <w:highlight w:val="magenta"/>
                <w:lang w:eastAsia="ru-RU"/>
              </w:rPr>
              <w:t>объединения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DC3979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DC3979">
              <w:rPr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3290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B44D42" w:rsidRDefault="00F42565" w:rsidP="00107AA5">
            <w:pPr>
              <w:rPr>
                <w:sz w:val="16"/>
                <w:szCs w:val="16"/>
                <w:highlight w:val="cyan"/>
                <w:lang w:eastAsia="ru-RU"/>
              </w:rPr>
            </w:pP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64б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DC3979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DC3979">
              <w:rPr>
                <w:sz w:val="16"/>
                <w:szCs w:val="16"/>
                <w:lang w:eastAsia="ru-RU"/>
              </w:rPr>
              <w:t>2994</w:t>
            </w: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B44D42" w:rsidRDefault="00F42565" w:rsidP="00107AA5">
            <w:pPr>
              <w:jc w:val="center"/>
              <w:rPr>
                <w:sz w:val="16"/>
                <w:szCs w:val="16"/>
                <w:highlight w:val="cyan"/>
                <w:lang w:eastAsia="ru-RU"/>
              </w:rPr>
            </w:pP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"Подземная автостоянка Л ГАР-7 в составе 3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4000</w:t>
            </w: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66а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поз.Л 2.3 с инженерно-техническим обеспечением в составе 4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B44D42" w:rsidRDefault="00F42565" w:rsidP="00107AA5">
            <w:pPr>
              <w:ind w:left="34" w:hanging="34"/>
              <w:jc w:val="center"/>
              <w:rPr>
                <w:sz w:val="16"/>
                <w:szCs w:val="16"/>
                <w:highlight w:val="cyan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 xml:space="preserve">Образуемый в результате </w:t>
            </w:r>
            <w:r w:rsidR="00226249" w:rsidRPr="00226249">
              <w:rPr>
                <w:sz w:val="16"/>
                <w:szCs w:val="16"/>
                <w:highlight w:val="magenta"/>
                <w:lang w:eastAsia="ru-RU"/>
              </w:rPr>
              <w:t>объединения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F42565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F42565">
              <w:rPr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7607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B44D42" w:rsidRDefault="00F42565" w:rsidP="00107AA5">
            <w:pPr>
              <w:jc w:val="center"/>
              <w:rPr>
                <w:sz w:val="16"/>
                <w:szCs w:val="16"/>
                <w:highlight w:val="cyan"/>
                <w:lang w:eastAsia="ru-RU"/>
              </w:rPr>
            </w:pP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66б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F42565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F42565">
              <w:rPr>
                <w:sz w:val="16"/>
                <w:szCs w:val="16"/>
                <w:lang w:eastAsia="ru-RU"/>
              </w:rPr>
              <w:t>7333</w:t>
            </w: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B44D42" w:rsidRDefault="00F42565" w:rsidP="00107AA5">
            <w:pPr>
              <w:jc w:val="center"/>
              <w:rPr>
                <w:sz w:val="16"/>
                <w:szCs w:val="16"/>
                <w:highlight w:val="cyan"/>
                <w:lang w:eastAsia="ru-RU"/>
              </w:rPr>
            </w:pP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lastRenderedPageBreak/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поз.Л 2.4 с инженерно-техническим обеспечением в составе 4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</w:t>
            </w:r>
            <w:r>
              <w:rPr>
                <w:sz w:val="16"/>
                <w:szCs w:val="16"/>
                <w:lang w:eastAsia="ru-RU"/>
              </w:rPr>
              <w:t>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2944</w:t>
            </w: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"Трансформаторная подстанция  Л 5.3-ТП в составе 5 этапа строительства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Сохраняе-мый в пр</w:t>
            </w:r>
            <w:r>
              <w:rPr>
                <w:sz w:val="16"/>
                <w:szCs w:val="16"/>
                <w:lang w:eastAsia="ru-RU"/>
              </w:rPr>
              <w:t>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126</w:t>
            </w: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поз.Л 3.1 с инженерно-техническим обеспечением в составе 3 этапа строительства комплекса зданий и сооружений жилищного и социального назначения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9739</w:t>
            </w: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поз.Л 5.2 с инженерно-техническим обеспечением в составе 5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10104</w:t>
            </w:r>
          </w:p>
        </w:tc>
      </w:tr>
      <w:tr w:rsidR="00F42565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"Трансформаторная подстанция  Л 6.1-ТП в составе 6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565" w:rsidRPr="004B344A" w:rsidRDefault="00F42565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172</w:t>
            </w:r>
          </w:p>
        </w:tc>
      </w:tr>
      <w:tr w:rsidR="00A81413" w:rsidRPr="004B344A" w:rsidTr="00107AA5">
        <w:trPr>
          <w:trHeight w:val="16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72а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077D17" w:rsidRDefault="00A81413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объект</w:t>
            </w:r>
            <w:r w:rsidR="006D640A" w:rsidRPr="00077D17">
              <w:rPr>
                <w:sz w:val="16"/>
                <w:szCs w:val="16"/>
                <w:lang w:eastAsia="ru-RU"/>
              </w:rPr>
              <w:t xml:space="preserve">а </w:t>
            </w:r>
            <w:r w:rsidRPr="00077D17">
              <w:rPr>
                <w:sz w:val="16"/>
                <w:szCs w:val="16"/>
                <w:lang w:eastAsia="ru-RU"/>
              </w:rPr>
              <w:t>"Общеобразовательные школы Л Ш-1, Л Ш-2, Л Ш-3 в составе 1, 3, 4 этапов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B44D42" w:rsidRDefault="00A81413" w:rsidP="00107AA5">
            <w:pPr>
              <w:ind w:left="34" w:hanging="34"/>
              <w:jc w:val="center"/>
              <w:rPr>
                <w:sz w:val="16"/>
                <w:szCs w:val="16"/>
                <w:highlight w:val="cyan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 xml:space="preserve">Образуемый в результате </w:t>
            </w:r>
            <w:r w:rsidR="00226249" w:rsidRPr="00226249">
              <w:rPr>
                <w:sz w:val="16"/>
                <w:szCs w:val="16"/>
                <w:highlight w:val="magenta"/>
                <w:lang w:eastAsia="ru-RU"/>
              </w:rPr>
              <w:t>объединения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A81413" w:rsidRDefault="00A81413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A81413">
              <w:rPr>
                <w:sz w:val="16"/>
                <w:szCs w:val="16"/>
                <w:lang w:eastAsia="ru-RU"/>
              </w:rPr>
              <w:t>16930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33677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B44D42" w:rsidRDefault="00A81413" w:rsidP="00107AA5">
            <w:pPr>
              <w:jc w:val="center"/>
              <w:rPr>
                <w:sz w:val="16"/>
                <w:szCs w:val="16"/>
                <w:highlight w:val="cyan"/>
                <w:lang w:eastAsia="ru-RU"/>
              </w:rPr>
            </w:pPr>
          </w:p>
        </w:tc>
      </w:tr>
      <w:tr w:rsidR="00A81413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13" w:rsidRPr="004B344A" w:rsidRDefault="00A81413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72б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13" w:rsidRPr="004B344A" w:rsidRDefault="00A81413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13" w:rsidRPr="004B344A" w:rsidRDefault="00A81413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A81413" w:rsidRDefault="00A81413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A81413">
              <w:rPr>
                <w:sz w:val="16"/>
                <w:szCs w:val="16"/>
                <w:lang w:eastAsia="ru-RU"/>
              </w:rPr>
              <w:t>16747</w:t>
            </w: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B44D42" w:rsidRDefault="00A81413" w:rsidP="00107AA5">
            <w:pPr>
              <w:jc w:val="center"/>
              <w:rPr>
                <w:sz w:val="16"/>
                <w:szCs w:val="16"/>
                <w:highlight w:val="cyan"/>
                <w:lang w:eastAsia="ru-RU"/>
              </w:rPr>
            </w:pPr>
          </w:p>
        </w:tc>
      </w:tr>
      <w:tr w:rsidR="00A81413" w:rsidRPr="004B344A" w:rsidTr="00107AA5">
        <w:trPr>
          <w:trHeight w:val="16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73а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73а_1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 xml:space="preserve">для строительства объекта "Жилой дом поз.Л 3.2 с инженерно-техническим обеспечением в </w:t>
            </w:r>
            <w:r w:rsidRPr="0042559C">
              <w:rPr>
                <w:sz w:val="16"/>
                <w:szCs w:val="16"/>
                <w:lang w:eastAsia="ru-RU"/>
              </w:rPr>
              <w:t>составе 3  этапа</w:t>
            </w:r>
            <w:r w:rsidRPr="004B344A">
              <w:rPr>
                <w:sz w:val="16"/>
                <w:szCs w:val="16"/>
                <w:lang w:eastAsia="ru-RU"/>
              </w:rPr>
              <w:t xml:space="preserve">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Образуемый в результате перераспре-деления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785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17771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81413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13" w:rsidRPr="004B344A" w:rsidRDefault="00A81413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73а_2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13" w:rsidRPr="004B344A" w:rsidRDefault="00A81413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13" w:rsidRPr="004B344A" w:rsidRDefault="00A81413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63:09:0101183:6079/ЗУ1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15306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13" w:rsidRPr="004B344A" w:rsidRDefault="00A81413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13" w:rsidRPr="004B344A" w:rsidRDefault="00A81413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A81413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13" w:rsidRPr="004B344A" w:rsidRDefault="00A81413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73а_3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13" w:rsidRPr="004B344A" w:rsidRDefault="00A81413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13" w:rsidRPr="004B344A" w:rsidRDefault="00A81413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63:09:0101183:9199/ЗУ2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413" w:rsidRPr="004B344A" w:rsidRDefault="00A81413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1680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13" w:rsidRPr="004B344A" w:rsidRDefault="00A81413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413" w:rsidRPr="004B344A" w:rsidRDefault="00A81413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lastRenderedPageBreak/>
              <w:t>73б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73б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2559C">
              <w:rPr>
                <w:sz w:val="16"/>
                <w:szCs w:val="16"/>
                <w:lang w:eastAsia="ru-RU"/>
              </w:rPr>
              <w:t xml:space="preserve">для строительства объекта "Подземная автостоянка Л ГАР-5 </w:t>
            </w:r>
            <w:r w:rsidR="00AE13F5" w:rsidRPr="00AE13F5">
              <w:rPr>
                <w:sz w:val="16"/>
                <w:szCs w:val="16"/>
                <w:highlight w:val="magenta"/>
                <w:lang w:eastAsia="ru-RU"/>
              </w:rPr>
              <w:t>с инженерно-техническим обеспечением</w:t>
            </w:r>
            <w:r w:rsidRPr="0042559C">
              <w:rPr>
                <w:sz w:val="16"/>
                <w:szCs w:val="16"/>
                <w:lang w:eastAsia="ru-RU"/>
              </w:rPr>
              <w:t>в составе 6 этапа строительства</w:t>
            </w:r>
            <w:r w:rsidRPr="004B344A">
              <w:rPr>
                <w:sz w:val="16"/>
                <w:szCs w:val="16"/>
                <w:lang w:eastAsia="ru-RU"/>
              </w:rPr>
              <w:t xml:space="preserve">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Образуемый в результате перераспре-деления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63:09:0101183:6079/ЗУ2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6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74а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дом поз.Л 5.3 с инженерно-техническим обеспечением в составе 5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Образуемый в результате перераспре-деления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15114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17154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74б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63:09:0101183:9199/ЗУ3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"Трансформаторная подстанция  Л 6.2-ТП в составе 6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166</w:t>
            </w:r>
          </w:p>
        </w:tc>
      </w:tr>
      <w:tr w:rsidR="00B53D91" w:rsidRPr="004B344A" w:rsidTr="00107AA5">
        <w:trPr>
          <w:trHeight w:val="10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76а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"Жилой комплекс поз.Л 5.4 с инженерно-техническим обеспечением в составе 5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Образуемый в результате перераспре-деления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9456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11590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0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76б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63:09:0101183:9199/ЗУ4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2134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0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77а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объекта "Жилой дом поз.1 в составе жилого комплекса поз.Л 5.5 с инженерно-техническим обеспечением в составе 5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Образуемый в результате перераспре-деления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63:09:0101183:6083/ЗУ1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3695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5194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0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77б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0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77в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0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77г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0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77д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63:09:0101183:9199/ЗУ5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0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77е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63:09:0101183:9199/ЗУ6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0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78а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объекта "Жилой дом поз.2 в составе жилого комплекса поз.Л 5.5 с инженерно-техническим обеспечением в составе 5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Образуемый в результате перераспре-деления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63:09:0101183:6083/ЗУ2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4168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5816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0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78б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0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78в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63:09:0101183:9204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0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78г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63:09:0101183:9199/ЗУ7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0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78д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63:09:0101183:9199/ЗУ8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0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78е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63:09:0101183:9199/ЗУ9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4B344A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для строительства объекта "Трансформаторная подстанция  Л 6.3-ТП в составе 6 этапа строительства комплекса зданий и сооружений жилищного и социального назначения"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Сохраняе-мый в преж</w:t>
            </w:r>
            <w:r w:rsidRPr="004B344A">
              <w:rPr>
                <w:sz w:val="16"/>
                <w:szCs w:val="16"/>
                <w:lang w:eastAsia="ru-RU"/>
              </w:rPr>
              <w:t>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63:09:0101183:6084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4B344A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4B344A">
              <w:rPr>
                <w:sz w:val="16"/>
                <w:szCs w:val="16"/>
                <w:lang w:eastAsia="ru-RU"/>
              </w:rPr>
              <w:t>207</w:t>
            </w:r>
          </w:p>
        </w:tc>
      </w:tr>
      <w:tr w:rsidR="00B53D91" w:rsidRPr="00077D17" w:rsidTr="00107AA5">
        <w:trPr>
          <w:trHeight w:val="10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80а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80а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комплекса зданий и сооружений жилищного и социального назначения, в том числе для размещения объектов коммунального обслуживания (сооружения и коммуникации инженерной инфраструктуры, а именно: сети во-доснабжения, бытовой и ливневой (дож-девой) канализации, теплоснабжения, трансформаторные подстанции с сетями электроснабжения 6 кВ), для размещения объектов обслуживания автотранспорта (сооружения и коммуникации транспорт-ной инфраструктуры, наземные стоянки для хранения автотранспорта)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63:09:0101183:7785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7982</w:t>
            </w:r>
          </w:p>
        </w:tc>
      </w:tr>
      <w:tr w:rsidR="00B53D91" w:rsidRPr="00077D17" w:rsidTr="00107AA5">
        <w:trPr>
          <w:trHeight w:val="10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80б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80б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 xml:space="preserve">для строительства комплекса зданий и сооружений жилищного и социального назначения, в том числе для размещения объектов коммунального обслуживания (сооружения и коммуникации инженерной </w:t>
            </w:r>
            <w:r w:rsidRPr="00077D17">
              <w:rPr>
                <w:sz w:val="16"/>
                <w:szCs w:val="16"/>
                <w:lang w:eastAsia="ru-RU"/>
              </w:rPr>
              <w:lastRenderedPageBreak/>
              <w:t>инфраструктуры, а именно: сети во-доснабжения, бытовой и ливневой (дож-девой) канализации, теплоснабжения, трансформаторные подстанции с сетями электроснабжения 6 кВ), для размещения объектов обслуживания автотранспорта (сооружения и коммуникации транспорт-ной инфраструктуры, наземные стоянки для хранения автотранспорта)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lastRenderedPageBreak/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63:09:0101183:7793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294</w:t>
            </w:r>
          </w:p>
        </w:tc>
      </w:tr>
      <w:tr w:rsidR="00B53D91" w:rsidRPr="00077D17" w:rsidTr="00107AA5">
        <w:trPr>
          <w:trHeight w:val="10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lastRenderedPageBreak/>
              <w:t>80в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80в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комплекса зданий и сооружений жилищного и социального назначения, в том числе для размещения объектов коммунального обслуживания (сооружения и коммуникации инженерной инфраструктуры, а именно: сети во-доснабжения, бытовой и ливневой (дож-девой) канализации, теплоснабжения, трансформаторные подстанции с сетями электроснабжения 6 кВ), для размещения объектов обслуживания автотранспорта (сооружения и коммуникации транспорт-ной инфраструктуры, наземные стоянки для хранения автотранспорта)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63:09:0101183:7792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752</w:t>
            </w:r>
          </w:p>
        </w:tc>
      </w:tr>
      <w:tr w:rsidR="00B53D91" w:rsidRPr="00077D17" w:rsidTr="00107AA5">
        <w:trPr>
          <w:trHeight w:val="10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80г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80г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комплекса зданий и сооружений жилищного и социального назначения, в том числе для размещения объектов коммунального обслуживания (сооружения и коммуникации инженерной инфраструктуры, а именно: сети во-доснабжения, бытовой и ливневой (дож-девой) канализации, теплоснабжения, трансформаторные подстанции с сетями электроснабжения 6 кВ), для размещения объектов обслуживания автотранспорта (сооружения и коммуникации транспорт-ной инфраструктуры, наземные стоянки для хранения автотранспорта)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63:09:0101183:7790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3521</w:t>
            </w:r>
          </w:p>
        </w:tc>
      </w:tr>
      <w:tr w:rsidR="00B53D91" w:rsidRPr="00077D17" w:rsidTr="00107AA5">
        <w:trPr>
          <w:trHeight w:val="10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80д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80д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комплекса зданий и сооружений жилищного и социального назначения, в том числе для размещения объектов коммунального обслуживания (сооружения и коммуникации инженерной инфраструктуры, а именно: сети во-доснабжения, бытовой и ливневой (дож-девой) канализации, теплоснабжения, трансформаторные подстанции с сетями электроснабжения 6 кВ), для размещения объектов обслуживания автотранспорта (сооружения и коммуникации транспорт-ной инфраструктуры, наземные стоянки для хранения автотранспорта)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63:09:0101183:7784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9487</w:t>
            </w:r>
          </w:p>
        </w:tc>
      </w:tr>
      <w:tr w:rsidR="00B53D91" w:rsidRPr="00077D17" w:rsidTr="00107AA5">
        <w:trPr>
          <w:trHeight w:val="10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80е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80е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комплекса зданий и сооружений жилищного и социального назначения, в том числе для размещения объектов коммунального обслуживания (сооружения и коммуникации инженерной инфраструктуры, а именно: сети во-доснабжения, бытовой и ливневой (дож-девой) канали</w:t>
            </w:r>
            <w:r w:rsidRPr="00077D17">
              <w:rPr>
                <w:sz w:val="16"/>
                <w:szCs w:val="16"/>
                <w:lang w:eastAsia="ru-RU"/>
              </w:rPr>
              <w:lastRenderedPageBreak/>
              <w:t>зации, теплоснабжения, трансформаторные подстанции с сетями электроснабжения 6 кВ), для размещения объектов обслуживания автотранспорта (сооружения и коммуникации транспорт-ной инфраструктуры, наземные стоянки для хранения автотранспорта)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lastRenderedPageBreak/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63:09:0101183:9547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16</w:t>
            </w:r>
          </w:p>
        </w:tc>
      </w:tr>
      <w:tr w:rsidR="00B53D91" w:rsidRPr="00077D17" w:rsidTr="00107AA5">
        <w:trPr>
          <w:trHeight w:val="10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lastRenderedPageBreak/>
              <w:t>81а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81а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комплекса зданий и сооружений жилищного и социального назначения, а именно: для строительства жилых домов поз. Л 3.1, Л 3.2, Л 2.1, Л 2.2, Л 2.3, Л 2.4, Л 2.5, Л 5.1, Л 5.2, Л 5.3, Л 6.2А, Л 6.2Б, Л 6.3А, Л6.3Б, Л 6.4, Л 6.6, Л 6.7, Л 6.8, жилых комплексов Л 3.3, Л 5.4, Л 5.5 в составе 3, 4, 5, 6 этапов строи-тельства комплекса зданий и соору-жений жилищного и социального назначения (в том числе для разме-щения (создания) элементов благоустройства и озеленения)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Образуемый в результате перераспре-деления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63:09:0101183:9201/ЗУ2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1703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077D17" w:rsidTr="00107AA5">
        <w:trPr>
          <w:trHeight w:val="10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81б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81б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комплекса зданий и сооружений жилищного и социального назначения, а именно: для строительства жилых домов поз. Л 3.1, Л 3.2, Л 2.1, Л 2.2, Л 2.3, Л 2.4, Л 2.5, Л 5.1, Л 5.2, Л 5.3, Л 6.2А, Л 6.2Б, Л 6.3А, Л6.3Б, Л 6.4, Л 6.6, Л 6.7, Л 6.8, жилых комплексов Л 3.3, Л 5.4, Л 5.5 в составе 3, 4, 5, 6 этапов строи-тельства комплекса зданий и соору-жений жилищного и социального назначения (в том числе для разме-щения (создания) элементов благоустройства и озеленения)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Образуемый в результате перераспре-деления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63:09:0101183:9201/ЗУ3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3257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077D17" w:rsidTr="00107AA5">
        <w:trPr>
          <w:trHeight w:val="10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81в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81в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комплекса зданий и сооружений жилищного и социального назначения, а именно: для строительства жилых домов поз. Л 3.1, Л 3.2, Л 2.1, Л 2.2, Л 2.3, Л 2.4, Л 2.5, Л 5.1, Л 5.2, Л 5.3, Л 6.2А, Л 6.2Б, Л 6.3А, Л6.3Б, Л 6.4, Л 6.6, Л 6.7, Л 6.8, жилых комплексов Л 3.3, Л 5.4, Л 5.5 в составе 3, 4, 5, 6 этапов строи-тельства комплекса зданий и соору-жений жилищного и социального назначения (в том числе для разме-щения (создания) элементов благоустройства и озеленения)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63:09:0101183:9211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641</w:t>
            </w:r>
          </w:p>
        </w:tc>
      </w:tr>
      <w:tr w:rsidR="00B53D91" w:rsidRPr="00077D17" w:rsidTr="00107AA5">
        <w:trPr>
          <w:trHeight w:val="10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81г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81г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комплекса зданий и сооружений жилищного и социального назначения, а именно: для строительства жилых домов поз. Л 3.1, Л 3.2, Л 2.1, Л 2.2, Л 2.3, Л 2.4, Л 2.5, Л 5.1, Л 5.2, Л 5.3, Л 6.2А, Л 6.2Б, Л 6.3А, Л6.3Б, Л 6.4, Л 6.6, Л 6.7, Л 6.8, жилых комплексов Л 3.3, Л 5.4, Л 5.5 в составе 3, 4, 5, 6 этапов строи-тельства комплекса зданий и соору-жений жилищного и социального назначения (в том числе для разме-щения (создания) элементов благоустройства и озеленения)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63:09:0101183:9212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1633</w:t>
            </w:r>
          </w:p>
        </w:tc>
      </w:tr>
      <w:tr w:rsidR="00B53D91" w:rsidRPr="00077D17" w:rsidTr="00107AA5">
        <w:trPr>
          <w:trHeight w:val="10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lastRenderedPageBreak/>
              <w:t>81д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81д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комплекса зданий и сооружений жилищного и социального назначения, а именно: для строительства жилых домов поз. Л 3.1, Л 3.2, Л 2.1, Л 2.2, Л 2.3, Л 2.4, Л 2.5, Л 5.1, Л 5.2, Л 5.3, Л 6.2А, Л 6.2Б, Л 6.3А, Л6.3Б, Л 6.4, Л 6.6, Л 6.7, Л 6.8, жилых комплексов Л 3.3, Л 5.4, Л 5.5 в составе 3, 4, 5, 6 этапов строи-тельства комплекса зданий и соору-жений жилищного и социального назначения (в том числе для разме-щения (создания) элементов благоустройства и озеленения)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63:09:0101183:9213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1153</w:t>
            </w:r>
          </w:p>
        </w:tc>
      </w:tr>
      <w:tr w:rsidR="00B53D91" w:rsidRPr="00077D17" w:rsidTr="00107AA5">
        <w:trPr>
          <w:trHeight w:val="10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81е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81е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комплекса зданий и сооружений жилищного и социального назначения, а именно: для строительства жилых домов поз. Л 3.1, Л 3.2, Л 2.1, Л 2.2, Л 2.3, Л 2.4, Л 2.5, Л 5.1, Л 5.2, Л 5.3, Л 6.2А, Л 6.2Б, Л 6.3А, Л6.3Б, Л 6.4, Л 6.6, Л 6.7, Л 6.8, жилых комплексов Л 3.3, Л 5.4, Л 5.5 в составе 3, 4, 5, 6 этапов строи-тельства комплекса зданий и соору-жений жилищного и социального назначения (в том числе для разме-щения (создания) элементов благоустройства и озеленения)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63:09:0101183:9214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11106</w:t>
            </w:r>
          </w:p>
        </w:tc>
      </w:tr>
      <w:tr w:rsidR="00B53D91" w:rsidRPr="00077D17" w:rsidTr="00107AA5">
        <w:trPr>
          <w:trHeight w:val="10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81ж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81ж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комплекса зданий и сооружений жилищного и социального назначения, а именно: для строительства жилых домов поз. Л 3.1, Л 3.2, Л 2.1, Л 2.2, Л 2.3, Л 2.4, Л 2.5, Л 5.1, Л 5.2, Л 5.3, Л 6.2А, Л 6.2Б, Л 6.3А, Л6.3Б, Л 6.4, Л 6.6, Л 6.7, Л 6.8, жилых комплексов Л 3.3, Л 5.4, Л 5.5 в составе 3, 4, 5, 6 этапов строи-тельства комплекса зданий и соору-жений жилищного и социального назначения (в том числе для разме-щения (создания) элементов благоустройства и озеленения)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63:09:0101183:9215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1884</w:t>
            </w:r>
          </w:p>
        </w:tc>
      </w:tr>
      <w:tr w:rsidR="00B53D91" w:rsidRPr="00077D17" w:rsidTr="00107AA5">
        <w:trPr>
          <w:trHeight w:val="10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81з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81з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комплекса зданий и сооружений жилищного и социального назначения, а именно: для строительства жилых домов поз. Л 3.1, Л 3.2, Л 2.1, Л 2.2, Л 2.3, Л 2.4, Л 2.5, Л 5.1, Л 5.2, Л 5.3, Л 6.2А, Л 6.2Б, Л 6.3А, Л6.3Б, Л 6.4, Л 6.6, Л 6.7, Л 6.8, жилых комплексов Л 3.3, Л 5.4, Л 5.5 в составе 3, 4, 5, 6 этапов строи-тельства комплекса зданий и соору-жений жилищного и социального назначения (в том числе для разме-щения (создания) элементов благоустройства и озеленения)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Образуемый в результате перераспре-деления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63:09:0101183:9199/ЗУ10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76634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077D17" w:rsidTr="00107AA5">
        <w:trPr>
          <w:trHeight w:val="10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81и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81и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Для строительства комплекса зданий и сооружений жилищного и социального назначения, а именно: для строительства жилых домов поз. Л 3.1, Л 3.2, Л 2.1, Л 2.2, Л 2.3, Л 2.4, Л 2.5, Л 5.1, Л 5.2, Л 5.3, Л 6.2А, Л 6.2Б, Л 6.3А, Л6.3Б, Л 6.4, Л 6.6, Л 6.7, Л 6.8, жилых комплексов Л 3.3, Л 5.4, Л 5.5 в составе 3, 4, 5, 6 этапов строи-</w:t>
            </w:r>
            <w:r w:rsidRPr="00077D17">
              <w:rPr>
                <w:sz w:val="16"/>
                <w:szCs w:val="16"/>
                <w:lang w:eastAsia="ru-RU"/>
              </w:rPr>
              <w:lastRenderedPageBreak/>
              <w:t>тельства комплекса зданий и соору-жений жилищного и социального назначения (в том числе для разме-щения (создания) элементов благоустройства и озеленения)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lastRenderedPageBreak/>
              <w:t>Образуемый в результате перераспре-деления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63:09:0101183:9199/ЗУ11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716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B53D91" w:rsidRPr="00077D17" w:rsidTr="00107AA5">
        <w:trPr>
          <w:trHeight w:val="1602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lastRenderedPageBreak/>
              <w:t>территория ООО "СовДел"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территория ООО "СовДел"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совдел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63:09:0101183:0526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4120</w:t>
            </w:r>
          </w:p>
        </w:tc>
      </w:tr>
      <w:tr w:rsidR="00B53D91" w:rsidRPr="00077D17" w:rsidTr="00107AA5">
        <w:trPr>
          <w:trHeight w:val="16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D91" w:rsidRPr="00077D17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63:090101183:0040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1249</w:t>
            </w:r>
          </w:p>
        </w:tc>
      </w:tr>
      <w:tr w:rsidR="00B53D91" w:rsidRPr="00077D17" w:rsidTr="00107AA5">
        <w:trPr>
          <w:trHeight w:val="16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существующая застройка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существующая застройка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МАГУС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Сохраняе-мый в прежних границах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63:09:0101183:0525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4953</w:t>
            </w:r>
          </w:p>
        </w:tc>
      </w:tr>
      <w:tr w:rsidR="00B53D91" w:rsidRPr="00077D17" w:rsidTr="00107AA5">
        <w:trPr>
          <w:trHeight w:val="7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D91" w:rsidRPr="00077D17" w:rsidRDefault="00B53D91" w:rsidP="00107AA5">
            <w:pPr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175" w:firstLine="0"/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ind w:left="34" w:hanging="34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170330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D91" w:rsidRPr="00077D17" w:rsidRDefault="00B53D91" w:rsidP="00107AA5">
            <w:pPr>
              <w:jc w:val="center"/>
              <w:rPr>
                <w:sz w:val="16"/>
                <w:szCs w:val="16"/>
                <w:lang w:eastAsia="ru-RU"/>
              </w:rPr>
            </w:pPr>
            <w:r w:rsidRPr="00077D17">
              <w:rPr>
                <w:sz w:val="16"/>
                <w:szCs w:val="16"/>
                <w:lang w:eastAsia="ru-RU"/>
              </w:rPr>
              <w:t>487340</w:t>
            </w:r>
          </w:p>
        </w:tc>
      </w:tr>
    </w:tbl>
    <w:p w:rsidR="00DB254B" w:rsidRPr="00077D17" w:rsidRDefault="00DB254B" w:rsidP="0004338A"/>
    <w:p w:rsidR="00383FF5" w:rsidRPr="00077D17" w:rsidRDefault="00383FF5" w:rsidP="00DF423D">
      <w:pPr>
        <w:ind w:left="0" w:firstLine="0"/>
      </w:pPr>
    </w:p>
    <w:p w:rsidR="00C9618C" w:rsidRPr="00077D17" w:rsidRDefault="00C9618C" w:rsidP="0004338A"/>
    <w:p w:rsidR="00911E01" w:rsidRPr="004C31F0" w:rsidRDefault="004D2404" w:rsidP="0004338A">
      <w:pPr>
        <w:rPr>
          <w:b/>
        </w:rPr>
      </w:pPr>
      <w:r w:rsidRPr="00077D17">
        <w:rPr>
          <w:b/>
        </w:rPr>
        <w:t>4</w:t>
      </w:r>
      <w:r w:rsidR="00911E01" w:rsidRPr="00077D17">
        <w:rPr>
          <w:b/>
        </w:rPr>
        <w:t xml:space="preserve">. </w:t>
      </w:r>
      <w:r w:rsidR="00864FD7" w:rsidRPr="00077D17">
        <w:rPr>
          <w:b/>
        </w:rPr>
        <w:t>П</w:t>
      </w:r>
      <w:r w:rsidR="00911E01" w:rsidRPr="00077D17">
        <w:rPr>
          <w:b/>
        </w:rPr>
        <w:t>убличны</w:t>
      </w:r>
      <w:r w:rsidR="00864FD7" w:rsidRPr="00077D17">
        <w:rPr>
          <w:b/>
        </w:rPr>
        <w:t>е</w:t>
      </w:r>
      <w:r w:rsidR="00911E01" w:rsidRPr="00077D17">
        <w:rPr>
          <w:b/>
        </w:rPr>
        <w:t xml:space="preserve"> сервитут</w:t>
      </w:r>
      <w:r w:rsidR="00864FD7" w:rsidRPr="00077D17">
        <w:rPr>
          <w:b/>
        </w:rPr>
        <w:t>ы</w:t>
      </w:r>
    </w:p>
    <w:p w:rsidR="003D3956" w:rsidRPr="00CC5A80" w:rsidRDefault="003D3956" w:rsidP="0004338A"/>
    <w:p w:rsidR="00DD5A16" w:rsidRPr="00CC5A80" w:rsidRDefault="001E76EE" w:rsidP="0004338A">
      <w:pPr>
        <w:rPr>
          <w:shd w:val="clear" w:color="auto" w:fill="FFFFFF"/>
        </w:rPr>
      </w:pPr>
      <w:r w:rsidRPr="00CC5A80">
        <w:t xml:space="preserve">Проектом межевания территории </w:t>
      </w:r>
      <w:r w:rsidR="005B5B0B" w:rsidRPr="00CC5A80">
        <w:t>предусмотрено</w:t>
      </w:r>
      <w:r w:rsidRPr="00CC5A80">
        <w:t xml:space="preserve"> наложение </w:t>
      </w:r>
      <w:r w:rsidR="005B5B0B" w:rsidRPr="00CC5A80">
        <w:t xml:space="preserve">постоянных публичных сервитутов </w:t>
      </w:r>
      <w:r w:rsidRPr="00CC5A80">
        <w:t>с целью обеспечения</w:t>
      </w:r>
      <w:r w:rsidR="00E62D3E" w:rsidRPr="00CC5A80">
        <w:rPr>
          <w:shd w:val="clear" w:color="auto" w:fill="FFFFFF"/>
        </w:rPr>
        <w:t xml:space="preserve">прохода и проезда через </w:t>
      </w:r>
      <w:r w:rsidR="005B5B0B" w:rsidRPr="00CC5A80">
        <w:rPr>
          <w:shd w:val="clear" w:color="auto" w:fill="FFFFFF"/>
        </w:rPr>
        <w:t>земельные участки</w:t>
      </w:r>
      <w:r w:rsidR="00E62D3E" w:rsidRPr="00CC5A80">
        <w:rPr>
          <w:shd w:val="clear" w:color="auto" w:fill="FFFFFF"/>
        </w:rPr>
        <w:t>, которые не могут быть обеспечены без установления сервитута.</w:t>
      </w:r>
    </w:p>
    <w:p w:rsidR="00606104" w:rsidRDefault="00606104" w:rsidP="0004338A"/>
    <w:p w:rsidR="0001630D" w:rsidRPr="00CC5A80" w:rsidRDefault="004D2404" w:rsidP="0004338A">
      <w:r w:rsidRPr="004C31F0">
        <w:rPr>
          <w:b/>
        </w:rPr>
        <w:t>4.1.</w:t>
      </w:r>
      <w:r w:rsidR="00DD5A16" w:rsidRPr="004C31F0">
        <w:rPr>
          <w:b/>
        </w:rPr>
        <w:t>Перечень всех публичных сервитутов приводится в табл</w:t>
      </w:r>
      <w:r w:rsidRPr="004C31F0">
        <w:rPr>
          <w:b/>
        </w:rPr>
        <w:t>иц</w:t>
      </w:r>
      <w:r w:rsidR="00D61B26">
        <w:rPr>
          <w:b/>
        </w:rPr>
        <w:t>е</w:t>
      </w:r>
      <w:r w:rsidR="00DD5A16" w:rsidRPr="00CC5A80">
        <w:t>.</w:t>
      </w:r>
    </w:p>
    <w:p w:rsidR="002406E0" w:rsidRDefault="002406E0" w:rsidP="0004338A"/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851"/>
        <w:gridCol w:w="2693"/>
        <w:gridCol w:w="1418"/>
        <w:gridCol w:w="3969"/>
      </w:tblGrid>
      <w:tr w:rsidR="00D61B26" w:rsidRPr="00D61B26" w:rsidTr="00D61B26">
        <w:trPr>
          <w:trHeight w:val="17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Номер позиции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Номер земельного участка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Условный номер земельного участка, на который накладывается публичный сервитут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Площадь части земельного участка, на которую накладывается публичный сервитут, кв.м.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Назначение публичного сервитута</w:t>
            </w:r>
          </w:p>
        </w:tc>
      </w:tr>
      <w:tr w:rsidR="0029320A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20A" w:rsidRPr="00D61B26" w:rsidRDefault="0029320A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20A" w:rsidRPr="00D61B26" w:rsidRDefault="0006237E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0A" w:rsidRPr="00D61B26" w:rsidRDefault="0006237E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63:09:0101183:6015</w:t>
            </w:r>
            <w:r w:rsidRPr="00D61B26">
              <w:rPr>
                <w:color w:val="000000"/>
                <w:sz w:val="20"/>
                <w:szCs w:val="20"/>
                <w:lang w:eastAsia="ru-RU"/>
              </w:rPr>
              <w:t>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20A" w:rsidRPr="00D61B26" w:rsidRDefault="0029320A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0A" w:rsidRPr="00D61B26" w:rsidRDefault="0029320A" w:rsidP="00D61B26">
            <w:pPr>
              <w:ind w:left="0" w:firstLine="0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С целью обеспечения прохода </w:t>
            </w:r>
            <w:r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и</w:t>
            </w:r>
            <w:r w:rsidR="008F3D7E"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ли</w:t>
            </w: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 проезда через земельный участок</w:t>
            </w:r>
          </w:p>
        </w:tc>
      </w:tr>
      <w:tr w:rsidR="0029320A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20A" w:rsidRPr="00D61B26" w:rsidRDefault="0029320A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20A" w:rsidRPr="00D61B26" w:rsidRDefault="0006237E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0A" w:rsidRPr="00D61B26" w:rsidRDefault="0006237E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63:09:0101183:6016</w:t>
            </w:r>
            <w:r w:rsidRPr="00D61B26">
              <w:rPr>
                <w:color w:val="000000"/>
                <w:sz w:val="20"/>
                <w:szCs w:val="20"/>
                <w:lang w:eastAsia="ru-RU"/>
              </w:rPr>
              <w:t>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20A" w:rsidRPr="00D61B26" w:rsidRDefault="0029320A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20A" w:rsidRPr="00D61B26" w:rsidRDefault="0029320A" w:rsidP="00D61B26">
            <w:pPr>
              <w:ind w:left="0" w:firstLine="0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С целью обеспечения прохода </w:t>
            </w:r>
            <w:r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и</w:t>
            </w:r>
            <w:r w:rsidR="008F3D7E"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ли</w:t>
            </w: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 проезда через земельный участок</w:t>
            </w:r>
          </w:p>
        </w:tc>
      </w:tr>
      <w:tr w:rsidR="00D61B2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06237E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63:09:0101183:9600/чзу1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С целью обеспечения прохода </w:t>
            </w:r>
            <w:r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и</w:t>
            </w:r>
            <w:r w:rsidR="008F3D7E"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ли</w:t>
            </w: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 проезда через земельный участок</w:t>
            </w:r>
          </w:p>
        </w:tc>
      </w:tr>
      <w:tr w:rsidR="00D61B2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06237E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63:09:0101183:6021/чзу1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4</w:t>
            </w:r>
            <w:r w:rsidR="0006237E">
              <w:rPr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С целью обеспечения прохода </w:t>
            </w:r>
            <w:r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и</w:t>
            </w:r>
            <w:r w:rsidR="008F3D7E"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ли</w:t>
            </w: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 проезда через земельный участок</w:t>
            </w:r>
          </w:p>
        </w:tc>
      </w:tr>
      <w:tr w:rsidR="00D61B2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06237E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11а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63:09:0101183:6022/чзу1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С целью обеспечения прохода </w:t>
            </w:r>
            <w:r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и</w:t>
            </w:r>
            <w:r w:rsidR="008F3D7E"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ли</w:t>
            </w: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 проезда через земельный участок</w:t>
            </w:r>
          </w:p>
        </w:tc>
      </w:tr>
      <w:tr w:rsidR="00D61B2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06237E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11б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63:09:0101183:9201/чзу1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С целью обеспечения прохода </w:t>
            </w:r>
            <w:r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и</w:t>
            </w:r>
            <w:r w:rsidR="008F3D7E"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ли</w:t>
            </w: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 проезда через земельный участок</w:t>
            </w:r>
          </w:p>
        </w:tc>
      </w:tr>
      <w:tr w:rsidR="00430136" w:rsidRPr="00D61B26" w:rsidTr="00D61B2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63:09:0101183:6029/чзу1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36" w:rsidRPr="008D6302" w:rsidRDefault="00430136" w:rsidP="003C4225">
            <w:pPr>
              <w:ind w:left="0" w:firstLine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8D6302">
              <w:rPr>
                <w:color w:val="000000"/>
                <w:sz w:val="20"/>
                <w:szCs w:val="20"/>
                <w:highlight w:val="magenta"/>
                <w:lang w:eastAsia="ru-RU"/>
              </w:rPr>
              <w:t>С целью обеспечения прохода через земельный участок</w:t>
            </w:r>
          </w:p>
        </w:tc>
      </w:tr>
      <w:tr w:rsidR="00D61B26" w:rsidRPr="00D61B26" w:rsidTr="0029320A">
        <w:trPr>
          <w:trHeight w:val="5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B26" w:rsidRPr="00D61B26" w:rsidRDefault="0006237E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19в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37E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63:09:0101183:9199/ЗУ1/</w:t>
            </w:r>
          </w:p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чзу1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2617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1B26" w:rsidRPr="00430136" w:rsidRDefault="00D61B26" w:rsidP="00430136">
            <w:pPr>
              <w:ind w:left="0" w:firstLine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430136">
              <w:rPr>
                <w:color w:val="000000"/>
                <w:sz w:val="20"/>
                <w:szCs w:val="20"/>
                <w:highlight w:val="magenta"/>
                <w:lang w:eastAsia="ru-RU"/>
              </w:rPr>
              <w:t>С целью обеспечения прохода и</w:t>
            </w:r>
            <w:r w:rsid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ли</w:t>
            </w:r>
            <w:r w:rsidRPr="00430136">
              <w:rPr>
                <w:color w:val="000000"/>
                <w:sz w:val="20"/>
                <w:szCs w:val="20"/>
                <w:highlight w:val="magenta"/>
                <w:lang w:eastAsia="ru-RU"/>
              </w:rPr>
              <w:t xml:space="preserve"> проезда через земельный участок</w:t>
            </w:r>
          </w:p>
        </w:tc>
      </w:tr>
      <w:tr w:rsidR="00D61B26" w:rsidRPr="00D61B26" w:rsidTr="00D61B2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06237E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19г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63:09:0101183:9225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29320A">
            <w:pPr>
              <w:ind w:left="0" w:firstLine="0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С целью обеспечения прохода </w:t>
            </w:r>
            <w:r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и</w:t>
            </w:r>
            <w:r w:rsidR="008F3D7E"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ли</w:t>
            </w: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 проезда через земельный участок</w:t>
            </w:r>
          </w:p>
        </w:tc>
      </w:tr>
      <w:tr w:rsidR="0043013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21а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63:09:0101183:7794/чзу1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36" w:rsidRPr="008D6302" w:rsidRDefault="00430136" w:rsidP="003C4225">
            <w:pPr>
              <w:ind w:left="0" w:firstLine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8D6302">
              <w:rPr>
                <w:color w:val="000000"/>
                <w:sz w:val="20"/>
                <w:szCs w:val="20"/>
                <w:highlight w:val="magenta"/>
                <w:lang w:eastAsia="ru-RU"/>
              </w:rPr>
              <w:t>С целью обеспечения прохода через земельный участок</w:t>
            </w:r>
          </w:p>
        </w:tc>
      </w:tr>
      <w:tr w:rsidR="0043013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21б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63:09:0101183:6032/чзу1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36" w:rsidRPr="008D6302" w:rsidRDefault="00430136" w:rsidP="003C4225">
            <w:pPr>
              <w:ind w:left="0" w:firstLine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8D6302">
              <w:rPr>
                <w:color w:val="000000"/>
                <w:sz w:val="20"/>
                <w:szCs w:val="20"/>
                <w:highlight w:val="magenta"/>
                <w:lang w:eastAsia="ru-RU"/>
              </w:rPr>
              <w:t>С целью обеспечения прохода через земельный участок</w:t>
            </w:r>
          </w:p>
        </w:tc>
      </w:tr>
      <w:tr w:rsidR="00430136" w:rsidRPr="00D61B26" w:rsidTr="00D61B2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63:09:0101183:7791/чзу1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36" w:rsidRPr="008D6302" w:rsidRDefault="00430136" w:rsidP="003C4225">
            <w:pPr>
              <w:ind w:left="0" w:firstLine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8D6302">
              <w:rPr>
                <w:color w:val="000000"/>
                <w:sz w:val="20"/>
                <w:szCs w:val="20"/>
                <w:highlight w:val="magenta"/>
                <w:lang w:eastAsia="ru-RU"/>
              </w:rPr>
              <w:t>С целью обеспечения прохода через земельный участок</w:t>
            </w:r>
          </w:p>
        </w:tc>
      </w:tr>
      <w:tr w:rsidR="00D61B26" w:rsidRPr="00D61B26" w:rsidTr="00D61B26">
        <w:trPr>
          <w:trHeight w:val="5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06237E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63:09:0101183:9543/чзу1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1304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1B26" w:rsidRPr="00430136" w:rsidRDefault="00D61B26" w:rsidP="00430136">
            <w:pPr>
              <w:ind w:left="0" w:firstLine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430136">
              <w:rPr>
                <w:color w:val="000000"/>
                <w:sz w:val="20"/>
                <w:szCs w:val="20"/>
                <w:highlight w:val="magenta"/>
                <w:lang w:eastAsia="ru-RU"/>
              </w:rPr>
              <w:t>С целью обеспечения прохода и</w:t>
            </w:r>
            <w:r w:rsid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ли</w:t>
            </w:r>
            <w:r w:rsidRPr="00430136">
              <w:rPr>
                <w:color w:val="000000"/>
                <w:sz w:val="20"/>
                <w:szCs w:val="20"/>
                <w:highlight w:val="magenta"/>
                <w:lang w:eastAsia="ru-RU"/>
              </w:rPr>
              <w:t xml:space="preserve"> проезда через земельный участок</w:t>
            </w:r>
          </w:p>
        </w:tc>
      </w:tr>
      <w:tr w:rsidR="00D61B2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06237E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63:09:0101183:9608/чзу1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С целью обеспечения прохода </w:t>
            </w:r>
            <w:r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и</w:t>
            </w:r>
            <w:r w:rsidR="008F3D7E"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ли</w:t>
            </w: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 проезда через земельный участок</w:t>
            </w:r>
          </w:p>
        </w:tc>
      </w:tr>
      <w:tr w:rsidR="00D61B2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06237E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57а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63:09:0101183:6060/чзу1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С целью обеспечения прохода </w:t>
            </w:r>
            <w:r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и</w:t>
            </w:r>
            <w:r w:rsidR="008F3D7E"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ли</w:t>
            </w: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 проезда через земельный участок</w:t>
            </w:r>
          </w:p>
        </w:tc>
      </w:tr>
      <w:tr w:rsidR="00D61B2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06237E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57б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63:09:0101183:6085/чзу1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С целью обеспечения прохода </w:t>
            </w:r>
            <w:r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и</w:t>
            </w:r>
            <w:r w:rsidR="008F3D7E" w:rsidRPr="008F3D7E">
              <w:rPr>
                <w:color w:val="000000"/>
                <w:sz w:val="20"/>
                <w:szCs w:val="20"/>
                <w:highlight w:val="magenta"/>
                <w:lang w:eastAsia="ru-RU"/>
              </w:rPr>
              <w:t>ли</w:t>
            </w:r>
            <w:r w:rsidRPr="00D61B26">
              <w:rPr>
                <w:color w:val="000000"/>
                <w:sz w:val="20"/>
                <w:szCs w:val="20"/>
                <w:lang w:eastAsia="ru-RU"/>
              </w:rPr>
              <w:t xml:space="preserve"> проезда через земельный участок</w:t>
            </w:r>
          </w:p>
        </w:tc>
      </w:tr>
      <w:tr w:rsidR="0043013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F07BC7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57в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63:09:0101183:6073/чзу1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36" w:rsidRPr="008D6302" w:rsidRDefault="00430136" w:rsidP="003C4225">
            <w:pPr>
              <w:ind w:left="0" w:firstLine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8D6302">
              <w:rPr>
                <w:color w:val="000000"/>
                <w:sz w:val="20"/>
                <w:szCs w:val="20"/>
                <w:highlight w:val="magenta"/>
                <w:lang w:eastAsia="ru-RU"/>
              </w:rPr>
              <w:t>С целью обеспечения прохода через земельный участок</w:t>
            </w:r>
          </w:p>
        </w:tc>
      </w:tr>
      <w:tr w:rsidR="0043013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F07BC7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63:09:0101183:6061/чзу1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36" w:rsidRPr="008D6302" w:rsidRDefault="00430136" w:rsidP="003C4225">
            <w:pPr>
              <w:ind w:left="0" w:firstLine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8D6302">
              <w:rPr>
                <w:color w:val="000000"/>
                <w:sz w:val="20"/>
                <w:szCs w:val="20"/>
                <w:highlight w:val="magenta"/>
                <w:lang w:eastAsia="ru-RU"/>
              </w:rPr>
              <w:t>С целью обеспечения прохода через земельный участок</w:t>
            </w:r>
          </w:p>
        </w:tc>
      </w:tr>
      <w:tr w:rsidR="0043013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F07BC7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63:09:0101183:6062/чзу1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36" w:rsidRPr="008D6302" w:rsidRDefault="00430136" w:rsidP="003C4225">
            <w:pPr>
              <w:ind w:left="0" w:firstLine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8D6302">
              <w:rPr>
                <w:color w:val="000000"/>
                <w:sz w:val="20"/>
                <w:szCs w:val="20"/>
                <w:highlight w:val="magenta"/>
                <w:lang w:eastAsia="ru-RU"/>
              </w:rPr>
              <w:t>С целью обеспечения прохода через земельный участок</w:t>
            </w:r>
          </w:p>
        </w:tc>
      </w:tr>
      <w:tr w:rsidR="0043013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F07BC7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64а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63:09:0101183:9209/чзу1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36" w:rsidRPr="00D61B26" w:rsidRDefault="0043013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36" w:rsidRPr="008D6302" w:rsidRDefault="00430136" w:rsidP="003C4225">
            <w:pPr>
              <w:ind w:left="0" w:firstLine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8D6302">
              <w:rPr>
                <w:color w:val="000000"/>
                <w:sz w:val="20"/>
                <w:szCs w:val="20"/>
                <w:highlight w:val="magenta"/>
                <w:lang w:eastAsia="ru-RU"/>
              </w:rPr>
              <w:t>С целью обеспечения прохода через земельный участок</w:t>
            </w:r>
          </w:p>
        </w:tc>
      </w:tr>
      <w:tr w:rsidR="00D61B2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F07BC7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63:09:0101183:6069/чзу1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8D6302" w:rsidRDefault="00D61B26" w:rsidP="008D6302">
            <w:pPr>
              <w:ind w:left="0" w:firstLine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8D6302">
              <w:rPr>
                <w:color w:val="000000"/>
                <w:sz w:val="20"/>
                <w:szCs w:val="20"/>
                <w:highlight w:val="magenta"/>
                <w:lang w:eastAsia="ru-RU"/>
              </w:rPr>
              <w:t>С целью обеспечения прохода через земельный участок</w:t>
            </w:r>
          </w:p>
        </w:tc>
      </w:tr>
      <w:tr w:rsidR="00D61B2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F07BC7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66а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63:09:0101183:9207/чзу1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8D6302" w:rsidRDefault="00D61B26" w:rsidP="008D6302">
            <w:pPr>
              <w:ind w:left="0" w:firstLine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8D6302">
              <w:rPr>
                <w:color w:val="000000"/>
                <w:sz w:val="20"/>
                <w:szCs w:val="20"/>
                <w:highlight w:val="magenta"/>
                <w:lang w:eastAsia="ru-RU"/>
              </w:rPr>
              <w:t>С целью обеспечения прохода через земельный участок</w:t>
            </w:r>
          </w:p>
        </w:tc>
      </w:tr>
      <w:tr w:rsidR="00D61B2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F07BC7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61B26">
              <w:rPr>
                <w:sz w:val="20"/>
                <w:szCs w:val="20"/>
                <w:lang w:eastAsia="ru-RU"/>
              </w:rPr>
              <w:t>66б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61B26">
              <w:rPr>
                <w:sz w:val="20"/>
                <w:szCs w:val="20"/>
                <w:lang w:eastAsia="ru-RU"/>
              </w:rPr>
              <w:t>63:09:0101183:6070/чзу1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D61B26">
              <w:rPr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8D6302" w:rsidRDefault="00D61B26" w:rsidP="008D6302">
            <w:pPr>
              <w:ind w:left="0" w:firstLine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8D6302">
              <w:rPr>
                <w:color w:val="000000"/>
                <w:sz w:val="20"/>
                <w:szCs w:val="20"/>
                <w:highlight w:val="magenta"/>
                <w:lang w:eastAsia="ru-RU"/>
              </w:rPr>
              <w:t>С целью обеспечения прохода через земельный участок</w:t>
            </w:r>
          </w:p>
        </w:tc>
      </w:tr>
      <w:tr w:rsidR="00D61B2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F07BC7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63:09:0101183:6074/чзу1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8D6302" w:rsidRDefault="00D61B26" w:rsidP="008D6302">
            <w:pPr>
              <w:ind w:left="0" w:firstLine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8D6302">
              <w:rPr>
                <w:color w:val="000000"/>
                <w:sz w:val="20"/>
                <w:szCs w:val="20"/>
                <w:highlight w:val="magenta"/>
                <w:lang w:eastAsia="ru-RU"/>
              </w:rPr>
              <w:t>С целью обеспечения прохода через земельный участок</w:t>
            </w:r>
          </w:p>
        </w:tc>
      </w:tr>
      <w:tr w:rsidR="00D61B2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F07BC7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73а1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63:09:0101183:6078/чзу1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8D6302" w:rsidRDefault="00D61B26" w:rsidP="008D6302">
            <w:pPr>
              <w:ind w:left="0" w:firstLine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8D6302">
              <w:rPr>
                <w:color w:val="000000"/>
                <w:sz w:val="20"/>
                <w:szCs w:val="20"/>
                <w:highlight w:val="magenta"/>
                <w:lang w:eastAsia="ru-RU"/>
              </w:rPr>
              <w:t>С целью обеспечения прохода через земельный участок</w:t>
            </w:r>
          </w:p>
        </w:tc>
      </w:tr>
      <w:tr w:rsidR="00D61B26" w:rsidRPr="00D61B26" w:rsidTr="00D61B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F07BC7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73б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63:09:0101183:6079/ЗУ/2/чзу1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B26" w:rsidRPr="00D61B26" w:rsidRDefault="00D61B26" w:rsidP="00D61B26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61B26">
              <w:rPr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B26" w:rsidRPr="008D6302" w:rsidRDefault="00D61B26" w:rsidP="008D6302">
            <w:pPr>
              <w:ind w:left="0" w:firstLine="0"/>
              <w:rPr>
                <w:color w:val="000000"/>
                <w:sz w:val="20"/>
                <w:szCs w:val="20"/>
                <w:highlight w:val="magenta"/>
                <w:lang w:eastAsia="ru-RU"/>
              </w:rPr>
            </w:pPr>
            <w:r w:rsidRPr="008D6302">
              <w:rPr>
                <w:color w:val="000000"/>
                <w:sz w:val="20"/>
                <w:szCs w:val="20"/>
                <w:highlight w:val="magenta"/>
                <w:lang w:eastAsia="ru-RU"/>
              </w:rPr>
              <w:t>С целью обеспечения прохода через земельный участок</w:t>
            </w:r>
          </w:p>
        </w:tc>
      </w:tr>
    </w:tbl>
    <w:p w:rsidR="00AA6FF9" w:rsidRPr="00CC5A80" w:rsidRDefault="00AA6FF9" w:rsidP="0004338A"/>
    <w:p w:rsidR="00625558" w:rsidRDefault="00625558" w:rsidP="00D61B26">
      <w:pPr>
        <w:ind w:left="0" w:firstLine="0"/>
      </w:pPr>
    </w:p>
    <w:p w:rsidR="00AA6FF9" w:rsidRPr="00CC5A80" w:rsidRDefault="00AA6FF9" w:rsidP="0004338A"/>
    <w:p w:rsidR="003D3956" w:rsidRPr="00DF423D" w:rsidRDefault="004D2404" w:rsidP="00DF423D">
      <w:pPr>
        <w:rPr>
          <w:b/>
        </w:rPr>
      </w:pPr>
      <w:r w:rsidRPr="004C31F0">
        <w:rPr>
          <w:b/>
        </w:rPr>
        <w:t>5</w:t>
      </w:r>
      <w:r w:rsidR="005B5B0B" w:rsidRPr="004C31F0">
        <w:rPr>
          <w:b/>
        </w:rPr>
        <w:t>. Зоны с особыми условиями использования территории.</w:t>
      </w:r>
    </w:p>
    <w:p w:rsidR="00C62D55" w:rsidRPr="00CC5A80" w:rsidRDefault="00C62D55" w:rsidP="004C31F0">
      <w:pPr>
        <w:ind w:left="0" w:firstLine="567"/>
      </w:pPr>
    </w:p>
    <w:p w:rsidR="0001630D" w:rsidRPr="00CC5A80" w:rsidRDefault="0001630D" w:rsidP="004C31F0">
      <w:pPr>
        <w:ind w:left="0" w:firstLine="567"/>
      </w:pPr>
      <w:r w:rsidRPr="00CC5A80">
        <w:t xml:space="preserve">Анализ планировочной ситуации показывает, что рассматриваемая территория имеет ряд ограничений в использовании, связанных с ее попаданием в границы различных зон с особыми условиями использования территорий. </w:t>
      </w:r>
    </w:p>
    <w:p w:rsidR="0001630D" w:rsidRPr="00CC5A80" w:rsidRDefault="0001630D" w:rsidP="004C31F0">
      <w:pPr>
        <w:ind w:left="0" w:firstLine="567"/>
      </w:pPr>
      <w:r w:rsidRPr="00CC5A80">
        <w:t>К числу зон с особыми условиями использования территорий согласно статье 1 Градостроительного кодекса Российской Федерации относятся санитарно-защитные зоны, зоны охраны объектов культурного наследия, водоохранные зоны,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</w:t>
      </w:r>
    </w:p>
    <w:p w:rsidR="0001630D" w:rsidRDefault="0001630D" w:rsidP="004C31F0">
      <w:pPr>
        <w:ind w:left="0" w:firstLine="567"/>
      </w:pPr>
    </w:p>
    <w:p w:rsidR="00F07BC7" w:rsidRDefault="00F07BC7" w:rsidP="004C31F0">
      <w:pPr>
        <w:ind w:left="0" w:firstLine="567"/>
      </w:pPr>
    </w:p>
    <w:p w:rsidR="00F07BC7" w:rsidRPr="00CC5A80" w:rsidRDefault="00F07BC7" w:rsidP="004C31F0">
      <w:pPr>
        <w:ind w:left="0" w:firstLine="567"/>
      </w:pPr>
    </w:p>
    <w:p w:rsidR="00823DE3" w:rsidRDefault="00E41E1E" w:rsidP="004C31F0">
      <w:pPr>
        <w:ind w:left="0" w:firstLine="567"/>
        <w:rPr>
          <w:b/>
        </w:rPr>
      </w:pPr>
      <w:r w:rsidRPr="00DF423D">
        <w:rPr>
          <w:b/>
        </w:rPr>
        <w:lastRenderedPageBreak/>
        <w:t>5</w:t>
      </w:r>
      <w:r w:rsidR="007D67E5" w:rsidRPr="00DF423D">
        <w:rPr>
          <w:b/>
        </w:rPr>
        <w:t>.1</w:t>
      </w:r>
      <w:r w:rsidR="00801A0C" w:rsidRPr="00DF423D">
        <w:rPr>
          <w:b/>
        </w:rPr>
        <w:t>.</w:t>
      </w:r>
      <w:r w:rsidR="007D67E5" w:rsidRPr="00DF423D">
        <w:rPr>
          <w:b/>
        </w:rPr>
        <w:t xml:space="preserve"> На территории 14 А квартала находятсяобъекты электросетевого хозяйства</w:t>
      </w:r>
      <w:r w:rsidR="00F85DBA" w:rsidRPr="00DF423D">
        <w:rPr>
          <w:b/>
        </w:rPr>
        <w:t xml:space="preserve">, для которых </w:t>
      </w:r>
      <w:r w:rsidR="00F65C5C" w:rsidRPr="00DF423D">
        <w:rPr>
          <w:b/>
        </w:rPr>
        <w:t>установлен</w:t>
      </w:r>
      <w:r w:rsidR="00801A0C" w:rsidRPr="00DF423D">
        <w:rPr>
          <w:b/>
        </w:rPr>
        <w:t>а</w:t>
      </w:r>
      <w:r w:rsidR="00F85DBA" w:rsidRPr="00DF423D">
        <w:rPr>
          <w:b/>
        </w:rPr>
        <w:t>охранн</w:t>
      </w:r>
      <w:r w:rsidR="00801A0C" w:rsidRPr="00DF423D">
        <w:rPr>
          <w:b/>
        </w:rPr>
        <w:t>ая</w:t>
      </w:r>
      <w:r w:rsidR="00F85DBA" w:rsidRPr="00DF423D">
        <w:rPr>
          <w:b/>
        </w:rPr>
        <w:t xml:space="preserve"> зон</w:t>
      </w:r>
      <w:r w:rsidR="00801A0C" w:rsidRPr="00DF423D">
        <w:rPr>
          <w:b/>
        </w:rPr>
        <w:t>а</w:t>
      </w:r>
      <w:r w:rsidR="00F85DBA" w:rsidRPr="00DF423D">
        <w:rPr>
          <w:b/>
        </w:rPr>
        <w:t xml:space="preserve">. </w:t>
      </w:r>
    </w:p>
    <w:p w:rsidR="00DF423D" w:rsidRPr="00DF423D" w:rsidRDefault="00DF423D" w:rsidP="004C31F0">
      <w:pPr>
        <w:ind w:left="0" w:firstLine="567"/>
        <w:rPr>
          <w:b/>
        </w:rPr>
      </w:pPr>
    </w:p>
    <w:p w:rsidR="00F85DBA" w:rsidRPr="00CC5A80" w:rsidRDefault="00F85DBA" w:rsidP="004C31F0">
      <w:pPr>
        <w:ind w:left="0" w:firstLine="567"/>
      </w:pPr>
      <w:r w:rsidRPr="00CC5A80">
        <w:t xml:space="preserve">Границы данной зоны определяются исходя из категории охраняемого объекта и в строгом соответствии с действующими нормативно-правовыми актами. В данной охраняемой зоне запрещается </w:t>
      </w:r>
      <w:r w:rsidRPr="00CC5A80">
        <w:rPr>
          <w:spacing w:val="-2"/>
        </w:rPr>
        <w:t xml:space="preserve">осуществлять любую деятельность без согласования с владельцем данных </w:t>
      </w:r>
      <w:r w:rsidRPr="00CC5A80">
        <w:t>сооружений, а также с определенными органами, несущими контроль за</w:t>
      </w:r>
      <w:r w:rsidRPr="00CC5A80">
        <w:rPr>
          <w:spacing w:val="-1"/>
        </w:rPr>
        <w:t>данными подземными инженерными коммуникациями и сооружениями.</w:t>
      </w:r>
    </w:p>
    <w:p w:rsidR="00F85DBA" w:rsidRPr="00CC5A80" w:rsidRDefault="005A7FDA" w:rsidP="004C31F0">
      <w:pPr>
        <w:ind w:left="0" w:firstLine="567"/>
      </w:pPr>
      <w:r w:rsidRPr="00CC5A80">
        <w:t>Режим и размер о</w:t>
      </w:r>
      <w:r w:rsidR="00801A0C" w:rsidRPr="00CC5A80">
        <w:t>хранн</w:t>
      </w:r>
      <w:r w:rsidRPr="00CC5A80">
        <w:t>ой</w:t>
      </w:r>
      <w:r w:rsidR="00801A0C" w:rsidRPr="00CC5A80">
        <w:t>зон</w:t>
      </w:r>
      <w:r w:rsidRPr="00CC5A80">
        <w:t xml:space="preserve">ыобъектов электросетевого хозяйства регламентируютсяст.80 ПЗиЗг.о.Тольятти, а также </w:t>
      </w:r>
      <w:r w:rsidR="00F85DBA" w:rsidRPr="00CC5A80">
        <w:t xml:space="preserve">Постановлением Правительства РФ от 24.02.2009 </w:t>
      </w:r>
      <w:r w:rsidR="00766507">
        <w:t xml:space="preserve">г. </w:t>
      </w:r>
      <w:r w:rsidR="00F85DBA" w:rsidRPr="00CC5A80">
        <w:t>№ 160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</w:t>
      </w:r>
      <w:r w:rsidR="00801A0C" w:rsidRPr="00CC5A80">
        <w:t>.</w:t>
      </w:r>
    </w:p>
    <w:p w:rsidR="0001630D" w:rsidRPr="00CC5A80" w:rsidRDefault="0001630D" w:rsidP="004C31F0">
      <w:pPr>
        <w:ind w:left="0" w:firstLine="567"/>
      </w:pPr>
    </w:p>
    <w:p w:rsidR="005A7FDA" w:rsidRDefault="00E41E1E" w:rsidP="004C31F0">
      <w:pPr>
        <w:ind w:left="0" w:firstLine="567"/>
        <w:rPr>
          <w:b/>
        </w:rPr>
      </w:pPr>
      <w:r w:rsidRPr="00DF423D">
        <w:rPr>
          <w:b/>
        </w:rPr>
        <w:t>5</w:t>
      </w:r>
      <w:r w:rsidR="005A7FDA" w:rsidRPr="00DF423D">
        <w:rPr>
          <w:b/>
        </w:rPr>
        <w:t>.2. Территория 14 А квартала расположена в третьем поясе санитарной охраны источников водоснабжения.</w:t>
      </w:r>
    </w:p>
    <w:p w:rsidR="00DF423D" w:rsidRPr="00DF423D" w:rsidRDefault="00DF423D" w:rsidP="004C31F0">
      <w:pPr>
        <w:ind w:left="0" w:firstLine="567"/>
        <w:rPr>
          <w:b/>
        </w:rPr>
      </w:pPr>
    </w:p>
    <w:p w:rsidR="005A7FDA" w:rsidRPr="00CC5A80" w:rsidRDefault="005A7FDA" w:rsidP="004C31F0">
      <w:pPr>
        <w:ind w:left="0" w:firstLine="567"/>
      </w:pPr>
      <w:r w:rsidRPr="00CC5A80">
        <w:t>Мероприятия по третьему поясу санитарной охраны подземных источников водоснабжения регламентируются ст.</w:t>
      </w:r>
      <w:r w:rsidR="00E03E96" w:rsidRPr="00CC5A80">
        <w:t>83 ПЗиЗ, а также СанПиН 2.1.4.1110-12 «Зоны санитарной охраны источников водоснабжения и водопроводов питьевого назначения».</w:t>
      </w:r>
    </w:p>
    <w:p w:rsidR="00E03E96" w:rsidRPr="00CC5A80" w:rsidRDefault="00E03E96" w:rsidP="004C31F0">
      <w:pPr>
        <w:pStyle w:val="ConsPlusNormal"/>
        <w:ind w:firstLine="567"/>
        <w:rPr>
          <w:sz w:val="24"/>
          <w:szCs w:val="24"/>
        </w:rPr>
      </w:pPr>
    </w:p>
    <w:p w:rsidR="0001630D" w:rsidRDefault="00E41E1E" w:rsidP="004C31F0">
      <w:pPr>
        <w:ind w:left="0" w:firstLine="567"/>
        <w:rPr>
          <w:b/>
        </w:rPr>
      </w:pPr>
      <w:r w:rsidRPr="00DF423D">
        <w:rPr>
          <w:b/>
        </w:rPr>
        <w:t>5</w:t>
      </w:r>
      <w:r w:rsidR="005A7FDA" w:rsidRPr="00DF423D">
        <w:rPr>
          <w:b/>
        </w:rPr>
        <w:t>.3</w:t>
      </w:r>
      <w:r w:rsidR="00766507" w:rsidRPr="00DF423D">
        <w:rPr>
          <w:b/>
        </w:rPr>
        <w:t xml:space="preserve">. </w:t>
      </w:r>
      <w:r w:rsidR="0001630D" w:rsidRPr="00DF423D">
        <w:rPr>
          <w:b/>
        </w:rPr>
        <w:t xml:space="preserve">К числу основных экологических и санитарно-эпидемиологических ограничений использования проектируемого участка относятся санитарно-защитные зоны проектируемых и существующих объектов. </w:t>
      </w:r>
    </w:p>
    <w:p w:rsidR="00DF423D" w:rsidRPr="00DF423D" w:rsidRDefault="00DF423D" w:rsidP="004C31F0">
      <w:pPr>
        <w:ind w:left="0" w:firstLine="567"/>
        <w:rPr>
          <w:b/>
        </w:rPr>
      </w:pPr>
    </w:p>
    <w:p w:rsidR="00DB7818" w:rsidRPr="00DB7818" w:rsidRDefault="00DB7818" w:rsidP="00DB7818">
      <w:pPr>
        <w:widowControl w:val="0"/>
        <w:shd w:val="clear" w:color="auto" w:fill="FFFFFF"/>
        <w:autoSpaceDE w:val="0"/>
        <w:ind w:left="0" w:firstLine="357"/>
        <w:rPr>
          <w:highlight w:val="magenta"/>
        </w:rPr>
      </w:pPr>
      <w:r w:rsidRPr="00DB7818">
        <w:rPr>
          <w:highlight w:val="magenta"/>
        </w:rPr>
        <w:t xml:space="preserve">Объекты, предполагаемые к строительству на территории 14-А квартала, предварительно попадающие под действие </w:t>
      </w:r>
      <w:r w:rsidRPr="00DB7818">
        <w:rPr>
          <w:bCs/>
          <w:color w:val="000000"/>
          <w:kern w:val="36"/>
          <w:highlight w:val="magenta"/>
          <w:lang w:eastAsia="ru-RU"/>
        </w:rPr>
        <w:t xml:space="preserve">Постановления Правительства РФ от </w:t>
      </w:r>
      <w:smartTag w:uri="urn:schemas-microsoft-com:office:smarttags" w:element="date">
        <w:smartTagPr>
          <w:attr w:name="Year" w:val="2018"/>
          <w:attr w:name="Day" w:val="3"/>
          <w:attr w:name="Month" w:val="3"/>
          <w:attr w:name="ls" w:val="trans"/>
        </w:smartTagPr>
        <w:r w:rsidRPr="00DB7818">
          <w:rPr>
            <w:bCs/>
            <w:color w:val="000000"/>
            <w:kern w:val="36"/>
            <w:highlight w:val="magenta"/>
            <w:lang w:eastAsia="ru-RU"/>
          </w:rPr>
          <w:t xml:space="preserve">3 марта </w:t>
        </w:r>
        <w:smartTag w:uri="urn:schemas-microsoft-com:office:smarttags" w:element="metricconverter">
          <w:smartTagPr>
            <w:attr w:name="ProductID" w:val="2018 г"/>
          </w:smartTagPr>
          <w:r w:rsidRPr="00DB7818">
            <w:rPr>
              <w:bCs/>
              <w:color w:val="000000"/>
              <w:kern w:val="36"/>
              <w:highlight w:val="magenta"/>
              <w:lang w:eastAsia="ru-RU"/>
            </w:rPr>
            <w:t>2018 г</w:t>
          </w:r>
        </w:smartTag>
        <w:r w:rsidRPr="00DB7818">
          <w:rPr>
            <w:bCs/>
            <w:color w:val="000000"/>
            <w:kern w:val="36"/>
            <w:highlight w:val="magenta"/>
            <w:lang w:eastAsia="ru-RU"/>
          </w:rPr>
          <w:t>.</w:t>
        </w:r>
      </w:smartTag>
      <w:r w:rsidRPr="00DB7818">
        <w:rPr>
          <w:bCs/>
          <w:color w:val="000000"/>
          <w:kern w:val="36"/>
          <w:highlight w:val="magenta"/>
          <w:lang w:eastAsia="ru-RU"/>
        </w:rPr>
        <w:t xml:space="preserve"> N 222: </w:t>
      </w:r>
    </w:p>
    <w:p w:rsidR="00DB7818" w:rsidRPr="00DB7818" w:rsidRDefault="00DB7818" w:rsidP="00DB7818">
      <w:pPr>
        <w:pStyle w:val="2"/>
        <w:ind w:left="0" w:firstLine="783"/>
        <w:rPr>
          <w:highlight w:val="magenta"/>
        </w:rPr>
      </w:pPr>
      <w:r w:rsidRPr="00DB7818">
        <w:rPr>
          <w:highlight w:val="magenta"/>
        </w:rPr>
        <w:t>торговые комплексы и центры  (подраздел 7.1.12, класс 5 «Отдельно стоящие гипермаркеты, супермаркеты, торговые комплексы и центры, предприятия общественного питания, мелкооптовые рынки, рынки продовольственных и промышленных товаров, многофункциональные комплексы»);решение об установлении санитарно-защитной зоны №</w:t>
      </w:r>
      <w:r>
        <w:rPr>
          <w:highlight w:val="magenta"/>
        </w:rPr>
        <w:t>361 от 20.12.2019г, г. Самара;</w:t>
      </w:r>
    </w:p>
    <w:p w:rsidR="0001630D" w:rsidRPr="00CC5A80" w:rsidRDefault="0001630D" w:rsidP="00DB7818">
      <w:pPr>
        <w:pStyle w:val="2"/>
        <w:ind w:left="0" w:firstLine="783"/>
      </w:pPr>
      <w:r w:rsidRPr="00CC5A80">
        <w:t xml:space="preserve">существующая канализационная насосная станция бытовых стоков КНС-1 - 15 метров; </w:t>
      </w:r>
    </w:p>
    <w:p w:rsidR="0001630D" w:rsidRPr="00CC5A80" w:rsidRDefault="0001630D" w:rsidP="004C31F0">
      <w:pPr>
        <w:pStyle w:val="2"/>
        <w:ind w:left="0" w:firstLine="783"/>
      </w:pPr>
      <w:r w:rsidRPr="00CC5A80">
        <w:t xml:space="preserve">существующая канализационная насосная станция дождевых стоков КНС-2 - </w:t>
      </w:r>
      <w:r w:rsidR="00C91603" w:rsidRPr="00CC5A80">
        <w:t>по границе отведенного для КНС-2 участка (</w:t>
      </w:r>
      <w:r w:rsidRPr="00CC5A80">
        <w:t>рассмотрено воздействие при эксплуатации КНС-2 на атмосферный воздух и акустическую обстановку прилегающей территории и обоснована достаточность санитарно-защитной зоны</w:t>
      </w:r>
      <w:r w:rsidR="00C91603" w:rsidRPr="00CC5A80">
        <w:t>)</w:t>
      </w:r>
      <w:r w:rsidRPr="00CC5A80">
        <w:t>;</w:t>
      </w:r>
    </w:p>
    <w:p w:rsidR="008E0FD7" w:rsidRPr="00CC5A80" w:rsidRDefault="0001630D" w:rsidP="004C31F0">
      <w:pPr>
        <w:pStyle w:val="2"/>
        <w:ind w:left="0" w:firstLine="783"/>
      </w:pPr>
      <w:r w:rsidRPr="00CC5A80">
        <w:t>проектируемая канализационная насосная станция дождевых стоков КНС-3 - 15 метров</w:t>
      </w:r>
      <w:r w:rsidR="008E0FD7" w:rsidRPr="00CC5A80">
        <w:t xml:space="preserve">; </w:t>
      </w:r>
    </w:p>
    <w:p w:rsidR="005A7FDA" w:rsidRPr="00DB7818" w:rsidRDefault="008E0FD7" w:rsidP="0004338A">
      <w:pPr>
        <w:pStyle w:val="2"/>
        <w:ind w:left="0" w:firstLine="783"/>
        <w:rPr>
          <w:highlight w:val="magenta"/>
        </w:rPr>
      </w:pPr>
      <w:r w:rsidRPr="00DB7818">
        <w:rPr>
          <w:highlight w:val="magenta"/>
        </w:rPr>
        <w:t>с</w:t>
      </w:r>
      <w:r w:rsidR="0001630D" w:rsidRPr="00DB7818">
        <w:rPr>
          <w:highlight w:val="magenta"/>
        </w:rPr>
        <w:t xml:space="preserve">уществующая автозаправочная станция для легкового транспорта ООО «Терра-Ойл» оснащена двумя постами </w:t>
      </w:r>
      <w:r w:rsidR="00DB7818">
        <w:rPr>
          <w:highlight w:val="magenta"/>
        </w:rPr>
        <w:t>заправки жидкого топлива и одного поста</w:t>
      </w:r>
      <w:r w:rsidR="0001630D" w:rsidRPr="00DB7818">
        <w:rPr>
          <w:highlight w:val="magenta"/>
        </w:rPr>
        <w:t xml:space="preserve"> сжиженного углеводородного газа</w:t>
      </w:r>
      <w:r w:rsidR="00DB7818">
        <w:rPr>
          <w:highlight w:val="magenta"/>
        </w:rPr>
        <w:t xml:space="preserve">. Санитарно-защитная зона запроектирована </w:t>
      </w:r>
      <w:r w:rsidR="00DB7818" w:rsidRPr="00DB7818">
        <w:rPr>
          <w:highlight w:val="magenta"/>
        </w:rPr>
        <w:t>на основании решения №26 от 12.02.2020г. СЗЗ  принята;от 0 до 100м.</w:t>
      </w:r>
    </w:p>
    <w:p w:rsidR="00D61B26" w:rsidRDefault="00D61B26" w:rsidP="0004338A"/>
    <w:p w:rsidR="00D61B26" w:rsidRDefault="00D61B26" w:rsidP="0004338A"/>
    <w:p w:rsidR="005A7FDA" w:rsidRPr="004C31F0" w:rsidRDefault="004D2404" w:rsidP="004C31F0">
      <w:pPr>
        <w:ind w:left="0" w:firstLine="567"/>
        <w:rPr>
          <w:b/>
        </w:rPr>
      </w:pPr>
      <w:r w:rsidRPr="004C31F0">
        <w:rPr>
          <w:b/>
        </w:rPr>
        <w:t>6</w:t>
      </w:r>
      <w:r w:rsidR="00DA1418" w:rsidRPr="004C31F0">
        <w:rPr>
          <w:b/>
        </w:rPr>
        <w:t xml:space="preserve">. </w:t>
      </w:r>
      <w:r w:rsidRPr="004C31F0">
        <w:rPr>
          <w:b/>
        </w:rPr>
        <w:t>П</w:t>
      </w:r>
      <w:r w:rsidR="00DA1418" w:rsidRPr="004C31F0">
        <w:rPr>
          <w:b/>
        </w:rPr>
        <w:t>ланировочны</w:t>
      </w:r>
      <w:r w:rsidRPr="004C31F0">
        <w:rPr>
          <w:b/>
        </w:rPr>
        <w:t>е</w:t>
      </w:r>
      <w:r w:rsidR="00DA1418" w:rsidRPr="004C31F0">
        <w:rPr>
          <w:b/>
        </w:rPr>
        <w:t xml:space="preserve"> ограничени</w:t>
      </w:r>
      <w:r w:rsidRPr="004C31F0">
        <w:rPr>
          <w:b/>
        </w:rPr>
        <w:t>я</w:t>
      </w:r>
      <w:r w:rsidR="00DA1418" w:rsidRPr="004C31F0">
        <w:rPr>
          <w:b/>
        </w:rPr>
        <w:t xml:space="preserve"> по условиям прохождения инженерных коммуникаций</w:t>
      </w:r>
    </w:p>
    <w:p w:rsidR="00DA1418" w:rsidRPr="00CC5A80" w:rsidRDefault="00DA1418" w:rsidP="004C31F0">
      <w:pPr>
        <w:ind w:left="0" w:firstLine="567"/>
      </w:pPr>
    </w:p>
    <w:p w:rsidR="00DA1418" w:rsidRPr="00CC5A80" w:rsidRDefault="00F63A99" w:rsidP="004C31F0">
      <w:pPr>
        <w:ind w:left="0" w:firstLine="567"/>
      </w:pPr>
      <w:r w:rsidRPr="00CC5A80">
        <w:t xml:space="preserve">На рассматриваемой территории </w:t>
      </w:r>
      <w:r w:rsidR="00DA1418" w:rsidRPr="00CC5A80">
        <w:t>проходят инженерные коммуникации, от которых необходимо выдерживать минимально допустимые расстояния до зданий, сооружений, линейных объектов</w:t>
      </w:r>
    </w:p>
    <w:p w:rsidR="002B5637" w:rsidRPr="00CC5A80" w:rsidRDefault="002B5637" w:rsidP="004C31F0">
      <w:pPr>
        <w:ind w:left="0" w:firstLine="567"/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2153"/>
        <w:gridCol w:w="2552"/>
        <w:gridCol w:w="4194"/>
      </w:tblGrid>
      <w:tr w:rsidR="00CC5A80" w:rsidRPr="00CC5A80" w:rsidTr="00B54D0C">
        <w:trPr>
          <w:trHeight w:hRule="exact" w:val="872"/>
        </w:trPr>
        <w:tc>
          <w:tcPr>
            <w:tcW w:w="682" w:type="dxa"/>
            <w:tcBorders>
              <w:bottom w:val="single" w:sz="4" w:space="0" w:color="auto"/>
            </w:tcBorders>
            <w:shd w:val="clear" w:color="auto" w:fill="FFFFFF"/>
          </w:tcPr>
          <w:p w:rsidR="00F63A99" w:rsidRPr="00CC5A80" w:rsidRDefault="00F63A99" w:rsidP="004C31F0">
            <w:pPr>
              <w:ind w:left="0" w:firstLine="0"/>
            </w:pPr>
            <w:r w:rsidRPr="00CC5A80">
              <w:lastRenderedPageBreak/>
              <w:t>№ п/п</w:t>
            </w:r>
          </w:p>
        </w:tc>
        <w:tc>
          <w:tcPr>
            <w:tcW w:w="2153" w:type="dxa"/>
            <w:tcBorders>
              <w:bottom w:val="single" w:sz="4" w:space="0" w:color="auto"/>
            </w:tcBorders>
            <w:shd w:val="clear" w:color="auto" w:fill="FFFFFF"/>
          </w:tcPr>
          <w:p w:rsidR="00F63A99" w:rsidRPr="00CC5A80" w:rsidRDefault="00F63A99" w:rsidP="004C31F0">
            <w:pPr>
              <w:ind w:left="0" w:hanging="13"/>
            </w:pPr>
            <w:r w:rsidRPr="00CC5A80">
              <w:t xml:space="preserve">наименование </w:t>
            </w:r>
            <w:r w:rsidR="00DA1418" w:rsidRPr="00CC5A80">
              <w:t>инженерной коммуникации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FF"/>
          </w:tcPr>
          <w:p w:rsidR="00DA1418" w:rsidRPr="00CC5A80" w:rsidRDefault="000840FA" w:rsidP="004C31F0">
            <w:pPr>
              <w:ind w:left="0" w:firstLine="0"/>
            </w:pPr>
            <w:r w:rsidRPr="00CC5A80">
              <w:t>Расстояние до фундаментов зданий</w:t>
            </w:r>
          </w:p>
          <w:p w:rsidR="00F63A99" w:rsidRPr="00CC5A80" w:rsidRDefault="00F63A99" w:rsidP="004C31F0">
            <w:pPr>
              <w:ind w:left="0" w:firstLine="0"/>
            </w:pPr>
          </w:p>
        </w:tc>
        <w:tc>
          <w:tcPr>
            <w:tcW w:w="4194" w:type="dxa"/>
            <w:tcBorders>
              <w:bottom w:val="single" w:sz="4" w:space="0" w:color="auto"/>
            </w:tcBorders>
            <w:shd w:val="clear" w:color="auto" w:fill="FFFFFF"/>
          </w:tcPr>
          <w:p w:rsidR="00F63A99" w:rsidRPr="00CC5A80" w:rsidRDefault="004C31F0" w:rsidP="004C31F0">
            <w:pPr>
              <w:ind w:left="0" w:hanging="40"/>
            </w:pPr>
            <w:r>
              <w:t>Р</w:t>
            </w:r>
            <w:r w:rsidR="00F63A99" w:rsidRPr="00CC5A80">
              <w:t>егламентирующие нормативы</w:t>
            </w:r>
          </w:p>
        </w:tc>
      </w:tr>
      <w:tr w:rsidR="00CC5A80" w:rsidRPr="00CC5A80" w:rsidTr="00B54D0C">
        <w:trPr>
          <w:trHeight w:hRule="exact" w:val="535"/>
        </w:trPr>
        <w:tc>
          <w:tcPr>
            <w:tcW w:w="682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3D1" w:rsidRPr="00CC5A80" w:rsidRDefault="002A23D1" w:rsidP="004C31F0">
            <w:pPr>
              <w:ind w:left="0" w:firstLine="0"/>
            </w:pPr>
            <w:r w:rsidRPr="00CC5A80">
              <w:t>1.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3D1" w:rsidRPr="00CC5A80" w:rsidRDefault="002A23D1" w:rsidP="004C31F0">
            <w:pPr>
              <w:ind w:left="0" w:hanging="13"/>
            </w:pPr>
            <w:r w:rsidRPr="00CC5A80">
              <w:t>Воздушные линии электропередачи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3D1" w:rsidRPr="00CC5A80" w:rsidRDefault="002A23D1" w:rsidP="004C31F0">
            <w:pPr>
              <w:ind w:left="0" w:firstLine="0"/>
            </w:pPr>
          </w:p>
        </w:tc>
        <w:tc>
          <w:tcPr>
            <w:tcW w:w="4194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23D1" w:rsidRPr="00CC5A80" w:rsidRDefault="002A23D1" w:rsidP="004C31F0">
            <w:pPr>
              <w:ind w:left="0" w:hanging="40"/>
            </w:pPr>
            <w:r w:rsidRPr="00CC5A80">
              <w:t xml:space="preserve"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условий использования земельных </w:t>
            </w:r>
            <w:r w:rsidRPr="00CC5A80">
              <w:rPr>
                <w:spacing w:val="-1"/>
              </w:rPr>
              <w:t xml:space="preserve">участков, расположенных в границах </w:t>
            </w:r>
            <w:r w:rsidRPr="00CC5A80">
              <w:t>таких зон»</w:t>
            </w:r>
          </w:p>
        </w:tc>
      </w:tr>
      <w:tr w:rsidR="00CC5A80" w:rsidRPr="00CC5A80" w:rsidTr="00B54D0C">
        <w:trPr>
          <w:trHeight w:hRule="exact" w:val="347"/>
        </w:trPr>
        <w:tc>
          <w:tcPr>
            <w:tcW w:w="682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2A23D1" w:rsidRPr="00CC5A80" w:rsidRDefault="002A23D1" w:rsidP="004C31F0">
            <w:pPr>
              <w:ind w:left="0" w:firstLine="0"/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23D1" w:rsidRPr="00CC5A80" w:rsidRDefault="002A23D1" w:rsidP="004C31F0">
            <w:pPr>
              <w:ind w:left="0" w:hanging="13"/>
            </w:pPr>
            <w:r w:rsidRPr="00CC5A80">
              <w:t>- до 1 кВ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23D1" w:rsidRPr="00CC5A80" w:rsidRDefault="002A23D1" w:rsidP="004C31F0">
            <w:pPr>
              <w:ind w:left="0" w:firstLine="0"/>
            </w:pPr>
            <w:r w:rsidRPr="00CC5A80">
              <w:t>2 м</w:t>
            </w:r>
          </w:p>
        </w:tc>
        <w:tc>
          <w:tcPr>
            <w:tcW w:w="419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23D1" w:rsidRPr="00CC5A80" w:rsidRDefault="002A23D1" w:rsidP="004C31F0">
            <w:pPr>
              <w:ind w:left="0" w:hanging="40"/>
            </w:pPr>
          </w:p>
        </w:tc>
      </w:tr>
      <w:tr w:rsidR="00CC5A80" w:rsidRPr="00CC5A80" w:rsidTr="004C31F0">
        <w:trPr>
          <w:trHeight w:hRule="exact" w:val="2275"/>
        </w:trPr>
        <w:tc>
          <w:tcPr>
            <w:tcW w:w="682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2A23D1" w:rsidRPr="00CC5A80" w:rsidRDefault="002A23D1" w:rsidP="004C31F0">
            <w:pPr>
              <w:ind w:left="0" w:firstLine="0"/>
            </w:pPr>
          </w:p>
        </w:tc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3D1" w:rsidRPr="00CC5A80" w:rsidRDefault="002A23D1" w:rsidP="004C31F0">
            <w:pPr>
              <w:ind w:left="0" w:hanging="13"/>
            </w:pPr>
            <w:r w:rsidRPr="00CC5A80">
              <w:t>- от 1 до 20 кВ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23D1" w:rsidRPr="00CC5A80" w:rsidRDefault="002A23D1" w:rsidP="004C31F0">
            <w:pPr>
              <w:ind w:left="0" w:firstLine="0"/>
            </w:pPr>
            <w:r w:rsidRPr="00CC5A80">
              <w:t xml:space="preserve">10 м </w:t>
            </w:r>
          </w:p>
          <w:p w:rsidR="002A23D1" w:rsidRPr="00CC5A80" w:rsidRDefault="002A23D1" w:rsidP="004C31F0">
            <w:pPr>
              <w:ind w:left="0" w:firstLine="0"/>
            </w:pPr>
            <w:r w:rsidRPr="00CC5A80">
              <w:t>(5 м – для линий с самонесущими или изолированными проводами, размещенных в границах населенных пунктов)</w:t>
            </w:r>
          </w:p>
        </w:tc>
        <w:tc>
          <w:tcPr>
            <w:tcW w:w="41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23D1" w:rsidRPr="00CC5A80" w:rsidRDefault="002A23D1" w:rsidP="004C31F0">
            <w:pPr>
              <w:ind w:left="0" w:hanging="40"/>
            </w:pPr>
          </w:p>
        </w:tc>
      </w:tr>
      <w:tr w:rsidR="00CC5A80" w:rsidRPr="00CC5A80" w:rsidTr="004C31F0">
        <w:trPr>
          <w:trHeight w:hRule="exact" w:val="1995"/>
        </w:trPr>
        <w:tc>
          <w:tcPr>
            <w:tcW w:w="682" w:type="dxa"/>
            <w:shd w:val="clear" w:color="auto" w:fill="FFFFFF"/>
          </w:tcPr>
          <w:p w:rsidR="00F63A99" w:rsidRPr="00CC5A80" w:rsidRDefault="002A23D1" w:rsidP="004C31F0">
            <w:pPr>
              <w:ind w:left="0" w:firstLine="0"/>
            </w:pPr>
            <w:r w:rsidRPr="00CC5A80">
              <w:t>2</w:t>
            </w:r>
            <w:r w:rsidR="00F63A99" w:rsidRPr="00CC5A80">
              <w:t>.</w:t>
            </w:r>
          </w:p>
        </w:tc>
        <w:tc>
          <w:tcPr>
            <w:tcW w:w="2153" w:type="dxa"/>
            <w:tcBorders>
              <w:top w:val="single" w:sz="4" w:space="0" w:color="auto"/>
            </w:tcBorders>
            <w:shd w:val="clear" w:color="auto" w:fill="FFFFFF"/>
          </w:tcPr>
          <w:p w:rsidR="00F63A99" w:rsidRPr="00CC5A80" w:rsidRDefault="002A23D1" w:rsidP="004C31F0">
            <w:pPr>
              <w:ind w:left="0" w:hanging="13"/>
            </w:pPr>
            <w:r w:rsidRPr="00CC5A80">
              <w:t>Подземная кабельная линия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FFFFFF"/>
          </w:tcPr>
          <w:p w:rsidR="00DA1418" w:rsidRPr="00CC5A80" w:rsidRDefault="00F63A99" w:rsidP="004C31F0">
            <w:pPr>
              <w:ind w:left="0" w:firstLine="0"/>
            </w:pPr>
            <w:r w:rsidRPr="00CC5A80">
              <w:t xml:space="preserve">1 м      </w:t>
            </w:r>
          </w:p>
          <w:p w:rsidR="00F63A99" w:rsidRPr="00CC5A80" w:rsidRDefault="00F63A99" w:rsidP="004C31F0">
            <w:pPr>
              <w:ind w:left="0" w:firstLine="0"/>
            </w:pPr>
            <w:r w:rsidRPr="00CC5A80">
              <w:t>(от крайнего провода)</w:t>
            </w:r>
          </w:p>
        </w:tc>
        <w:tc>
          <w:tcPr>
            <w:tcW w:w="4194" w:type="dxa"/>
            <w:shd w:val="clear" w:color="auto" w:fill="FFFFFF"/>
          </w:tcPr>
          <w:p w:rsidR="00F63A99" w:rsidRPr="00CC5A80" w:rsidRDefault="00F63A99" w:rsidP="004C31F0">
            <w:pPr>
              <w:ind w:left="0" w:hanging="40"/>
            </w:pPr>
            <w:r w:rsidRPr="00CC5A80">
              <w:t>Постановление правительства Российской Федерации от 24 февраля 2009     г.№160 «</w:t>
            </w:r>
            <w:r w:rsidRPr="00CC5A80">
              <w:rPr>
                <w:b/>
                <w:bCs/>
              </w:rPr>
              <w:t xml:space="preserve">О </w:t>
            </w:r>
            <w:r w:rsidRPr="00CC5A80">
              <w:t xml:space="preserve">порядке установления охранных зон объектов электросетевого хозяйства и особых </w:t>
            </w:r>
            <w:r w:rsidRPr="00CC5A80">
              <w:rPr>
                <w:spacing w:val="-1"/>
              </w:rPr>
              <w:t xml:space="preserve">условий    использования    земельных </w:t>
            </w:r>
            <w:r w:rsidRPr="00CC5A80">
              <w:t>участков, расположенных в границах таких зон»</w:t>
            </w:r>
          </w:p>
        </w:tc>
      </w:tr>
      <w:tr w:rsidR="00CC5A80" w:rsidRPr="00CC5A80" w:rsidTr="004C31F0">
        <w:trPr>
          <w:trHeight w:hRule="exact" w:val="1258"/>
        </w:trPr>
        <w:tc>
          <w:tcPr>
            <w:tcW w:w="682" w:type="dxa"/>
            <w:shd w:val="clear" w:color="auto" w:fill="FFFFFF"/>
          </w:tcPr>
          <w:p w:rsidR="002B5637" w:rsidRPr="00CC5A80" w:rsidRDefault="004B37F0" w:rsidP="004C31F0">
            <w:pPr>
              <w:ind w:left="0" w:firstLine="0"/>
            </w:pPr>
            <w:r w:rsidRPr="00CC5A80">
              <w:t>3</w:t>
            </w:r>
            <w:r w:rsidR="002B5637" w:rsidRPr="00CC5A80">
              <w:t>.</w:t>
            </w:r>
          </w:p>
        </w:tc>
        <w:tc>
          <w:tcPr>
            <w:tcW w:w="2153" w:type="dxa"/>
            <w:shd w:val="clear" w:color="auto" w:fill="FFFFFF"/>
          </w:tcPr>
          <w:p w:rsidR="002B5637" w:rsidRPr="00CC5A80" w:rsidRDefault="004B37F0" w:rsidP="004C31F0">
            <w:pPr>
              <w:ind w:left="0" w:hanging="13"/>
            </w:pPr>
            <w:r w:rsidRPr="00CC5A80">
              <w:t>Водопровод и напорная канализация</w:t>
            </w:r>
          </w:p>
        </w:tc>
        <w:tc>
          <w:tcPr>
            <w:tcW w:w="2552" w:type="dxa"/>
            <w:shd w:val="clear" w:color="auto" w:fill="FFFFFF"/>
          </w:tcPr>
          <w:p w:rsidR="002B5637" w:rsidRPr="00CC5A80" w:rsidRDefault="004B37F0" w:rsidP="004C31F0">
            <w:pPr>
              <w:ind w:left="0" w:firstLine="0"/>
            </w:pPr>
            <w:r w:rsidRPr="00CC5A80">
              <w:t xml:space="preserve">5 </w:t>
            </w:r>
            <w:r w:rsidR="002B5637" w:rsidRPr="00CC5A80">
              <w:t>м</w:t>
            </w:r>
          </w:p>
        </w:tc>
        <w:tc>
          <w:tcPr>
            <w:tcW w:w="4194" w:type="dxa"/>
            <w:shd w:val="clear" w:color="auto" w:fill="FFFFFF"/>
          </w:tcPr>
          <w:p w:rsidR="002B5637" w:rsidRPr="00CC5A80" w:rsidRDefault="002B5637" w:rsidP="004C31F0">
            <w:pPr>
              <w:ind w:left="0" w:hanging="40"/>
            </w:pPr>
            <w:r w:rsidRPr="00CC5A80">
              <w:rPr>
                <w:spacing w:val="-1"/>
              </w:rPr>
              <w:t xml:space="preserve">Табл. 15 СП 42.13330.2011 </w:t>
            </w:r>
            <w:r w:rsidRPr="00CC5A80">
              <w:t>«Градостроительство.   Планировка   и застройка     городских     и     сельских поселений»;</w:t>
            </w:r>
          </w:p>
        </w:tc>
      </w:tr>
      <w:tr w:rsidR="00CC5A80" w:rsidRPr="00CC5A80" w:rsidTr="004C31F0">
        <w:trPr>
          <w:trHeight w:hRule="exact" w:val="1561"/>
        </w:trPr>
        <w:tc>
          <w:tcPr>
            <w:tcW w:w="682" w:type="dxa"/>
            <w:shd w:val="clear" w:color="auto" w:fill="FFFFFF"/>
          </w:tcPr>
          <w:p w:rsidR="002B5637" w:rsidRPr="00CC5A80" w:rsidRDefault="004B37F0" w:rsidP="004C31F0">
            <w:pPr>
              <w:ind w:left="0" w:firstLine="0"/>
            </w:pPr>
            <w:r w:rsidRPr="00CC5A80">
              <w:t>4</w:t>
            </w:r>
            <w:r w:rsidR="002B5637" w:rsidRPr="00CC5A80">
              <w:t>.</w:t>
            </w:r>
          </w:p>
        </w:tc>
        <w:tc>
          <w:tcPr>
            <w:tcW w:w="2153" w:type="dxa"/>
            <w:shd w:val="clear" w:color="auto" w:fill="FFFFFF"/>
          </w:tcPr>
          <w:p w:rsidR="002B5637" w:rsidRPr="00CC5A80" w:rsidRDefault="004B37F0" w:rsidP="004C31F0">
            <w:pPr>
              <w:ind w:left="0" w:hanging="13"/>
            </w:pPr>
            <w:r w:rsidRPr="00CC5A80">
              <w:t>Самотечная канализация (бытовая и дождевая)</w:t>
            </w:r>
          </w:p>
        </w:tc>
        <w:tc>
          <w:tcPr>
            <w:tcW w:w="2552" w:type="dxa"/>
            <w:shd w:val="clear" w:color="auto" w:fill="FFFFFF"/>
          </w:tcPr>
          <w:p w:rsidR="002B5637" w:rsidRPr="00CC5A80" w:rsidRDefault="004B37F0" w:rsidP="004C31F0">
            <w:pPr>
              <w:ind w:left="0" w:firstLine="0"/>
            </w:pPr>
            <w:r w:rsidRPr="00CC5A80">
              <w:t xml:space="preserve">3 </w:t>
            </w:r>
            <w:r w:rsidR="002B5637" w:rsidRPr="00CC5A80">
              <w:t xml:space="preserve">м    </w:t>
            </w:r>
          </w:p>
        </w:tc>
        <w:tc>
          <w:tcPr>
            <w:tcW w:w="4194" w:type="dxa"/>
            <w:shd w:val="clear" w:color="auto" w:fill="FFFFFF"/>
          </w:tcPr>
          <w:p w:rsidR="002B5637" w:rsidRPr="00CC5A80" w:rsidRDefault="002B5637" w:rsidP="004C31F0">
            <w:pPr>
              <w:ind w:left="0" w:hanging="40"/>
            </w:pPr>
            <w:r w:rsidRPr="00CC5A80">
              <w:rPr>
                <w:spacing w:val="-1"/>
              </w:rPr>
              <w:t xml:space="preserve">Табл.15 СП  42.13330.2011 </w:t>
            </w:r>
            <w:r w:rsidRPr="00CC5A80">
              <w:t>«Градостроительство.   Планировка   и застройка     городских     и     сельских поселений»;</w:t>
            </w:r>
          </w:p>
        </w:tc>
      </w:tr>
      <w:tr w:rsidR="00CC5A80" w:rsidRPr="00CC5A80" w:rsidTr="004C31F0">
        <w:trPr>
          <w:trHeight w:hRule="exact" w:val="1695"/>
        </w:trPr>
        <w:tc>
          <w:tcPr>
            <w:tcW w:w="682" w:type="dxa"/>
            <w:shd w:val="clear" w:color="auto" w:fill="FFFFFF"/>
          </w:tcPr>
          <w:p w:rsidR="002B5637" w:rsidRPr="00CC5A80" w:rsidRDefault="004B37F0" w:rsidP="004C31F0">
            <w:pPr>
              <w:ind w:left="0" w:firstLine="0"/>
            </w:pPr>
            <w:r w:rsidRPr="00CC5A80">
              <w:t>5</w:t>
            </w:r>
            <w:r w:rsidR="002B5637" w:rsidRPr="00CC5A80">
              <w:t>.</w:t>
            </w:r>
          </w:p>
        </w:tc>
        <w:tc>
          <w:tcPr>
            <w:tcW w:w="2153" w:type="dxa"/>
            <w:shd w:val="clear" w:color="auto" w:fill="FFFFFF"/>
          </w:tcPr>
          <w:p w:rsidR="002B5637" w:rsidRPr="00CC5A80" w:rsidRDefault="004B37F0" w:rsidP="004C31F0">
            <w:pPr>
              <w:ind w:left="0" w:hanging="13"/>
            </w:pPr>
            <w:r w:rsidRPr="00CC5A80">
              <w:t>Тепловые сети</w:t>
            </w:r>
          </w:p>
        </w:tc>
        <w:tc>
          <w:tcPr>
            <w:tcW w:w="2552" w:type="dxa"/>
            <w:shd w:val="clear" w:color="auto" w:fill="FFFFFF"/>
          </w:tcPr>
          <w:p w:rsidR="002B5637" w:rsidRPr="00CC5A80" w:rsidRDefault="004B37F0" w:rsidP="004C31F0">
            <w:pPr>
              <w:ind w:left="0" w:firstLine="0"/>
            </w:pPr>
            <w:r w:rsidRPr="00CC5A80">
              <w:t xml:space="preserve">2 </w:t>
            </w:r>
            <w:r w:rsidR="002B5637" w:rsidRPr="00CC5A80">
              <w:t>м</w:t>
            </w:r>
          </w:p>
          <w:p w:rsidR="004B37F0" w:rsidRPr="00CC5A80" w:rsidRDefault="004B37F0" w:rsidP="004C31F0">
            <w:pPr>
              <w:ind w:left="0" w:firstLine="0"/>
            </w:pPr>
            <w:r w:rsidRPr="00CC5A80">
              <w:t>(от наружной стенки канала)</w:t>
            </w:r>
          </w:p>
          <w:p w:rsidR="004B37F0" w:rsidRPr="00CC5A80" w:rsidRDefault="004B37F0" w:rsidP="004C31F0">
            <w:pPr>
              <w:ind w:left="0" w:firstLine="0"/>
            </w:pPr>
            <w:r w:rsidRPr="00CC5A80">
              <w:t>5 м</w:t>
            </w:r>
          </w:p>
          <w:p w:rsidR="004B37F0" w:rsidRPr="00CC5A80" w:rsidRDefault="00CF7DC2" w:rsidP="004C31F0">
            <w:pPr>
              <w:ind w:left="0" w:firstLine="0"/>
            </w:pPr>
            <w:r>
              <w:t>(от оболочки беск</w:t>
            </w:r>
            <w:r w:rsidR="004B37F0" w:rsidRPr="00CC5A80">
              <w:t>анальной про</w:t>
            </w:r>
            <w:r>
              <w:t>кладки</w:t>
            </w:r>
            <w:r w:rsidR="004B37F0" w:rsidRPr="00CC5A80">
              <w:t>)</w:t>
            </w:r>
          </w:p>
        </w:tc>
        <w:tc>
          <w:tcPr>
            <w:tcW w:w="4194" w:type="dxa"/>
            <w:shd w:val="clear" w:color="auto" w:fill="FFFFFF"/>
          </w:tcPr>
          <w:p w:rsidR="002B5637" w:rsidRPr="00CC5A80" w:rsidRDefault="004B37F0" w:rsidP="004C31F0">
            <w:pPr>
              <w:ind w:left="0" w:hanging="40"/>
            </w:pPr>
            <w:r w:rsidRPr="00CC5A80">
              <w:rPr>
                <w:spacing w:val="-1"/>
              </w:rPr>
              <w:t xml:space="preserve">Табл.15 СП  42.13330.2011 </w:t>
            </w:r>
            <w:r w:rsidRPr="00CC5A80">
              <w:t>«Градостроительство.   Планировка   и застройка     городских     и     сельских поселений»;</w:t>
            </w:r>
          </w:p>
        </w:tc>
      </w:tr>
    </w:tbl>
    <w:p w:rsidR="00B064C8" w:rsidRPr="00CC5A80" w:rsidRDefault="00B064C8" w:rsidP="004C31F0">
      <w:pPr>
        <w:ind w:left="0" w:firstLine="567"/>
      </w:pPr>
    </w:p>
    <w:p w:rsidR="00584821" w:rsidRDefault="00584821" w:rsidP="004C31F0">
      <w:pPr>
        <w:ind w:left="0" w:firstLine="567"/>
      </w:pPr>
    </w:p>
    <w:p w:rsidR="0068303C" w:rsidRDefault="0068303C" w:rsidP="004C31F0">
      <w:pPr>
        <w:ind w:left="0" w:firstLine="567"/>
      </w:pPr>
    </w:p>
    <w:p w:rsidR="00C62D55" w:rsidRDefault="00C62D55" w:rsidP="004C31F0">
      <w:pPr>
        <w:ind w:left="0" w:firstLine="567"/>
      </w:pPr>
    </w:p>
    <w:p w:rsidR="001804A4" w:rsidRDefault="001804A4" w:rsidP="004C31F0">
      <w:pPr>
        <w:ind w:left="0" w:firstLine="567"/>
      </w:pPr>
    </w:p>
    <w:p w:rsidR="001804A4" w:rsidRPr="00CC5A80" w:rsidRDefault="001804A4" w:rsidP="004C31F0">
      <w:pPr>
        <w:ind w:left="0" w:firstLine="567"/>
      </w:pPr>
    </w:p>
    <w:p w:rsidR="00DA1418" w:rsidRPr="00DF423D" w:rsidRDefault="004D2404" w:rsidP="004C31F0">
      <w:pPr>
        <w:ind w:left="0" w:firstLine="567"/>
        <w:rPr>
          <w:b/>
        </w:rPr>
      </w:pPr>
      <w:r w:rsidRPr="00DF423D">
        <w:rPr>
          <w:b/>
        </w:rPr>
        <w:t>7. Территория общего пользования.</w:t>
      </w:r>
    </w:p>
    <w:p w:rsidR="003D3956" w:rsidRPr="00CC5A80" w:rsidRDefault="003D3956" w:rsidP="004C31F0">
      <w:pPr>
        <w:ind w:left="0" w:firstLine="567"/>
      </w:pPr>
    </w:p>
    <w:p w:rsidR="006C6BA0" w:rsidRPr="00CC5A80" w:rsidRDefault="006C6BA0" w:rsidP="004C31F0">
      <w:pPr>
        <w:ind w:left="0" w:firstLine="567"/>
        <w:rPr>
          <w:lang w:eastAsia="ru-RU"/>
        </w:rPr>
      </w:pPr>
      <w:r w:rsidRPr="00CC5A80">
        <w:rPr>
          <w:lang w:eastAsia="ru-RU"/>
        </w:rPr>
        <w:t xml:space="preserve">К </w:t>
      </w:r>
      <w:r w:rsidR="00D702BD" w:rsidRPr="00CC5A80">
        <w:rPr>
          <w:lang w:eastAsia="ru-RU"/>
        </w:rPr>
        <w:t xml:space="preserve">территории общего пользования </w:t>
      </w:r>
      <w:r w:rsidRPr="00CC5A80">
        <w:rPr>
          <w:lang w:eastAsia="ru-RU"/>
        </w:rPr>
        <w:t xml:space="preserve">относятся </w:t>
      </w:r>
      <w:r w:rsidR="00D702BD" w:rsidRPr="00CC5A80">
        <w:rPr>
          <w:lang w:eastAsia="ru-RU"/>
        </w:rPr>
        <w:t>территории, которыми беспрепятственно пользуется неограниченный круг лиц</w:t>
      </w:r>
      <w:r w:rsidRPr="00CC5A80">
        <w:rPr>
          <w:lang w:eastAsia="ru-RU"/>
        </w:rPr>
        <w:t>.</w:t>
      </w:r>
    </w:p>
    <w:p w:rsidR="006C6BA0" w:rsidRPr="00CC5A80" w:rsidRDefault="006C6BA0" w:rsidP="004C31F0">
      <w:pPr>
        <w:ind w:left="0" w:firstLine="567"/>
        <w:rPr>
          <w:lang w:eastAsia="ru-RU"/>
        </w:rPr>
      </w:pPr>
      <w:r w:rsidRPr="00CC5A80">
        <w:rPr>
          <w:lang w:eastAsia="ru-RU"/>
        </w:rPr>
        <w:t>Проектом межевания образуются земельн</w:t>
      </w:r>
      <w:r w:rsidR="00367AC1">
        <w:rPr>
          <w:lang w:eastAsia="ru-RU"/>
        </w:rPr>
        <w:t>ые участки, которые будут относя</w:t>
      </w:r>
      <w:r w:rsidRPr="00CC5A80">
        <w:rPr>
          <w:lang w:eastAsia="ru-RU"/>
        </w:rPr>
        <w:t>тся к территориям общего пользования.</w:t>
      </w:r>
    </w:p>
    <w:p w:rsidR="006C6BA0" w:rsidRPr="00CC5A80" w:rsidRDefault="006C6BA0" w:rsidP="004C31F0">
      <w:pPr>
        <w:ind w:left="0" w:firstLine="567"/>
        <w:rPr>
          <w:lang w:eastAsia="ru-RU"/>
        </w:rPr>
      </w:pPr>
      <w:r w:rsidRPr="00CC5A80">
        <w:rPr>
          <w:lang w:eastAsia="ru-RU"/>
        </w:rPr>
        <w:t>Перечень земельных участков, которые будут относится к территории общего пользования, приводится в таблице.</w:t>
      </w:r>
    </w:p>
    <w:p w:rsidR="004D2404" w:rsidRPr="00CC5A80" w:rsidRDefault="004D2404" w:rsidP="004C31F0">
      <w:pPr>
        <w:ind w:left="0" w:firstLine="567"/>
      </w:pPr>
    </w:p>
    <w:p w:rsidR="004D2404" w:rsidRPr="00CC5A80" w:rsidRDefault="004D2404" w:rsidP="004C31F0">
      <w:pPr>
        <w:ind w:left="0" w:firstLine="567"/>
      </w:pPr>
      <w:r w:rsidRPr="00CC5A80">
        <w:t>Перечень участков, относящихся к территории общего пользования.</w:t>
      </w:r>
    </w:p>
    <w:p w:rsidR="0042222D" w:rsidRPr="00CC5A80" w:rsidRDefault="0042222D" w:rsidP="004C31F0">
      <w:pPr>
        <w:ind w:left="0" w:firstLine="567"/>
      </w:pPr>
    </w:p>
    <w:tbl>
      <w:tblPr>
        <w:tblW w:w="7459" w:type="dxa"/>
        <w:jc w:val="center"/>
        <w:tblLook w:val="04A0" w:firstRow="1" w:lastRow="0" w:firstColumn="1" w:lastColumn="0" w:noHBand="0" w:noVBand="1"/>
      </w:tblPr>
      <w:tblGrid>
        <w:gridCol w:w="2139"/>
        <w:gridCol w:w="3120"/>
        <w:gridCol w:w="2200"/>
      </w:tblGrid>
      <w:tr w:rsidR="00975B07" w:rsidRPr="00975B07" w:rsidTr="00975B07">
        <w:trPr>
          <w:trHeight w:val="495"/>
          <w:jc w:val="center"/>
        </w:trPr>
        <w:tc>
          <w:tcPr>
            <w:tcW w:w="21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color w:val="000000"/>
                <w:lang w:eastAsia="ru-RU"/>
              </w:rPr>
            </w:pPr>
            <w:r w:rsidRPr="00975B07">
              <w:rPr>
                <w:color w:val="000000"/>
                <w:lang w:eastAsia="ru-RU"/>
              </w:rPr>
              <w:t>Номер позиции</w:t>
            </w:r>
          </w:p>
        </w:tc>
        <w:tc>
          <w:tcPr>
            <w:tcW w:w="3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color w:val="000000"/>
                <w:lang w:eastAsia="ru-RU"/>
              </w:rPr>
            </w:pPr>
            <w:r w:rsidRPr="00975B07">
              <w:rPr>
                <w:color w:val="000000"/>
                <w:lang w:eastAsia="ru-RU"/>
              </w:rPr>
              <w:t>Условный / кадастровый номер  земельного участка</w:t>
            </w:r>
          </w:p>
        </w:tc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color w:val="000000"/>
                <w:lang w:eastAsia="ru-RU"/>
              </w:rPr>
            </w:pPr>
            <w:r w:rsidRPr="00975B07">
              <w:rPr>
                <w:color w:val="000000"/>
                <w:lang w:eastAsia="ru-RU"/>
              </w:rPr>
              <w:t>Площадь земельного участка</w:t>
            </w:r>
          </w:p>
        </w:tc>
      </w:tr>
      <w:tr w:rsidR="00975B07" w:rsidRPr="00975B07" w:rsidTr="00975B07">
        <w:trPr>
          <w:trHeight w:val="315"/>
          <w:jc w:val="center"/>
        </w:trPr>
        <w:tc>
          <w:tcPr>
            <w:tcW w:w="21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5B07" w:rsidRPr="00975B07" w:rsidRDefault="00975B07" w:rsidP="00975B07">
            <w:p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5B07" w:rsidRPr="00975B07" w:rsidRDefault="00975B07" w:rsidP="00975B07">
            <w:p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5B07" w:rsidRPr="00975B07" w:rsidRDefault="00975B07" w:rsidP="00975B07">
            <w:pPr>
              <w:ind w:left="0" w:firstLine="0"/>
              <w:rPr>
                <w:color w:val="000000"/>
                <w:lang w:eastAsia="ru-RU"/>
              </w:rPr>
            </w:pPr>
          </w:p>
        </w:tc>
      </w:tr>
      <w:tr w:rsidR="00975B07" w:rsidRPr="00975B07" w:rsidTr="00975B07">
        <w:trPr>
          <w:trHeight w:val="498"/>
          <w:jc w:val="center"/>
        </w:trPr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color w:val="000000"/>
                <w:lang w:eastAsia="ru-RU"/>
              </w:rPr>
            </w:pPr>
            <w:r w:rsidRPr="00975B07">
              <w:rPr>
                <w:color w:val="000000"/>
                <w:lang w:eastAsia="ru-RU"/>
              </w:rPr>
              <w:t>80а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color w:val="000000"/>
                <w:lang w:eastAsia="ru-RU"/>
              </w:rPr>
            </w:pPr>
            <w:r w:rsidRPr="00975B07">
              <w:rPr>
                <w:color w:val="000000"/>
                <w:lang w:eastAsia="ru-RU"/>
              </w:rPr>
              <w:t>63:09:0101183:7785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color w:val="000000"/>
                <w:lang w:eastAsia="ru-RU"/>
              </w:rPr>
            </w:pPr>
            <w:r w:rsidRPr="00975B07">
              <w:rPr>
                <w:color w:val="000000"/>
                <w:lang w:eastAsia="ru-RU"/>
              </w:rPr>
              <w:t>7982</w:t>
            </w:r>
          </w:p>
        </w:tc>
      </w:tr>
      <w:tr w:rsidR="00975B07" w:rsidRPr="00975B07" w:rsidTr="00975B07">
        <w:trPr>
          <w:trHeight w:val="420"/>
          <w:jc w:val="center"/>
        </w:trPr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color w:val="000000"/>
                <w:lang w:eastAsia="ru-RU"/>
              </w:rPr>
            </w:pPr>
            <w:r w:rsidRPr="00975B07">
              <w:rPr>
                <w:color w:val="000000"/>
                <w:lang w:eastAsia="ru-RU"/>
              </w:rPr>
              <w:t>80б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color w:val="000000"/>
                <w:lang w:eastAsia="ru-RU"/>
              </w:rPr>
            </w:pPr>
            <w:r w:rsidRPr="00975B07">
              <w:rPr>
                <w:color w:val="000000"/>
                <w:lang w:eastAsia="ru-RU"/>
              </w:rPr>
              <w:t>63:09:0101183:7793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color w:val="000000"/>
                <w:lang w:eastAsia="ru-RU"/>
              </w:rPr>
            </w:pPr>
            <w:r w:rsidRPr="00975B07">
              <w:rPr>
                <w:color w:val="000000"/>
                <w:lang w:eastAsia="ru-RU"/>
              </w:rPr>
              <w:t>294</w:t>
            </w:r>
          </w:p>
        </w:tc>
      </w:tr>
      <w:tr w:rsidR="00975B07" w:rsidRPr="00975B07" w:rsidTr="00975B07">
        <w:trPr>
          <w:trHeight w:val="398"/>
          <w:jc w:val="center"/>
        </w:trPr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color w:val="000000"/>
                <w:lang w:eastAsia="ru-RU"/>
              </w:rPr>
            </w:pPr>
            <w:r w:rsidRPr="00975B07">
              <w:rPr>
                <w:color w:val="000000"/>
                <w:lang w:eastAsia="ru-RU"/>
              </w:rPr>
              <w:t>80в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color w:val="000000"/>
                <w:lang w:eastAsia="ru-RU"/>
              </w:rPr>
            </w:pPr>
            <w:r w:rsidRPr="00975B07">
              <w:rPr>
                <w:color w:val="000000"/>
                <w:lang w:eastAsia="ru-RU"/>
              </w:rPr>
              <w:t>63:09:0101183:7792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color w:val="000000"/>
                <w:lang w:eastAsia="ru-RU"/>
              </w:rPr>
            </w:pPr>
            <w:r w:rsidRPr="00975B07">
              <w:rPr>
                <w:color w:val="000000"/>
                <w:lang w:eastAsia="ru-RU"/>
              </w:rPr>
              <w:t>752</w:t>
            </w:r>
          </w:p>
        </w:tc>
      </w:tr>
      <w:tr w:rsidR="00975B07" w:rsidRPr="00975B07" w:rsidTr="00975B07">
        <w:trPr>
          <w:trHeight w:val="404"/>
          <w:jc w:val="center"/>
        </w:trPr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color w:val="000000"/>
                <w:lang w:eastAsia="ru-RU"/>
              </w:rPr>
            </w:pPr>
            <w:r w:rsidRPr="00975B07">
              <w:rPr>
                <w:color w:val="000000"/>
                <w:lang w:eastAsia="ru-RU"/>
              </w:rPr>
              <w:t>80г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color w:val="000000"/>
                <w:lang w:eastAsia="ru-RU"/>
              </w:rPr>
            </w:pPr>
            <w:r w:rsidRPr="00975B07">
              <w:rPr>
                <w:color w:val="000000"/>
                <w:lang w:eastAsia="ru-RU"/>
              </w:rPr>
              <w:t>63:09:0101183:7790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color w:val="000000"/>
                <w:lang w:eastAsia="ru-RU"/>
              </w:rPr>
            </w:pPr>
            <w:r w:rsidRPr="00975B07">
              <w:rPr>
                <w:color w:val="000000"/>
                <w:lang w:eastAsia="ru-RU"/>
              </w:rPr>
              <w:t>3521</w:t>
            </w:r>
          </w:p>
        </w:tc>
      </w:tr>
      <w:tr w:rsidR="00975B07" w:rsidRPr="00975B07" w:rsidTr="00975B07">
        <w:trPr>
          <w:trHeight w:val="410"/>
          <w:jc w:val="center"/>
        </w:trPr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color w:val="000000"/>
                <w:lang w:eastAsia="ru-RU"/>
              </w:rPr>
            </w:pPr>
            <w:r w:rsidRPr="00975B07">
              <w:rPr>
                <w:color w:val="000000"/>
                <w:lang w:eastAsia="ru-RU"/>
              </w:rPr>
              <w:t>81в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lang w:eastAsia="ru-RU"/>
              </w:rPr>
            </w:pPr>
            <w:r w:rsidRPr="00975B07">
              <w:rPr>
                <w:lang w:eastAsia="ru-RU"/>
              </w:rPr>
              <w:t>63:09:0101183:9211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lang w:eastAsia="ru-RU"/>
              </w:rPr>
            </w:pPr>
            <w:r w:rsidRPr="00975B07">
              <w:rPr>
                <w:lang w:eastAsia="ru-RU"/>
              </w:rPr>
              <w:t>641</w:t>
            </w:r>
          </w:p>
        </w:tc>
      </w:tr>
      <w:tr w:rsidR="00975B07" w:rsidRPr="00975B07" w:rsidTr="00975B07">
        <w:trPr>
          <w:trHeight w:val="402"/>
          <w:jc w:val="center"/>
        </w:trPr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color w:val="000000"/>
                <w:lang w:eastAsia="ru-RU"/>
              </w:rPr>
            </w:pPr>
            <w:r w:rsidRPr="00975B07">
              <w:rPr>
                <w:color w:val="000000"/>
                <w:lang w:eastAsia="ru-RU"/>
              </w:rPr>
              <w:t>81е</w:t>
            </w: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lang w:eastAsia="ru-RU"/>
              </w:rPr>
            </w:pPr>
            <w:r w:rsidRPr="00975B07">
              <w:rPr>
                <w:lang w:eastAsia="ru-RU"/>
              </w:rPr>
              <w:t>63:09:0101183:9214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B07" w:rsidRPr="00975B07" w:rsidRDefault="00975B07" w:rsidP="00975B07">
            <w:pPr>
              <w:ind w:left="0" w:firstLine="0"/>
              <w:jc w:val="center"/>
              <w:rPr>
                <w:lang w:eastAsia="ru-RU"/>
              </w:rPr>
            </w:pPr>
            <w:r w:rsidRPr="00975B07">
              <w:rPr>
                <w:lang w:eastAsia="ru-RU"/>
              </w:rPr>
              <w:t>11106</w:t>
            </w:r>
          </w:p>
        </w:tc>
      </w:tr>
    </w:tbl>
    <w:p w:rsidR="00C9618C" w:rsidRPr="00CC5A80" w:rsidRDefault="00C9618C" w:rsidP="004C31F0">
      <w:pPr>
        <w:ind w:left="0" w:firstLine="567"/>
      </w:pPr>
    </w:p>
    <w:p w:rsidR="00606104" w:rsidRDefault="00606104" w:rsidP="004C31F0">
      <w:pPr>
        <w:ind w:left="0" w:firstLine="567"/>
      </w:pPr>
    </w:p>
    <w:p w:rsidR="00937F6A" w:rsidRPr="004C31F0" w:rsidRDefault="004D2404" w:rsidP="004C31F0">
      <w:pPr>
        <w:ind w:left="0" w:firstLine="567"/>
        <w:rPr>
          <w:b/>
        </w:rPr>
      </w:pPr>
      <w:r w:rsidRPr="004C31F0">
        <w:rPr>
          <w:b/>
        </w:rPr>
        <w:t>8</w:t>
      </w:r>
      <w:r w:rsidR="00937F6A" w:rsidRPr="004C31F0">
        <w:rPr>
          <w:b/>
        </w:rPr>
        <w:t xml:space="preserve">. </w:t>
      </w:r>
      <w:r w:rsidR="00F91FA2" w:rsidRPr="004C31F0">
        <w:rPr>
          <w:b/>
        </w:rPr>
        <w:t>Обоснование решений</w:t>
      </w:r>
    </w:p>
    <w:p w:rsidR="000E3FA6" w:rsidRPr="00CC5A80" w:rsidRDefault="000E3FA6" w:rsidP="004C31F0">
      <w:pPr>
        <w:ind w:left="0" w:firstLine="567"/>
      </w:pPr>
    </w:p>
    <w:p w:rsidR="007F6F4E" w:rsidRPr="00CC5A80" w:rsidRDefault="007F6F4E" w:rsidP="004C31F0">
      <w:pPr>
        <w:ind w:left="0" w:firstLine="567"/>
      </w:pPr>
      <w:r w:rsidRPr="00CC5A80">
        <w:t>Общее архитектурно-планировочное решение застройки вытекает из органичной связи с единой архитектурно-пространственной системой прилегающих кварталов и Автозаводского района в целом. Решающими факторами при этом являются наличие продольной магистрали (ул. 40 лет Победы) на северо-западе территории и лесного массива на юго-востоке.</w:t>
      </w:r>
    </w:p>
    <w:p w:rsidR="007F6F4E" w:rsidRPr="00CC5A80" w:rsidRDefault="007F6F4E" w:rsidP="004C31F0">
      <w:pPr>
        <w:ind w:left="0" w:firstLine="567"/>
        <w:rPr>
          <w:strike/>
        </w:rPr>
      </w:pPr>
      <w:r w:rsidRPr="00CC5A80">
        <w:t xml:space="preserve">В центральной части квартала на пересечении улиц: 40 лет Победы, Дзержинского и Тополиной предусматривается размещение </w:t>
      </w:r>
      <w:r w:rsidR="007871DF" w:rsidRPr="00CC5A80">
        <w:t>торгового комплекса</w:t>
      </w:r>
      <w:r w:rsidR="00EF693F" w:rsidRPr="00CC5A80">
        <w:t xml:space="preserve">, который </w:t>
      </w:r>
      <w:r w:rsidR="007871DF" w:rsidRPr="00CC5A80">
        <w:rPr>
          <w:bCs/>
        </w:rPr>
        <w:t xml:space="preserve">будет представлять собой совокупность предприятий, реализующих товары и оказывающих услуги, с централизованной функцией хозяйственного обслуживания; будет включать в себя здания и сооружения (в том числе плоскостные). </w:t>
      </w:r>
    </w:p>
    <w:p w:rsidR="007F6F4E" w:rsidRPr="00CC5A80" w:rsidRDefault="007F6F4E" w:rsidP="004C31F0">
      <w:pPr>
        <w:ind w:left="0" w:firstLine="567"/>
        <w:rPr>
          <w:rFonts w:eastAsia="Lucida Sans Unicode"/>
        </w:rPr>
      </w:pPr>
      <w:r w:rsidRPr="00CC5A80">
        <w:t>К юго-западу и северо-востоку от объекта торговли предусматривается жилая застройка. П</w:t>
      </w:r>
      <w:r w:rsidRPr="00CC5A80">
        <w:rPr>
          <w:rFonts w:eastAsia="Lucida Sans Unicode"/>
        </w:rPr>
        <w:t>роектируемая структура жилого района пре</w:t>
      </w:r>
      <w:r w:rsidR="00502944" w:rsidRPr="00CC5A80">
        <w:rPr>
          <w:rFonts w:eastAsia="Lucida Sans Unicode"/>
        </w:rPr>
        <w:t>дставляет собой архитектурно-</w:t>
      </w:r>
      <w:r w:rsidRPr="00CC5A80">
        <w:rPr>
          <w:rFonts w:eastAsia="Lucida Sans Unicode"/>
        </w:rPr>
        <w:t xml:space="preserve">планировочную композицию квартальной структуры жилого образования с </w:t>
      </w:r>
      <w:r w:rsidRPr="00CC5A80">
        <w:t xml:space="preserve">организацией дворовых пространств, предусматривающей   применение домов   секционного  типа. </w:t>
      </w:r>
    </w:p>
    <w:p w:rsidR="007F6F4E" w:rsidRPr="00CC5A80" w:rsidRDefault="007F6F4E" w:rsidP="004C31F0">
      <w:pPr>
        <w:ind w:left="0" w:firstLine="567"/>
        <w:rPr>
          <w:rFonts w:eastAsia="Lucida Sans Unicode"/>
        </w:rPr>
      </w:pPr>
      <w:r w:rsidRPr="00CC5A80">
        <w:rPr>
          <w:rFonts w:eastAsia="Lucida Sans Unicode"/>
        </w:rPr>
        <w:t>Основная магистральная улица застраивается 14-25 этажными жилыми домами с объектами обслуживания, офисами, торговыми помещениями, магазинами, кафе и предприятиями различного назначения в 1-х этажах и в отдельно-стоящих зданиях.</w:t>
      </w:r>
    </w:p>
    <w:p w:rsidR="007F6F4E" w:rsidRPr="00CC5A80" w:rsidRDefault="007F6F4E" w:rsidP="004C31F0">
      <w:pPr>
        <w:ind w:left="0" w:firstLine="567"/>
        <w:rPr>
          <w:rFonts w:eastAsia="Lucida Sans Unicode"/>
        </w:rPr>
      </w:pPr>
      <w:r w:rsidRPr="00CC5A80">
        <w:rPr>
          <w:rFonts w:eastAsia="Lucida Sans Unicode"/>
        </w:rPr>
        <w:t>Жилые зоны, удаленные от магистральной улицы, застраиваются 5-25 этажными жилыми домами. Структура жилой застройки решена отдельными жилыми группами с озелененными дворами.</w:t>
      </w:r>
    </w:p>
    <w:p w:rsidR="007F6F4E" w:rsidRPr="00CC5A80" w:rsidRDefault="007F6F4E" w:rsidP="004C31F0">
      <w:pPr>
        <w:ind w:left="0" w:firstLine="567"/>
      </w:pPr>
      <w:r w:rsidRPr="00CC5A80">
        <w:t xml:space="preserve">На проектируемой территории предусмотрены объекты общественного назначения. </w:t>
      </w:r>
    </w:p>
    <w:p w:rsidR="007F6F4E" w:rsidRPr="00CC5A80" w:rsidRDefault="007F6F4E" w:rsidP="004C31F0">
      <w:pPr>
        <w:ind w:left="0" w:firstLine="567"/>
      </w:pPr>
      <w:r w:rsidRPr="00CC5A80">
        <w:t>В связи с тем, что в западной части на границе территории застройка ограничена, так как вдоль границы проход</w:t>
      </w:r>
      <w:r w:rsidR="00502944" w:rsidRPr="00CC5A80">
        <w:t>я</w:t>
      </w:r>
      <w:r w:rsidRPr="00CC5A80">
        <w:t xml:space="preserve">т </w:t>
      </w:r>
      <w:r w:rsidR="00502944" w:rsidRPr="00CC5A80">
        <w:t>линии электропередач</w:t>
      </w:r>
      <w:r w:rsidRPr="00CC5A80">
        <w:t xml:space="preserve"> 6кв, 35кв</w:t>
      </w:r>
      <w:r w:rsidR="005D695F" w:rsidRPr="00CC5A80">
        <w:t xml:space="preserve"> и </w:t>
      </w:r>
      <w:r w:rsidRPr="00CC5A80">
        <w:t>теплотрасса, эту зону предлагается использовать для организации проездов, открытых стоянок легкового транспорта и прокладки магистральных сетей.</w:t>
      </w:r>
    </w:p>
    <w:p w:rsidR="007F6F4E" w:rsidRPr="00CC5A80" w:rsidRDefault="007F6F4E" w:rsidP="004C31F0">
      <w:pPr>
        <w:pStyle w:val="ae"/>
        <w:ind w:left="0" w:firstLine="567"/>
      </w:pPr>
      <w:r w:rsidRPr="00CC5A80">
        <w:t>В границах проектируемого квартала намечается размещение всех учреждений повседневного обслуживания (детских дошкольных учреждений, общеобразовательн</w:t>
      </w:r>
      <w:r w:rsidR="00502944" w:rsidRPr="00CC5A80">
        <w:t>ой</w:t>
      </w:r>
      <w:r w:rsidRPr="00CC5A80">
        <w:t>школ</w:t>
      </w:r>
      <w:r w:rsidR="00502944" w:rsidRPr="00CC5A80">
        <w:t>ы</w:t>
      </w:r>
      <w:r w:rsidRPr="00CC5A80">
        <w:t xml:space="preserve">, предприятий торговли, общественного питания, бытового обслуживания и др.). Объекты торговли, бытового обслуживания, культуры и пр. размещаются с учетом радиуса обслуживания населения в </w:t>
      </w:r>
      <w:r w:rsidRPr="00CC5A80">
        <w:rPr>
          <w:lang w:val="en-US"/>
        </w:rPr>
        <w:t>I</w:t>
      </w:r>
      <w:r w:rsidRPr="00CC5A80">
        <w:t xml:space="preserve"> этажах домов или отдельно стоящих зданиях.</w:t>
      </w:r>
    </w:p>
    <w:p w:rsidR="007F6F4E" w:rsidRPr="00CC5A80" w:rsidRDefault="007F6F4E" w:rsidP="004C31F0">
      <w:pPr>
        <w:pStyle w:val="ae"/>
        <w:ind w:left="0" w:firstLine="567"/>
      </w:pPr>
      <w:r w:rsidRPr="00CC5A80">
        <w:t>В дополнение к учреждениям повседневного обслуживания на территории квартала размещается поликлиника</w:t>
      </w:r>
      <w:bookmarkStart w:id="8" w:name="_Toc215630108"/>
      <w:r w:rsidRPr="00CC5A80">
        <w:t>.</w:t>
      </w:r>
    </w:p>
    <w:bookmarkEnd w:id="8"/>
    <w:p w:rsidR="007F6F4E" w:rsidRPr="00CC5A80" w:rsidRDefault="007F6F4E" w:rsidP="004C31F0">
      <w:pPr>
        <w:ind w:left="0" w:firstLine="567"/>
      </w:pPr>
    </w:p>
    <w:p w:rsidR="00C22316" w:rsidRPr="00CC5A80" w:rsidRDefault="00C22316" w:rsidP="004C31F0">
      <w:pPr>
        <w:ind w:left="0" w:firstLine="567"/>
      </w:pPr>
      <w:r w:rsidRPr="00CC5A80">
        <w:t xml:space="preserve">Разработка проекта межевания осуществляется </w:t>
      </w:r>
      <w:r w:rsidR="000D1744" w:rsidRPr="000D1744">
        <w:rPr>
          <w:highlight w:val="magenta"/>
        </w:rPr>
        <w:t>одновременно с проектом</w:t>
      </w:r>
      <w:bookmarkStart w:id="9" w:name="_GoBack"/>
      <w:bookmarkEnd w:id="9"/>
      <w:r w:rsidR="00F07BC7">
        <w:t xml:space="preserve"> </w:t>
      </w:r>
      <w:r w:rsidRPr="00CC5A80">
        <w:t>планировки территории.</w:t>
      </w:r>
    </w:p>
    <w:p w:rsidR="007F6F4E" w:rsidRPr="00CC5A80" w:rsidRDefault="000840FA" w:rsidP="004C31F0">
      <w:pPr>
        <w:ind w:left="0" w:firstLine="567"/>
      </w:pPr>
      <w:r w:rsidRPr="00CC5A80">
        <w:t>П</w:t>
      </w:r>
      <w:r w:rsidR="00537384" w:rsidRPr="00CC5A80">
        <w:t>роект</w:t>
      </w:r>
      <w:r w:rsidRPr="00CC5A80">
        <w:t>ом</w:t>
      </w:r>
      <w:r w:rsidR="00537384" w:rsidRPr="00CC5A80">
        <w:t xml:space="preserve"> планировки территори</w:t>
      </w:r>
      <w:r w:rsidR="007F6F4E" w:rsidRPr="00CC5A80">
        <w:t>и</w:t>
      </w:r>
      <w:r w:rsidR="009134A8" w:rsidRPr="00CC5A80">
        <w:t xml:space="preserve"> определены</w:t>
      </w:r>
      <w:r w:rsidR="007F6F4E" w:rsidRPr="00CC5A80">
        <w:t>:</w:t>
      </w:r>
    </w:p>
    <w:p w:rsidR="009134A8" w:rsidRPr="00CC5A80" w:rsidRDefault="007F6F4E" w:rsidP="004C31F0">
      <w:pPr>
        <w:ind w:left="0" w:firstLine="567"/>
      </w:pPr>
      <w:r w:rsidRPr="00CC5A80">
        <w:t>-</w:t>
      </w:r>
      <w:r w:rsidR="009134A8" w:rsidRPr="00CC5A80">
        <w:t>красные линии;</w:t>
      </w:r>
    </w:p>
    <w:p w:rsidR="009134A8" w:rsidRPr="00CC5A80" w:rsidRDefault="009134A8" w:rsidP="004C31F0">
      <w:pPr>
        <w:ind w:left="0" w:firstLine="567"/>
      </w:pPr>
      <w:r w:rsidRPr="00CC5A80">
        <w:t>- линии отступа от красных линий;</w:t>
      </w:r>
    </w:p>
    <w:p w:rsidR="007F6F4E" w:rsidRPr="00CC5A80" w:rsidRDefault="009134A8" w:rsidP="004C31F0">
      <w:pPr>
        <w:ind w:left="0" w:firstLine="567"/>
      </w:pPr>
      <w:r w:rsidRPr="00CC5A80">
        <w:t xml:space="preserve">- </w:t>
      </w:r>
      <w:r w:rsidR="00537384" w:rsidRPr="00CC5A80">
        <w:t xml:space="preserve">зоны </w:t>
      </w:r>
      <w:r w:rsidR="000840FA" w:rsidRPr="00CC5A80">
        <w:t xml:space="preserve">планируемого </w:t>
      </w:r>
      <w:r w:rsidR="00537384" w:rsidRPr="00CC5A80">
        <w:t xml:space="preserve">размещения </w:t>
      </w:r>
      <w:r w:rsidR="000840FA" w:rsidRPr="00CC5A80">
        <w:t xml:space="preserve">объектов </w:t>
      </w:r>
      <w:r w:rsidR="00537384" w:rsidRPr="00CC5A80">
        <w:t>капитального строительства</w:t>
      </w:r>
      <w:r w:rsidR="007F6F4E" w:rsidRPr="00CC5A80">
        <w:t>;</w:t>
      </w:r>
    </w:p>
    <w:p w:rsidR="007F6F4E" w:rsidRPr="00CC5A80" w:rsidRDefault="007F6F4E" w:rsidP="004C31F0">
      <w:pPr>
        <w:ind w:left="0" w:firstLine="567"/>
      </w:pPr>
      <w:r w:rsidRPr="00CC5A80">
        <w:t>- площадь</w:t>
      </w:r>
      <w:r w:rsidR="000840FA" w:rsidRPr="00CC5A80">
        <w:t xml:space="preserve"> земельных уч</w:t>
      </w:r>
      <w:r w:rsidR="00537384" w:rsidRPr="00CC5A80">
        <w:t xml:space="preserve">астков под </w:t>
      </w:r>
      <w:r w:rsidR="0027515C" w:rsidRPr="00CC5A80">
        <w:t xml:space="preserve">строительство </w:t>
      </w:r>
      <w:r w:rsidR="00537384" w:rsidRPr="00CC5A80">
        <w:t>конкретны</w:t>
      </w:r>
      <w:r w:rsidR="0027515C" w:rsidRPr="00CC5A80">
        <w:t>х</w:t>
      </w:r>
      <w:r w:rsidR="00537384" w:rsidRPr="00CC5A80">
        <w:t xml:space="preserve"> объект</w:t>
      </w:r>
      <w:r w:rsidR="0027515C" w:rsidRPr="00CC5A80">
        <w:t>ов</w:t>
      </w:r>
      <w:r w:rsidRPr="00CC5A80">
        <w:t>;</w:t>
      </w:r>
    </w:p>
    <w:p w:rsidR="007F6F4E" w:rsidRPr="00CC5A80" w:rsidRDefault="007F6F4E" w:rsidP="004C31F0">
      <w:pPr>
        <w:ind w:left="0" w:firstLine="567"/>
      </w:pPr>
      <w:r w:rsidRPr="00CC5A80">
        <w:t xml:space="preserve">- </w:t>
      </w:r>
      <w:r w:rsidR="00537384" w:rsidRPr="00CC5A80">
        <w:t>предельные параметры</w:t>
      </w:r>
      <w:r w:rsidR="0027515C" w:rsidRPr="00CC5A80">
        <w:t xml:space="preserve"> разрешенного строительства (включая коэффициент плотности застройки)</w:t>
      </w:r>
      <w:r w:rsidRPr="00CC5A80">
        <w:t>;</w:t>
      </w:r>
    </w:p>
    <w:p w:rsidR="007F6F4E" w:rsidRPr="00CC5A80" w:rsidRDefault="007F6F4E" w:rsidP="004C31F0">
      <w:pPr>
        <w:ind w:left="0" w:firstLine="567"/>
      </w:pPr>
      <w:r w:rsidRPr="00CC5A80">
        <w:t>- вид разрешенного использования земельных участков.</w:t>
      </w:r>
    </w:p>
    <w:p w:rsidR="006E3E6A" w:rsidRPr="00CC5A80" w:rsidRDefault="006E3E6A" w:rsidP="004C31F0">
      <w:pPr>
        <w:ind w:left="0" w:firstLine="567"/>
      </w:pPr>
    </w:p>
    <w:p w:rsidR="006E3E6A" w:rsidRPr="00CC5A80" w:rsidRDefault="006E3E6A" w:rsidP="004C31F0">
      <w:pPr>
        <w:pStyle w:val="ConsPlusNormal"/>
        <w:spacing w:before="200"/>
        <w:ind w:firstLine="567"/>
        <w:jc w:val="both"/>
        <w:rPr>
          <w:bCs/>
          <w:sz w:val="24"/>
          <w:szCs w:val="24"/>
        </w:rPr>
      </w:pPr>
      <w:r w:rsidRPr="00CC5A80">
        <w:rPr>
          <w:bCs/>
          <w:sz w:val="24"/>
          <w:szCs w:val="24"/>
        </w:rPr>
        <w:t>Расчет основных показателей застройки проекта планировки выполнен на территорию 14А квартала в границах проектирования.</w:t>
      </w:r>
      <w:r w:rsidR="00BB267F" w:rsidRPr="00CC5A80">
        <w:rPr>
          <w:bCs/>
          <w:sz w:val="24"/>
          <w:szCs w:val="24"/>
        </w:rPr>
        <w:t>Д</w:t>
      </w:r>
      <w:r w:rsidRPr="00CC5A80">
        <w:rPr>
          <w:sz w:val="24"/>
          <w:szCs w:val="24"/>
        </w:rPr>
        <w:t>ля жилых зон коэффициенты застройки и коэффициенты плотности застройки выполняются для территории квартала (микрорайона) (брутто) с учетом необходимых по расчету учреждений и предприятий обслуживания, гаражей, автомобильных стоянок, зеленых насаждений и других объектов благоустройства.</w:t>
      </w:r>
      <w:r w:rsidRPr="00CC5A80">
        <w:rPr>
          <w:bCs/>
          <w:sz w:val="24"/>
          <w:szCs w:val="24"/>
        </w:rPr>
        <w:t xml:space="preserve">В границах проектируемой территории сформированы земельные участки для строительства жилых домов, </w:t>
      </w:r>
      <w:r w:rsidRPr="00CC5A80">
        <w:rPr>
          <w:sz w:val="24"/>
          <w:szCs w:val="24"/>
        </w:rPr>
        <w:t>учреждений и предприятий обслуживания, сооружений для хранения автомобилей</w:t>
      </w:r>
      <w:r w:rsidRPr="00CC5A80">
        <w:rPr>
          <w:bCs/>
          <w:sz w:val="24"/>
          <w:szCs w:val="24"/>
        </w:rPr>
        <w:t xml:space="preserve">. </w:t>
      </w:r>
      <w:r w:rsidRPr="00CC5A80">
        <w:rPr>
          <w:sz w:val="24"/>
          <w:szCs w:val="24"/>
        </w:rPr>
        <w:t>Коэффициентплотности застройки по проектируемому кварталу (брутто) соответству</w:t>
      </w:r>
      <w:r w:rsidR="00BB267F" w:rsidRPr="00CC5A80">
        <w:rPr>
          <w:sz w:val="24"/>
          <w:szCs w:val="24"/>
        </w:rPr>
        <w:t>е</w:t>
      </w:r>
      <w:r w:rsidRPr="00CC5A80">
        <w:rPr>
          <w:sz w:val="24"/>
          <w:szCs w:val="24"/>
        </w:rPr>
        <w:t xml:space="preserve">т нормативным показателям плотности застройки </w:t>
      </w:r>
      <w:r w:rsidR="00BB267F" w:rsidRPr="00CC5A80">
        <w:rPr>
          <w:sz w:val="24"/>
          <w:szCs w:val="24"/>
        </w:rPr>
        <w:t xml:space="preserve">жилой </w:t>
      </w:r>
      <w:r w:rsidRPr="00CC5A80">
        <w:rPr>
          <w:sz w:val="24"/>
          <w:szCs w:val="24"/>
        </w:rPr>
        <w:t>зон</w:t>
      </w:r>
      <w:r w:rsidR="00BB267F" w:rsidRPr="00CC5A80">
        <w:rPr>
          <w:sz w:val="24"/>
          <w:szCs w:val="24"/>
        </w:rPr>
        <w:t>ы</w:t>
      </w:r>
      <w:r w:rsidR="005D695F" w:rsidRPr="00CC5A80">
        <w:rPr>
          <w:sz w:val="24"/>
          <w:szCs w:val="24"/>
        </w:rPr>
        <w:t xml:space="preserve"> и равен 1,4</w:t>
      </w:r>
      <w:r w:rsidRPr="00CC5A80">
        <w:rPr>
          <w:sz w:val="24"/>
          <w:szCs w:val="24"/>
        </w:rPr>
        <w:t>.</w:t>
      </w:r>
      <w:r w:rsidRPr="00CC5A80">
        <w:rPr>
          <w:bCs/>
          <w:sz w:val="24"/>
          <w:szCs w:val="24"/>
        </w:rPr>
        <w:t>По</w:t>
      </w:r>
      <w:r w:rsidRPr="00CC5A80">
        <w:rPr>
          <w:rFonts w:eastAsiaTheme="minorHAnsi"/>
          <w:sz w:val="24"/>
          <w:szCs w:val="24"/>
          <w:lang w:eastAsia="en-US"/>
        </w:rPr>
        <w:t xml:space="preserve"> отдельным земельным участкам коэффициент плотности застройки варьируетс</w:t>
      </w:r>
      <w:r w:rsidRPr="004C31F0">
        <w:rPr>
          <w:rFonts w:eastAsiaTheme="minorHAnsi"/>
          <w:sz w:val="24"/>
          <w:szCs w:val="24"/>
          <w:lang w:eastAsia="en-US"/>
        </w:rPr>
        <w:t xml:space="preserve">я </w:t>
      </w:r>
      <w:r w:rsidR="004C31F0" w:rsidRPr="004C31F0">
        <w:rPr>
          <w:rFonts w:eastAsiaTheme="minorHAnsi"/>
          <w:sz w:val="24"/>
          <w:szCs w:val="24"/>
          <w:lang w:eastAsia="en-US"/>
        </w:rPr>
        <w:t>от 0,97 до 3,72</w:t>
      </w:r>
      <w:r w:rsidR="004C31F0" w:rsidRPr="004C31F0">
        <w:rPr>
          <w:bCs/>
          <w:sz w:val="24"/>
          <w:szCs w:val="24"/>
        </w:rPr>
        <w:t>.</w:t>
      </w:r>
    </w:p>
    <w:p w:rsidR="006E3E6A" w:rsidRPr="00CC5A80" w:rsidRDefault="006E3E6A" w:rsidP="004C31F0">
      <w:pPr>
        <w:ind w:left="0" w:firstLine="567"/>
        <w:rPr>
          <w:rFonts w:eastAsiaTheme="minorHAnsi"/>
          <w:lang w:eastAsia="en-US"/>
        </w:rPr>
      </w:pPr>
    </w:p>
    <w:p w:rsidR="006E3E6A" w:rsidRPr="00CC5A80" w:rsidRDefault="006E3E6A" w:rsidP="004C31F0">
      <w:pPr>
        <w:ind w:left="0" w:firstLine="567"/>
        <w:rPr>
          <w:rFonts w:eastAsiaTheme="minorHAnsi"/>
          <w:lang w:eastAsia="en-US"/>
        </w:rPr>
      </w:pPr>
      <w:r w:rsidRPr="00CC5A80">
        <w:rPr>
          <w:rFonts w:eastAsiaTheme="minorHAnsi"/>
          <w:lang w:eastAsia="en-US"/>
        </w:rPr>
        <w:t>Правилами землепользования и застройки г.Тольятти установлены предельные показатели минимальной площади земельн</w:t>
      </w:r>
      <w:r w:rsidR="00BB267F" w:rsidRPr="00CC5A80">
        <w:rPr>
          <w:rFonts w:eastAsiaTheme="minorHAnsi"/>
          <w:lang w:eastAsia="en-US"/>
        </w:rPr>
        <w:t>ых</w:t>
      </w:r>
      <w:r w:rsidRPr="00CC5A80">
        <w:rPr>
          <w:rFonts w:eastAsiaTheme="minorHAnsi"/>
          <w:lang w:eastAsia="en-US"/>
        </w:rPr>
        <w:t xml:space="preserve"> участк</w:t>
      </w:r>
      <w:r w:rsidR="00BB267F" w:rsidRPr="00CC5A80">
        <w:rPr>
          <w:rFonts w:eastAsiaTheme="minorHAnsi"/>
          <w:lang w:eastAsia="en-US"/>
        </w:rPr>
        <w:t>ов</w:t>
      </w:r>
      <w:r w:rsidRPr="00CC5A80">
        <w:rPr>
          <w:rFonts w:eastAsiaTheme="minorHAnsi"/>
          <w:lang w:eastAsia="en-US"/>
        </w:rPr>
        <w:t xml:space="preserve"> под строительство многоквартирных жилых домов. Выполнение данных показателей предоставляет возможность размещения всех необходимых элементов благоустройства и обеспечения жизнедеятельности на территории жилой застройки.</w:t>
      </w:r>
      <w:r w:rsidR="001804A4">
        <w:rPr>
          <w:rFonts w:eastAsiaTheme="minorHAnsi"/>
          <w:lang w:eastAsia="en-US"/>
        </w:rPr>
        <w:t xml:space="preserve"> </w:t>
      </w:r>
      <w:r w:rsidRPr="00CC5A80">
        <w:rPr>
          <w:rFonts w:eastAsiaTheme="minorHAnsi"/>
          <w:lang w:eastAsia="en-US"/>
        </w:rPr>
        <w:t xml:space="preserve">При осуществлении застройки земельных участков в пределах территории квартала 14А, организация парковочных мест и выполнение благоустройства и озеленения осуществляется не только на территории непосредственно жилых домов, но и на соседних участках в пределах территории квартала. Также организована отдельная территория для </w:t>
      </w:r>
      <w:r w:rsidR="004D6968" w:rsidRPr="00CC5A80">
        <w:rPr>
          <w:rFonts w:eastAsiaTheme="minorHAnsi"/>
          <w:lang w:eastAsia="en-US"/>
        </w:rPr>
        <w:t xml:space="preserve">создания объектов благоустройства (в том числе озеленения), транспортной и инженерной инфраструктуры жилой застройки, </w:t>
      </w:r>
      <w:r w:rsidRPr="00CC5A80">
        <w:rPr>
          <w:rFonts w:eastAsiaTheme="minorHAnsi"/>
          <w:lang w:eastAsia="en-US"/>
        </w:rPr>
        <w:t>не входящая в площадь территории жилых домов.Таким образом, обеспечены все требования по обеспеченности жилых домов необходимыми элементами благоустройства и обеспечения жизнедеятельности</w:t>
      </w:r>
      <w:r w:rsidR="001804A4">
        <w:rPr>
          <w:rFonts w:eastAsiaTheme="minorHAnsi"/>
          <w:lang w:eastAsia="en-US"/>
        </w:rPr>
        <w:t xml:space="preserve">. </w:t>
      </w:r>
      <w:r w:rsidRPr="00CC5A80">
        <w:rPr>
          <w:rFonts w:eastAsiaTheme="minorHAnsi"/>
          <w:lang w:eastAsia="en-US"/>
        </w:rPr>
        <w:t>На отдельных земельных участках этот коэффициент варьируется от 0,3</w:t>
      </w:r>
      <w:r w:rsidR="004D6968" w:rsidRPr="00CC5A80">
        <w:rPr>
          <w:rFonts w:eastAsiaTheme="minorHAnsi"/>
          <w:lang w:eastAsia="en-US"/>
        </w:rPr>
        <w:t>3</w:t>
      </w:r>
      <w:r w:rsidRPr="00CC5A80">
        <w:rPr>
          <w:rFonts w:eastAsiaTheme="minorHAnsi"/>
          <w:lang w:eastAsia="en-US"/>
        </w:rPr>
        <w:t xml:space="preserve"> до 1,</w:t>
      </w:r>
      <w:r w:rsidR="004D6968" w:rsidRPr="00CC5A80">
        <w:rPr>
          <w:rFonts w:eastAsiaTheme="minorHAnsi"/>
          <w:lang w:eastAsia="en-US"/>
        </w:rPr>
        <w:t>59</w:t>
      </w:r>
      <w:r w:rsidRPr="00CC5A80">
        <w:rPr>
          <w:rFonts w:eastAsiaTheme="minorHAnsi"/>
          <w:lang w:eastAsia="en-US"/>
        </w:rPr>
        <w:t>.</w:t>
      </w:r>
    </w:p>
    <w:p w:rsidR="006E3E6A" w:rsidRPr="00CC5A80" w:rsidRDefault="006E3E6A" w:rsidP="004C31F0">
      <w:pPr>
        <w:ind w:left="0" w:firstLine="567"/>
      </w:pPr>
    </w:p>
    <w:p w:rsidR="006E3E6A" w:rsidRPr="000D1744" w:rsidRDefault="006E3E6A" w:rsidP="004C31F0">
      <w:pPr>
        <w:ind w:left="0" w:firstLine="567"/>
        <w:rPr>
          <w:bCs/>
        </w:rPr>
      </w:pPr>
      <w:r w:rsidRPr="000D1744">
        <w:rPr>
          <w:bCs/>
        </w:rPr>
        <w:t xml:space="preserve">В соответствии с </w:t>
      </w:r>
      <w:r w:rsidRPr="000D1744">
        <w:t>п.16 ст.17 ПЗиЗ, в</w:t>
      </w:r>
      <w:r w:rsidRPr="000D1744">
        <w:rPr>
          <w:bCs/>
        </w:rPr>
        <w:t xml:space="preserve"> рамках проекта планировки </w:t>
      </w:r>
      <w:r w:rsidRPr="000D1744">
        <w:t>уточ</w:t>
      </w:r>
      <w:r w:rsidR="00A737A8" w:rsidRPr="000D1744">
        <w:t>няются</w:t>
      </w:r>
      <w:r w:rsidRPr="000D1744">
        <w:t xml:space="preserve"> установленны</w:t>
      </w:r>
      <w:r w:rsidR="00A737A8" w:rsidRPr="000D1744">
        <w:t>е</w:t>
      </w:r>
      <w:r w:rsidRPr="000D1744">
        <w:t xml:space="preserve"> градостроительными регламентами предельны</w:t>
      </w:r>
      <w:r w:rsidR="00A737A8" w:rsidRPr="000D1744">
        <w:t>е</w:t>
      </w:r>
      <w:r w:rsidRPr="000D1744">
        <w:t xml:space="preserve"> параметр</w:t>
      </w:r>
      <w:r w:rsidR="00A737A8" w:rsidRPr="000D1744">
        <w:t>ы</w:t>
      </w:r>
      <w:r w:rsidRPr="000D1744">
        <w:t xml:space="preserve"> разрешённого строительства объектов капитального строительства</w:t>
      </w:r>
      <w:r w:rsidRPr="000D1744">
        <w:rPr>
          <w:bCs/>
        </w:rPr>
        <w:t>.</w:t>
      </w:r>
    </w:p>
    <w:p w:rsidR="006E3E6A" w:rsidRPr="000D1744" w:rsidRDefault="006E3E6A" w:rsidP="004C31F0">
      <w:pPr>
        <w:ind w:left="0" w:firstLine="567"/>
        <w:rPr>
          <w:strike/>
        </w:rPr>
      </w:pPr>
    </w:p>
    <w:p w:rsidR="00A816D9" w:rsidRPr="00CC5A80" w:rsidRDefault="009134A8" w:rsidP="004C31F0">
      <w:pPr>
        <w:ind w:left="0" w:firstLine="567"/>
      </w:pPr>
      <w:r w:rsidRPr="00CC5A80">
        <w:t>При разработке проекта межевания определение местоположения границ образуемых и изменяемых земельных участков, а также нормы их отвода для конкретного вида деятельности, осуществляется в соответствии с проектом планировки территории.</w:t>
      </w:r>
    </w:p>
    <w:p w:rsidR="00A17B44" w:rsidRDefault="00A17B44" w:rsidP="004C31F0">
      <w:pPr>
        <w:ind w:left="0" w:firstLine="567"/>
      </w:pPr>
    </w:p>
    <w:p w:rsidR="00766507" w:rsidRDefault="00766507" w:rsidP="004C31F0">
      <w:pPr>
        <w:ind w:left="0" w:firstLine="567"/>
      </w:pPr>
    </w:p>
    <w:p w:rsidR="000A55C1" w:rsidRDefault="000A55C1" w:rsidP="004C31F0">
      <w:pPr>
        <w:ind w:left="0" w:firstLine="567"/>
      </w:pPr>
    </w:p>
    <w:p w:rsidR="000A55C1" w:rsidRDefault="000A55C1" w:rsidP="004C31F0">
      <w:pPr>
        <w:ind w:left="0" w:firstLine="567"/>
      </w:pPr>
    </w:p>
    <w:p w:rsidR="00AA6FF9" w:rsidRDefault="00AA6FF9" w:rsidP="004C31F0">
      <w:pPr>
        <w:ind w:left="0" w:firstLine="0"/>
      </w:pPr>
    </w:p>
    <w:p w:rsidR="00DB7818" w:rsidRDefault="00DB7818" w:rsidP="004C31F0">
      <w:pPr>
        <w:ind w:left="0" w:firstLine="0"/>
      </w:pPr>
    </w:p>
    <w:p w:rsidR="000A55C1" w:rsidRDefault="000A55C1" w:rsidP="004C31F0">
      <w:pPr>
        <w:ind w:left="0" w:firstLine="567"/>
      </w:pPr>
    </w:p>
    <w:p w:rsidR="001B5E58" w:rsidRPr="004C31F0" w:rsidRDefault="001B5E58" w:rsidP="004C31F0">
      <w:pPr>
        <w:ind w:left="0" w:firstLine="567"/>
        <w:rPr>
          <w:b/>
        </w:rPr>
      </w:pPr>
      <w:r w:rsidRPr="004C31F0">
        <w:rPr>
          <w:b/>
        </w:rPr>
        <w:lastRenderedPageBreak/>
        <w:t>Приложение</w:t>
      </w:r>
      <w:r w:rsidRPr="004C31F0">
        <w:rPr>
          <w:rFonts w:ascii="Arial" w:hAnsi="Arial" w:cs="Arial"/>
          <w:b/>
        </w:rPr>
        <w:tab/>
      </w:r>
      <w:r w:rsidRPr="004C31F0">
        <w:rPr>
          <w:rFonts w:hAnsi="Arial"/>
          <w:b/>
          <w:spacing w:val="-2"/>
        </w:rPr>
        <w:t>5.</w:t>
      </w:r>
    </w:p>
    <w:p w:rsidR="001B5E58" w:rsidRPr="004C31F0" w:rsidRDefault="001B5E58" w:rsidP="004C31F0">
      <w:pPr>
        <w:ind w:left="0" w:firstLine="567"/>
        <w:rPr>
          <w:b/>
        </w:rPr>
      </w:pPr>
      <w:r w:rsidRPr="004C31F0">
        <w:rPr>
          <w:b/>
        </w:rPr>
        <w:t>Ведомость     координат     характерных     (поворотных)     точек</w:t>
      </w:r>
    </w:p>
    <w:p w:rsidR="001B5E58" w:rsidRPr="004C31F0" w:rsidRDefault="001B5E58" w:rsidP="004C31F0">
      <w:pPr>
        <w:ind w:left="0" w:firstLine="567"/>
        <w:rPr>
          <w:b/>
        </w:rPr>
      </w:pPr>
      <w:r w:rsidRPr="004C31F0">
        <w:rPr>
          <w:b/>
        </w:rPr>
        <w:t>формируемых земельных участковв системе координат МСК-63</w:t>
      </w:r>
    </w:p>
    <w:p w:rsidR="001B5E58" w:rsidRPr="00CC5A80" w:rsidRDefault="001B5E58" w:rsidP="004C31F0">
      <w:pPr>
        <w:ind w:left="0" w:firstLine="567"/>
      </w:pPr>
    </w:p>
    <w:p w:rsidR="001B5E58" w:rsidRPr="00CC5A80" w:rsidRDefault="001B5E58" w:rsidP="004C31F0">
      <w:pPr>
        <w:ind w:left="0" w:firstLine="567"/>
      </w:pPr>
      <w:r w:rsidRPr="00CC5A80">
        <w:t>Геодезические координаты формируемых земельных участков приведены в Приложении №</w:t>
      </w:r>
      <w:r>
        <w:t>5</w:t>
      </w:r>
      <w:r w:rsidRPr="00CC5A80">
        <w:t xml:space="preserve"> «Ведомость (каталог) координат характерных (поворотных) точек формируемых земельных участков проекта межевания территории». </w:t>
      </w:r>
    </w:p>
    <w:p w:rsidR="001B5E58" w:rsidRPr="00CC5A80" w:rsidRDefault="001B5E58" w:rsidP="004C31F0">
      <w:pPr>
        <w:ind w:left="0" w:firstLine="567"/>
        <w:rPr>
          <w:b/>
          <w:bCs/>
          <w:spacing w:val="-1"/>
        </w:rPr>
      </w:pPr>
      <w:r w:rsidRPr="00CC5A80">
        <w:t>Координаты даны с точностью до +0,01 м в системе координат</w:t>
      </w:r>
      <w:r>
        <w:t xml:space="preserve"> МСК-63</w:t>
      </w:r>
      <w:r w:rsidRPr="00CC5A80">
        <w:t>.</w:t>
      </w:r>
    </w:p>
    <w:p w:rsidR="001B5E58" w:rsidRPr="00CC5A80" w:rsidRDefault="001B5E58" w:rsidP="004C31F0">
      <w:pPr>
        <w:ind w:left="0" w:firstLine="567"/>
      </w:pPr>
    </w:p>
    <w:p w:rsidR="001B5E58" w:rsidRPr="00CC5A80" w:rsidRDefault="001B5E58" w:rsidP="004C31F0">
      <w:pPr>
        <w:ind w:left="0" w:firstLine="567"/>
      </w:pPr>
      <w:r>
        <w:t>Участок 1</w:t>
      </w:r>
      <w:r w:rsidRPr="00CC5A80">
        <w:t xml:space="preserve"> - наименование формируемого земельного участка;</w:t>
      </w:r>
    </w:p>
    <w:p w:rsidR="001B5E58" w:rsidRPr="00CC5A80" w:rsidRDefault="001B5E58" w:rsidP="004C31F0">
      <w:pPr>
        <w:ind w:left="0" w:firstLine="567"/>
      </w:pPr>
      <w:r w:rsidRPr="00CC5A80">
        <w:t>№ поворотной точки - порядковый номер точки;</w:t>
      </w:r>
    </w:p>
    <w:p w:rsidR="001B5E58" w:rsidRPr="00CC5A80" w:rsidRDefault="001B5E58" w:rsidP="004C31F0">
      <w:pPr>
        <w:ind w:left="0" w:firstLine="567"/>
      </w:pPr>
      <w:r w:rsidRPr="00CC5A80">
        <w:rPr>
          <w:lang w:val="en-US"/>
        </w:rPr>
        <w:t>X</w:t>
      </w:r>
      <w:r w:rsidRPr="00CC5A80">
        <w:t xml:space="preserve">, </w:t>
      </w:r>
      <w:r w:rsidRPr="00CC5A80">
        <w:rPr>
          <w:lang w:val="en-US"/>
        </w:rPr>
        <w:t>Y</w:t>
      </w:r>
      <w:r w:rsidRPr="00CC5A80">
        <w:t xml:space="preserve"> - координаты точки.</w:t>
      </w:r>
    </w:p>
    <w:p w:rsidR="001B5E58" w:rsidRPr="00CC5A80" w:rsidRDefault="001B5E58" w:rsidP="0004338A"/>
    <w:p w:rsidR="001B5E58" w:rsidRDefault="001B5E58" w:rsidP="0004338A">
      <w:r w:rsidRPr="00CC5A80">
        <w:br w:type="page"/>
      </w:r>
    </w:p>
    <w:tbl>
      <w:tblPr>
        <w:tblW w:w="7166" w:type="dxa"/>
        <w:tblInd w:w="1101" w:type="dxa"/>
        <w:tblLook w:val="04A0" w:firstRow="1" w:lastRow="0" w:firstColumn="1" w:lastColumn="0" w:noHBand="0" w:noVBand="1"/>
      </w:tblPr>
      <w:tblGrid>
        <w:gridCol w:w="936"/>
        <w:gridCol w:w="2749"/>
        <w:gridCol w:w="3481"/>
      </w:tblGrid>
      <w:tr w:rsidR="001B5E58" w:rsidRPr="00DF423D" w:rsidTr="00361A5B">
        <w:trPr>
          <w:trHeight w:val="300"/>
        </w:trPr>
        <w:tc>
          <w:tcPr>
            <w:tcW w:w="7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Участок 1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0E0D2A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423859.64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1319798.00</w:t>
            </w:r>
          </w:p>
        </w:tc>
      </w:tr>
      <w:tr w:rsidR="000E0D2A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423920.14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1319878.71</w:t>
            </w:r>
          </w:p>
        </w:tc>
      </w:tr>
      <w:tr w:rsidR="000E0D2A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423936.94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1319901.12</w:t>
            </w:r>
          </w:p>
        </w:tc>
      </w:tr>
      <w:tr w:rsidR="000E0D2A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423932.00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1319904.82</w:t>
            </w:r>
          </w:p>
        </w:tc>
      </w:tr>
      <w:tr w:rsidR="000E0D2A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423920.37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1319913.54</w:t>
            </w:r>
          </w:p>
        </w:tc>
      </w:tr>
      <w:tr w:rsidR="000E0D2A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423928.79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1319924.77</w:t>
            </w:r>
          </w:p>
        </w:tc>
      </w:tr>
      <w:tr w:rsidR="000E0D2A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423897.67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1319948.10</w:t>
            </w:r>
          </w:p>
        </w:tc>
      </w:tr>
      <w:tr w:rsidR="000E0D2A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423872.17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1319914.08</w:t>
            </w:r>
          </w:p>
        </w:tc>
      </w:tr>
      <w:tr w:rsidR="000E0D2A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423867.80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1319917.36</w:t>
            </w:r>
          </w:p>
        </w:tc>
      </w:tr>
      <w:tr w:rsidR="000E0D2A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423846.56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1319889.03</w:t>
            </w:r>
          </w:p>
        </w:tc>
      </w:tr>
      <w:tr w:rsidR="000E0D2A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423858.43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1319806.38</w:t>
            </w:r>
          </w:p>
        </w:tc>
      </w:tr>
      <w:tr w:rsidR="000E0D2A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423859.64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2A" w:rsidRPr="00DF423D" w:rsidRDefault="000E0D2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1319798.00</w:t>
            </w:r>
          </w:p>
        </w:tc>
      </w:tr>
      <w:tr w:rsidR="0068303C" w:rsidRPr="00DF423D" w:rsidTr="0068303C">
        <w:trPr>
          <w:trHeight w:val="300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DF423D" w:rsidRDefault="0068303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Default="0068303C" w:rsidP="00DF423D">
            <w:pPr>
              <w:ind w:left="0" w:firstLine="0"/>
              <w:rPr>
                <w:sz w:val="20"/>
                <w:szCs w:val="20"/>
                <w:lang w:eastAsia="ru-RU"/>
              </w:rPr>
            </w:pPr>
          </w:p>
          <w:p w:rsidR="0068303C" w:rsidRDefault="0068303C" w:rsidP="00DF423D">
            <w:pPr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03C" w:rsidRPr="00DF423D" w:rsidRDefault="0068303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8303C" w:rsidRPr="00DF423D" w:rsidTr="00D35556">
        <w:trPr>
          <w:trHeight w:val="300"/>
        </w:trPr>
        <w:tc>
          <w:tcPr>
            <w:tcW w:w="7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DF423D" w:rsidRDefault="0068303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Границы наложения постоянного публичного сервитута с целью обеспечения прохода и прое</w:t>
            </w:r>
            <w:r>
              <w:rPr>
                <w:sz w:val="20"/>
                <w:szCs w:val="20"/>
                <w:lang w:eastAsia="ru-RU"/>
              </w:rPr>
              <w:t>зда через земельный участок № 1</w:t>
            </w:r>
            <w:r w:rsidRPr="00DF423D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68303C" w:rsidRPr="00DF423D" w:rsidTr="0068303C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DF423D" w:rsidRDefault="0068303C" w:rsidP="00DF423D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1262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Default="00004605" w:rsidP="00004605">
            <w:pPr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423891.51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DF423D" w:rsidRDefault="00004605" w:rsidP="00004605">
            <w:pPr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1319939.89</w:t>
            </w:r>
          </w:p>
        </w:tc>
      </w:tr>
      <w:tr w:rsidR="0068303C" w:rsidRPr="00DF423D" w:rsidTr="0068303C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DF423D" w:rsidRDefault="0068303C" w:rsidP="00DF423D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1263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Default="00004605" w:rsidP="00004605">
            <w:pPr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423922.64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DF423D" w:rsidRDefault="00004605" w:rsidP="00004605">
            <w:pPr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1319916.56</w:t>
            </w:r>
          </w:p>
        </w:tc>
      </w:tr>
      <w:tr w:rsidR="0068303C" w:rsidRPr="00DF423D" w:rsidTr="0068303C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DF423D" w:rsidRDefault="0068303C" w:rsidP="00DF423D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1266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Default="00004605" w:rsidP="00004605">
            <w:pPr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423926.23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DF423D" w:rsidRDefault="00004605" w:rsidP="00004605">
            <w:pPr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1319921.36</w:t>
            </w:r>
          </w:p>
        </w:tc>
      </w:tr>
      <w:tr w:rsidR="0068303C" w:rsidRPr="00DF423D" w:rsidTr="0068303C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DF423D" w:rsidRDefault="0068303C" w:rsidP="00DF423D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1267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Default="00004605" w:rsidP="00004605">
            <w:pPr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423895.1</w:t>
            </w: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03C" w:rsidRPr="00DF423D" w:rsidRDefault="00004605" w:rsidP="00004605">
            <w:pPr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1319944.69</w:t>
            </w:r>
          </w:p>
        </w:tc>
      </w:tr>
      <w:tr w:rsidR="00004605" w:rsidRPr="00DF423D" w:rsidTr="0068303C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D3555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1262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05" w:rsidRDefault="00004605" w:rsidP="00004605">
            <w:pPr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423891.51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004605">
            <w:pPr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1319939.89</w:t>
            </w:r>
          </w:p>
        </w:tc>
      </w:tr>
      <w:tr w:rsidR="00004605" w:rsidRPr="00DF423D" w:rsidTr="002F0007">
        <w:trPr>
          <w:trHeight w:val="953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2F0007">
            <w:pPr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DF423D">
            <w:pPr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2F0007">
            <w:pPr>
              <w:ind w:left="0" w:firstLine="0"/>
              <w:rPr>
                <w:sz w:val="20"/>
                <w:szCs w:val="20"/>
                <w:lang w:eastAsia="ru-RU"/>
              </w:rPr>
            </w:pPr>
          </w:p>
        </w:tc>
      </w:tr>
      <w:tr w:rsidR="00004605" w:rsidRPr="00DF423D" w:rsidTr="00361A5B">
        <w:trPr>
          <w:trHeight w:val="300"/>
        </w:trPr>
        <w:tc>
          <w:tcPr>
            <w:tcW w:w="7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2</w:t>
            </w:r>
          </w:p>
        </w:tc>
      </w:tr>
      <w:tr w:rsidR="00004605" w:rsidRPr="00DF423D" w:rsidTr="00361A5B">
        <w:trPr>
          <w:trHeight w:val="31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004605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423936.94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1319901.12</w:t>
            </w:r>
          </w:p>
        </w:tc>
      </w:tr>
      <w:tr w:rsidR="00004605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423983.25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1319962.90</w:t>
            </w:r>
          </w:p>
        </w:tc>
      </w:tr>
      <w:tr w:rsidR="00004605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423978.22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1319966.67</w:t>
            </w:r>
          </w:p>
        </w:tc>
      </w:tr>
      <w:tr w:rsidR="00004605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423933.16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1320000.44</w:t>
            </w:r>
          </w:p>
        </w:tc>
      </w:tr>
      <w:tr w:rsidR="00004605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423905.18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1319963.13</w:t>
            </w:r>
          </w:p>
        </w:tc>
      </w:tr>
      <w:tr w:rsidR="00004605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423895.27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1319949.89</w:t>
            </w:r>
          </w:p>
        </w:tc>
      </w:tr>
      <w:tr w:rsidR="00004605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423897.67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1319948.10</w:t>
            </w:r>
          </w:p>
        </w:tc>
      </w:tr>
      <w:tr w:rsidR="00004605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423928.79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1319924.77</w:t>
            </w:r>
          </w:p>
        </w:tc>
      </w:tr>
      <w:tr w:rsidR="00004605" w:rsidRPr="00DF423D" w:rsidTr="00004605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423920.37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1319913.54</w:t>
            </w:r>
          </w:p>
        </w:tc>
      </w:tr>
      <w:tr w:rsidR="00004605" w:rsidRPr="00DF423D" w:rsidTr="00004605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423932.00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1319904.82</w:t>
            </w:r>
          </w:p>
        </w:tc>
      </w:tr>
      <w:tr w:rsidR="00004605" w:rsidRPr="00DF423D" w:rsidTr="00004605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423936.94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1319901.12</w:t>
            </w:r>
          </w:p>
        </w:tc>
      </w:tr>
      <w:tr w:rsidR="00004605" w:rsidRPr="00DF423D" w:rsidTr="00004605">
        <w:trPr>
          <w:trHeight w:val="300"/>
        </w:trPr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4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</w:p>
        </w:tc>
      </w:tr>
      <w:tr w:rsidR="00004605" w:rsidRPr="00DF423D" w:rsidTr="00004605">
        <w:trPr>
          <w:trHeight w:val="300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355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355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</w:rPr>
            </w:pPr>
          </w:p>
        </w:tc>
      </w:tr>
      <w:tr w:rsidR="00004605" w:rsidRPr="00DF423D" w:rsidTr="00D35556">
        <w:trPr>
          <w:trHeight w:val="300"/>
        </w:trPr>
        <w:tc>
          <w:tcPr>
            <w:tcW w:w="7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2F000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  <w:lang w:eastAsia="ru-RU"/>
              </w:rPr>
              <w:t>Границы наложения постоянного публичного сервитута с целью обеспечения прохода и прое</w:t>
            </w:r>
            <w:r>
              <w:rPr>
                <w:sz w:val="20"/>
                <w:szCs w:val="20"/>
                <w:lang w:eastAsia="ru-RU"/>
              </w:rPr>
              <w:t>зда через земельный участок № 2</w:t>
            </w:r>
            <w:r w:rsidRPr="00DF423D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2F0007" w:rsidRPr="00DF423D" w:rsidTr="00D35556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007" w:rsidRPr="00DF423D" w:rsidRDefault="002F0007" w:rsidP="00D3555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1263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007" w:rsidRDefault="002F0007" w:rsidP="00D35556">
            <w:pPr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423922.64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007" w:rsidRPr="00DF423D" w:rsidRDefault="002F0007" w:rsidP="00D35556">
            <w:pPr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1319916.56</w:t>
            </w:r>
          </w:p>
        </w:tc>
      </w:tr>
      <w:tr w:rsidR="00004605" w:rsidRPr="00DF423D" w:rsidTr="00004605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1264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2F0007" w:rsidP="00DF423D">
            <w:pPr>
              <w:jc w:val="center"/>
              <w:rPr>
                <w:sz w:val="20"/>
                <w:szCs w:val="20"/>
              </w:rPr>
            </w:pPr>
            <w:r w:rsidRPr="002F0007">
              <w:rPr>
                <w:sz w:val="20"/>
                <w:szCs w:val="20"/>
              </w:rPr>
              <w:t>423939.21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2F0007" w:rsidP="00DF423D">
            <w:pPr>
              <w:jc w:val="center"/>
              <w:rPr>
                <w:sz w:val="20"/>
                <w:szCs w:val="20"/>
              </w:rPr>
            </w:pPr>
            <w:r w:rsidRPr="002F0007">
              <w:rPr>
                <w:sz w:val="20"/>
                <w:szCs w:val="20"/>
              </w:rPr>
              <w:t>1319904.14</w:t>
            </w:r>
          </w:p>
        </w:tc>
      </w:tr>
      <w:tr w:rsidR="00004605" w:rsidRPr="00DF423D" w:rsidTr="00004605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605" w:rsidRPr="00DF423D" w:rsidRDefault="00004605" w:rsidP="00DF423D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1265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2F0007" w:rsidP="00DF423D">
            <w:pPr>
              <w:jc w:val="center"/>
              <w:rPr>
                <w:sz w:val="20"/>
                <w:szCs w:val="20"/>
              </w:rPr>
            </w:pPr>
            <w:r w:rsidRPr="002F0007">
              <w:rPr>
                <w:sz w:val="20"/>
                <w:szCs w:val="20"/>
              </w:rPr>
              <w:t>423942.80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605" w:rsidRPr="00DF423D" w:rsidRDefault="002F0007" w:rsidP="00DF423D">
            <w:pPr>
              <w:jc w:val="center"/>
              <w:rPr>
                <w:sz w:val="20"/>
                <w:szCs w:val="20"/>
              </w:rPr>
            </w:pPr>
            <w:r w:rsidRPr="002F0007">
              <w:rPr>
                <w:sz w:val="20"/>
                <w:szCs w:val="20"/>
              </w:rPr>
              <w:t>1319908.94</w:t>
            </w:r>
          </w:p>
        </w:tc>
      </w:tr>
      <w:tr w:rsidR="002F0007" w:rsidRPr="00DF423D" w:rsidTr="00D35556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007" w:rsidRPr="00DF423D" w:rsidRDefault="002F0007" w:rsidP="00D3555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1266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007" w:rsidRDefault="002F0007" w:rsidP="00D35556">
            <w:pPr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423926.23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007" w:rsidRPr="00DF423D" w:rsidRDefault="002F0007" w:rsidP="00D35556">
            <w:pPr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1319921.36</w:t>
            </w:r>
          </w:p>
        </w:tc>
      </w:tr>
      <w:tr w:rsidR="002F0007" w:rsidRPr="00DF423D" w:rsidTr="00D35556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007" w:rsidRPr="00DF423D" w:rsidRDefault="002F0007" w:rsidP="00D3555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1263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007" w:rsidRDefault="002F0007" w:rsidP="00D35556">
            <w:pPr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423922.64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0007" w:rsidRPr="00DF423D" w:rsidRDefault="002F0007" w:rsidP="00D35556">
            <w:pPr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1319916.56</w:t>
            </w:r>
          </w:p>
        </w:tc>
      </w:tr>
    </w:tbl>
    <w:p w:rsidR="001B5E58" w:rsidRPr="00DF423D" w:rsidRDefault="001B5E58" w:rsidP="002F0007">
      <w:pPr>
        <w:ind w:left="0" w:firstLine="0"/>
        <w:rPr>
          <w:sz w:val="20"/>
          <w:szCs w:val="20"/>
        </w:rPr>
      </w:pPr>
    </w:p>
    <w:tbl>
      <w:tblPr>
        <w:tblW w:w="7629" w:type="dxa"/>
        <w:tblInd w:w="1101" w:type="dxa"/>
        <w:tblLook w:val="04A0" w:firstRow="1" w:lastRow="0" w:firstColumn="1" w:lastColumn="0" w:noHBand="0" w:noVBand="1"/>
      </w:tblPr>
      <w:tblGrid>
        <w:gridCol w:w="1035"/>
        <w:gridCol w:w="1883"/>
        <w:gridCol w:w="866"/>
        <w:gridCol w:w="3845"/>
      </w:tblGrid>
      <w:tr w:rsidR="001B5E58" w:rsidRPr="00DF423D" w:rsidTr="00DA5654">
        <w:trPr>
          <w:trHeight w:val="300"/>
        </w:trPr>
        <w:tc>
          <w:tcPr>
            <w:tcW w:w="7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2F0007">
            <w:pPr>
              <w:ind w:left="0" w:firstLine="0"/>
              <w:rPr>
                <w:sz w:val="20"/>
                <w:szCs w:val="20"/>
                <w:lang w:eastAsia="ru-RU"/>
              </w:rPr>
            </w:pPr>
          </w:p>
          <w:tbl>
            <w:tblPr>
              <w:tblW w:w="7116" w:type="dxa"/>
              <w:tblLook w:val="04A0" w:firstRow="1" w:lastRow="0" w:firstColumn="1" w:lastColumn="0" w:noHBand="0" w:noVBand="1"/>
            </w:tblPr>
            <w:tblGrid>
              <w:gridCol w:w="879"/>
              <w:gridCol w:w="2693"/>
              <w:gridCol w:w="3544"/>
            </w:tblGrid>
            <w:tr w:rsidR="004D66C8" w:rsidRPr="00DF423D" w:rsidTr="004D66C8">
              <w:trPr>
                <w:trHeight w:val="300"/>
              </w:trPr>
              <w:tc>
                <w:tcPr>
                  <w:tcW w:w="711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66C8" w:rsidRPr="00DF423D" w:rsidRDefault="004D66C8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3</w:t>
                  </w:r>
                </w:p>
              </w:tc>
            </w:tr>
            <w:tr w:rsidR="004D66C8" w:rsidRPr="00DF423D" w:rsidTr="004D66C8">
              <w:trPr>
                <w:trHeight w:val="300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66C8" w:rsidRPr="00DF423D" w:rsidRDefault="004D66C8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66C8" w:rsidRPr="00DF423D" w:rsidRDefault="004D66C8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66C8" w:rsidRPr="00DF423D" w:rsidRDefault="004D66C8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0E0D2A" w:rsidRPr="00DF423D" w:rsidTr="004D66C8">
              <w:trPr>
                <w:trHeight w:val="300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423931.19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1320001.92</w:t>
                  </w:r>
                </w:p>
              </w:tc>
            </w:tr>
            <w:tr w:rsidR="000E0D2A" w:rsidRPr="00DF423D" w:rsidTr="004D66C8">
              <w:trPr>
                <w:trHeight w:val="300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423933.16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1320000.44</w:t>
                  </w:r>
                </w:p>
              </w:tc>
            </w:tr>
            <w:tr w:rsidR="000E0D2A" w:rsidRPr="00DF423D" w:rsidTr="004D66C8">
              <w:trPr>
                <w:trHeight w:val="300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423978.22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1319966.67</w:t>
                  </w:r>
                </w:p>
              </w:tc>
            </w:tr>
            <w:tr w:rsidR="000E0D2A" w:rsidRPr="00DF423D" w:rsidTr="004D66C8">
              <w:trPr>
                <w:trHeight w:val="300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423983.25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1319962.90</w:t>
                  </w:r>
                </w:p>
              </w:tc>
            </w:tr>
            <w:tr w:rsidR="000E0D2A" w:rsidRPr="00DF423D" w:rsidTr="004D66C8">
              <w:trPr>
                <w:trHeight w:val="300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423985.36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1319965.71</w:t>
                  </w:r>
                </w:p>
              </w:tc>
            </w:tr>
            <w:tr w:rsidR="000E0D2A" w:rsidRPr="00DF423D" w:rsidTr="004D66C8">
              <w:trPr>
                <w:trHeight w:val="300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424032.08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1320028.05</w:t>
                  </w:r>
                </w:p>
              </w:tc>
            </w:tr>
            <w:tr w:rsidR="000E0D2A" w:rsidRPr="00DF423D" w:rsidTr="004D66C8">
              <w:trPr>
                <w:trHeight w:val="300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424026.96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1320031.88</w:t>
                  </w:r>
                </w:p>
              </w:tc>
            </w:tr>
            <w:tr w:rsidR="000E0D2A" w:rsidRPr="00DF423D" w:rsidTr="004D66C8">
              <w:trPr>
                <w:trHeight w:val="300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423980.02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1320067.07</w:t>
                  </w:r>
                </w:p>
              </w:tc>
            </w:tr>
            <w:tr w:rsidR="002C5449" w:rsidRPr="00DF423D" w:rsidTr="004D66C8">
              <w:trPr>
                <w:trHeight w:val="300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5449" w:rsidRPr="00DF423D" w:rsidRDefault="002C5449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C5449" w:rsidRPr="00DF423D" w:rsidRDefault="002C5449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423933.71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C5449" w:rsidRPr="00DF423D" w:rsidRDefault="002C5449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1320005.28</w:t>
                  </w:r>
                </w:p>
              </w:tc>
            </w:tr>
            <w:tr w:rsidR="000E0D2A" w:rsidRPr="00DF423D" w:rsidTr="004D66C8">
              <w:trPr>
                <w:trHeight w:val="300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423931.19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1320001.92</w:t>
                  </w:r>
                </w:p>
              </w:tc>
            </w:tr>
            <w:tr w:rsidR="000E0D2A" w:rsidRPr="00DF423D" w:rsidTr="004D66C8">
              <w:trPr>
                <w:trHeight w:val="300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0D2A" w:rsidRPr="00DF423D" w:rsidRDefault="0062177D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423978.18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1319984.17</w:t>
                  </w:r>
                </w:p>
              </w:tc>
            </w:tr>
            <w:tr w:rsidR="000E0D2A" w:rsidRPr="00DF423D" w:rsidTr="004D66C8">
              <w:trPr>
                <w:trHeight w:val="300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0D2A" w:rsidRPr="00DF423D" w:rsidRDefault="0062177D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423985.85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0D2A" w:rsidRPr="00DF423D" w:rsidRDefault="000E0D2A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1319978.43</w:t>
                  </w:r>
                </w:p>
              </w:tc>
            </w:tr>
            <w:tr w:rsidR="004D66C8" w:rsidRPr="00DF423D" w:rsidTr="004D66C8">
              <w:trPr>
                <w:trHeight w:val="300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66C8" w:rsidRPr="00DF423D" w:rsidRDefault="0062177D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D66C8" w:rsidRPr="00DF423D" w:rsidRDefault="004D66C8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423992.49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D66C8" w:rsidRPr="00DF423D" w:rsidRDefault="004D66C8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1319987.30</w:t>
                  </w:r>
                </w:p>
              </w:tc>
            </w:tr>
            <w:tr w:rsidR="004D66C8" w:rsidRPr="00DF423D" w:rsidTr="004D66C8">
              <w:trPr>
                <w:trHeight w:val="315"/>
              </w:trPr>
              <w:tc>
                <w:tcPr>
                  <w:tcW w:w="87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66C8" w:rsidRPr="00DF423D" w:rsidRDefault="004D66C8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2</w:t>
                  </w:r>
                  <w:r w:rsidR="0062177D" w:rsidRPr="00DF423D">
                    <w:rPr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4D66C8" w:rsidRPr="00DF423D" w:rsidRDefault="004D66C8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423984.82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4D66C8" w:rsidRPr="00DF423D" w:rsidRDefault="004D66C8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1319993.0</w:t>
                  </w:r>
                  <w:r w:rsidR="002C5449" w:rsidRPr="00DF423D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4D66C8" w:rsidRPr="00DF423D" w:rsidTr="004D66C8">
              <w:trPr>
                <w:trHeight w:val="300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D66C8" w:rsidRPr="00DF423D" w:rsidRDefault="004D66C8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2</w:t>
                  </w:r>
                  <w:r w:rsidR="0062177D" w:rsidRPr="00DF423D">
                    <w:rPr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D66C8" w:rsidRPr="00DF423D" w:rsidRDefault="004D66C8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423978.1</w:t>
                  </w:r>
                  <w:r w:rsidR="002C5449" w:rsidRPr="00DF423D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D66C8" w:rsidRPr="00DF423D" w:rsidRDefault="004D66C8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1319984.1</w:t>
                  </w:r>
                  <w:r w:rsidR="002C5449" w:rsidRPr="00DF423D">
                    <w:rPr>
                      <w:sz w:val="20"/>
                      <w:szCs w:val="20"/>
                    </w:rPr>
                    <w:t>7</w:t>
                  </w:r>
                </w:p>
              </w:tc>
            </w:tr>
            <w:tr w:rsidR="004D66C8" w:rsidRPr="00DF423D" w:rsidTr="004D66C8">
              <w:trPr>
                <w:trHeight w:val="300"/>
              </w:trPr>
              <w:tc>
                <w:tcPr>
                  <w:tcW w:w="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66C8" w:rsidRPr="00DF423D" w:rsidRDefault="004D66C8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66C8" w:rsidRPr="00DF423D" w:rsidRDefault="004D66C8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66C8" w:rsidRPr="00DF423D" w:rsidRDefault="004D66C8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D66C8" w:rsidRPr="00DF423D" w:rsidTr="004D66C8">
              <w:trPr>
                <w:trHeight w:val="300"/>
              </w:trPr>
              <w:tc>
                <w:tcPr>
                  <w:tcW w:w="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66C8" w:rsidRPr="00DF423D" w:rsidRDefault="004D66C8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66C8" w:rsidRPr="00DF423D" w:rsidRDefault="004D66C8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66C8" w:rsidRPr="00DF423D" w:rsidRDefault="004D66C8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B5E58" w:rsidRPr="00DF423D" w:rsidTr="00DA5654">
        <w:trPr>
          <w:trHeight w:val="30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B5E58" w:rsidRPr="00DF423D" w:rsidTr="00DA5654">
        <w:trPr>
          <w:trHeight w:val="617"/>
        </w:trPr>
        <w:tc>
          <w:tcPr>
            <w:tcW w:w="7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Границы наложения постоянного публичного сервитута с целью обеспечения прохода и проезда через земельный участок № 3а.</w:t>
            </w:r>
          </w:p>
        </w:tc>
      </w:tr>
      <w:tr w:rsidR="001B5E58" w:rsidRPr="00DF423D" w:rsidTr="00DA565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B5E58" w:rsidRPr="00DF423D" w:rsidTr="00DA565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423933.16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1320000.44</w:t>
            </w:r>
          </w:p>
        </w:tc>
      </w:tr>
      <w:tr w:rsidR="001B5E58" w:rsidRPr="00DF423D" w:rsidTr="00DA565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423978.22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1319966.67</w:t>
            </w:r>
          </w:p>
        </w:tc>
      </w:tr>
      <w:tr w:rsidR="001B5E58" w:rsidRPr="00DF423D" w:rsidTr="00DA565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423983.25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1319962.90</w:t>
            </w:r>
          </w:p>
        </w:tc>
      </w:tr>
      <w:tr w:rsidR="001B5E58" w:rsidRPr="00DF423D" w:rsidTr="00DA565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423985.36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1319965.71</w:t>
            </w:r>
          </w:p>
        </w:tc>
      </w:tr>
      <w:tr w:rsidR="001B5E58" w:rsidRPr="00DF423D" w:rsidTr="00DA565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</w:t>
            </w:r>
            <w:r w:rsidR="00821FCF" w:rsidRPr="00DF423D">
              <w:rPr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423986.84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1319967.70</w:t>
            </w:r>
          </w:p>
        </w:tc>
      </w:tr>
      <w:tr w:rsidR="001B5E58" w:rsidRPr="00DF423D" w:rsidTr="00DA565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</w:t>
            </w:r>
            <w:r w:rsidR="00821FCF" w:rsidRPr="00DF423D">
              <w:rPr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423980.03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1319972.81</w:t>
            </w:r>
          </w:p>
        </w:tc>
      </w:tr>
      <w:tr w:rsidR="001B5E58" w:rsidRPr="00DF423D" w:rsidTr="00DA565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</w:t>
            </w:r>
            <w:r w:rsidR="00821FCF" w:rsidRPr="00DF423D">
              <w:rPr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423984.81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1319979.20</w:t>
            </w:r>
          </w:p>
        </w:tc>
      </w:tr>
      <w:tr w:rsidR="001B5E58" w:rsidRPr="00DF423D" w:rsidTr="00DA565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</w:t>
            </w:r>
            <w:r w:rsidR="00821FCF" w:rsidRPr="00DF423D">
              <w:rPr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423979.20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1319983.40</w:t>
            </w:r>
          </w:p>
        </w:tc>
      </w:tr>
      <w:tr w:rsidR="001B5E58" w:rsidRPr="00DF423D" w:rsidTr="00DA565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</w:t>
            </w:r>
            <w:r w:rsidR="00821FCF" w:rsidRPr="00DF423D">
              <w:rPr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423974.43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1319977.01</w:t>
            </w:r>
          </w:p>
        </w:tc>
      </w:tr>
      <w:tr w:rsidR="001B5E58" w:rsidRPr="00DF423D" w:rsidTr="00DA565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</w:t>
            </w:r>
            <w:r w:rsidR="00821FCF" w:rsidRPr="00DF423D">
              <w:rPr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423938.79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1320003.72</w:t>
            </w:r>
          </w:p>
        </w:tc>
      </w:tr>
      <w:tr w:rsidR="001B5E58" w:rsidRPr="00DF423D" w:rsidTr="00DA565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</w:t>
            </w:r>
            <w:r w:rsidR="00821FCF" w:rsidRPr="00DF423D">
              <w:rPr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423936.83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1320007.01</w:t>
            </w:r>
          </w:p>
        </w:tc>
      </w:tr>
      <w:tr w:rsidR="001B5E58" w:rsidRPr="00DF423D" w:rsidTr="00DA565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</w:t>
            </w:r>
            <w:r w:rsidR="00821FCF" w:rsidRPr="00DF423D">
              <w:rPr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423937.79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1320010.72</w:t>
            </w:r>
          </w:p>
        </w:tc>
      </w:tr>
      <w:tr w:rsidR="001B5E58" w:rsidRPr="00DF423D" w:rsidTr="00DA5654">
        <w:trPr>
          <w:trHeight w:val="34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423931.19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1320001.92</w:t>
            </w:r>
          </w:p>
        </w:tc>
      </w:tr>
      <w:tr w:rsidR="001B5E58" w:rsidRPr="00DF423D" w:rsidTr="00DA5654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423933.16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1320000.44</w:t>
            </w:r>
          </w:p>
        </w:tc>
      </w:tr>
    </w:tbl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DA5654" w:rsidRPr="00DF423D" w:rsidRDefault="00DA5654" w:rsidP="00DF423D">
      <w:pPr>
        <w:jc w:val="center"/>
        <w:rPr>
          <w:sz w:val="20"/>
          <w:szCs w:val="20"/>
        </w:rPr>
      </w:pPr>
    </w:p>
    <w:tbl>
      <w:tblPr>
        <w:tblW w:w="7545" w:type="dxa"/>
        <w:tblInd w:w="1068" w:type="dxa"/>
        <w:tblLook w:val="04A0" w:firstRow="1" w:lastRow="0" w:firstColumn="1" w:lastColumn="0" w:noHBand="0" w:noVBand="1"/>
      </w:tblPr>
      <w:tblGrid>
        <w:gridCol w:w="1025"/>
        <w:gridCol w:w="2835"/>
        <w:gridCol w:w="3685"/>
      </w:tblGrid>
      <w:tr w:rsidR="000C01A5" w:rsidRPr="00DF423D" w:rsidTr="00411270">
        <w:trPr>
          <w:trHeight w:val="300"/>
        </w:trPr>
        <w:tc>
          <w:tcPr>
            <w:tcW w:w="7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A5" w:rsidRPr="00DF423D" w:rsidRDefault="000C01A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4</w:t>
            </w:r>
          </w:p>
        </w:tc>
      </w:tr>
      <w:tr w:rsidR="000C01A5" w:rsidRPr="00DF423D" w:rsidTr="00DF423D">
        <w:trPr>
          <w:trHeight w:val="300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A5" w:rsidRPr="00DF423D" w:rsidRDefault="000C01A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A5" w:rsidRPr="00DF423D" w:rsidRDefault="000C01A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1A5" w:rsidRPr="00DF423D" w:rsidRDefault="000C01A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B22464" w:rsidRPr="00DF423D" w:rsidTr="00DF423D">
        <w:trPr>
          <w:trHeight w:val="300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464" w:rsidRPr="00DF423D" w:rsidRDefault="00B2246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464" w:rsidRPr="00DF423D" w:rsidRDefault="00B2246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423978.18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464" w:rsidRPr="00DF423D" w:rsidRDefault="00B2246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1319984.17</w:t>
            </w:r>
          </w:p>
        </w:tc>
      </w:tr>
      <w:tr w:rsidR="00B22464" w:rsidRPr="00DF423D" w:rsidTr="00DF423D">
        <w:trPr>
          <w:trHeight w:val="300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464" w:rsidRPr="00DF423D" w:rsidRDefault="00B2246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464" w:rsidRPr="00DF423D" w:rsidRDefault="00B2246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423985.85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464" w:rsidRPr="00DF423D" w:rsidRDefault="00B2246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1319978.43</w:t>
            </w:r>
          </w:p>
        </w:tc>
      </w:tr>
      <w:tr w:rsidR="00B22464" w:rsidRPr="00DF423D" w:rsidTr="00DF423D">
        <w:trPr>
          <w:trHeight w:val="300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464" w:rsidRPr="00DF423D" w:rsidRDefault="00B2246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464" w:rsidRPr="00DF423D" w:rsidRDefault="00B2246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423992.49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464" w:rsidRPr="00DF423D" w:rsidRDefault="00B2246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1319987.30</w:t>
            </w:r>
          </w:p>
        </w:tc>
      </w:tr>
      <w:tr w:rsidR="00B22464" w:rsidRPr="00DF423D" w:rsidTr="00DF423D">
        <w:trPr>
          <w:trHeight w:val="300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464" w:rsidRPr="00DF423D" w:rsidRDefault="00B2246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464" w:rsidRPr="00DF423D" w:rsidRDefault="00B2246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423984.82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464" w:rsidRPr="00DF423D" w:rsidRDefault="00B2246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1319993.04</w:t>
            </w:r>
          </w:p>
        </w:tc>
      </w:tr>
      <w:tr w:rsidR="00B22464" w:rsidRPr="00DF423D" w:rsidTr="00DF423D">
        <w:trPr>
          <w:trHeight w:val="300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464" w:rsidRPr="00DF423D" w:rsidRDefault="00B2246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464" w:rsidRPr="00DF423D" w:rsidRDefault="00B2246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423978.18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464" w:rsidRPr="00DF423D" w:rsidRDefault="00B2246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1319984.17</w:t>
            </w:r>
          </w:p>
        </w:tc>
      </w:tr>
    </w:tbl>
    <w:p w:rsidR="00DA5654" w:rsidRPr="00DF423D" w:rsidRDefault="00DA5654" w:rsidP="00DD62F9">
      <w:pPr>
        <w:ind w:left="0" w:firstLine="0"/>
        <w:rPr>
          <w:sz w:val="20"/>
          <w:szCs w:val="20"/>
        </w:rPr>
      </w:pPr>
    </w:p>
    <w:p w:rsidR="00DA5654" w:rsidRPr="00DF423D" w:rsidRDefault="00DA5654" w:rsidP="00DF423D">
      <w:pPr>
        <w:jc w:val="center"/>
        <w:rPr>
          <w:sz w:val="20"/>
          <w:szCs w:val="20"/>
        </w:rPr>
      </w:pPr>
    </w:p>
    <w:tbl>
      <w:tblPr>
        <w:tblW w:w="6941" w:type="dxa"/>
        <w:tblInd w:w="1074" w:type="dxa"/>
        <w:tblLook w:val="04A0" w:firstRow="1" w:lastRow="0" w:firstColumn="1" w:lastColumn="0" w:noHBand="0" w:noVBand="1"/>
      </w:tblPr>
      <w:tblGrid>
        <w:gridCol w:w="615"/>
        <w:gridCol w:w="1453"/>
        <w:gridCol w:w="1453"/>
        <w:gridCol w:w="598"/>
        <w:gridCol w:w="1411"/>
        <w:gridCol w:w="1411"/>
      </w:tblGrid>
      <w:tr w:rsidR="00DA5654" w:rsidRPr="00DF423D" w:rsidTr="00DA5654">
        <w:trPr>
          <w:trHeight w:val="300"/>
        </w:trPr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54" w:rsidRPr="00DF423D" w:rsidRDefault="00DA565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54" w:rsidRPr="00DF423D" w:rsidRDefault="00DA565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5а</w:t>
            </w:r>
          </w:p>
        </w:tc>
      </w:tr>
      <w:tr w:rsidR="00DA5654" w:rsidRPr="00DF423D" w:rsidTr="00DA5654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54" w:rsidRPr="00DF423D" w:rsidRDefault="00DA565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54" w:rsidRPr="00DF423D" w:rsidRDefault="00DA565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54" w:rsidRPr="00DF423D" w:rsidRDefault="00DA565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54" w:rsidRPr="00DF423D" w:rsidRDefault="00DA565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54" w:rsidRPr="00DF423D" w:rsidRDefault="00DA565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54" w:rsidRPr="00DF423D" w:rsidRDefault="00DA565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AF2BE0" w:rsidRPr="00DF423D" w:rsidTr="000E0D2A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423980.02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1320067.07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423980.02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1320067.07</w:t>
            </w:r>
          </w:p>
        </w:tc>
      </w:tr>
      <w:tr w:rsidR="00AF2BE0" w:rsidRPr="00DF423D" w:rsidTr="000E0D2A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424026.96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1320031.88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424026.96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1320031.88</w:t>
            </w:r>
          </w:p>
        </w:tc>
      </w:tr>
      <w:tr w:rsidR="00AF2BE0" w:rsidRPr="00DF423D" w:rsidTr="000E0D2A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424032.08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1320028.05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424032.08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1320028.05</w:t>
            </w:r>
          </w:p>
        </w:tc>
      </w:tr>
      <w:tr w:rsidR="00AF2BE0" w:rsidRPr="00DF423D" w:rsidTr="000E0D2A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424039.84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1320038.41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424039.84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1320038.41</w:t>
            </w:r>
          </w:p>
        </w:tc>
      </w:tr>
      <w:tr w:rsidR="00AF2BE0" w:rsidRPr="00DF423D" w:rsidTr="000E0D2A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424051.69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1320054.21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424051.69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E0" w:rsidRPr="00DF423D" w:rsidRDefault="00AF2BE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1320054.21</w:t>
            </w:r>
          </w:p>
        </w:tc>
      </w:tr>
      <w:tr w:rsidR="003F0604" w:rsidRPr="00DF423D" w:rsidTr="000E0D2A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424072.79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1320082.36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424072.79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1320082.36</w:t>
            </w:r>
          </w:p>
        </w:tc>
      </w:tr>
      <w:tr w:rsidR="003F0604" w:rsidRPr="00DF423D" w:rsidTr="003F0604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424085.71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1320099.59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424067.58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1320086.25</w:t>
            </w:r>
          </w:p>
        </w:tc>
      </w:tr>
      <w:tr w:rsidR="003F0604" w:rsidRPr="00DF423D" w:rsidTr="00FD591F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424080.48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1320103.50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424020.72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1320121.37</w:t>
            </w:r>
          </w:p>
        </w:tc>
      </w:tr>
      <w:tr w:rsidR="003F0604" w:rsidRPr="00DF423D" w:rsidTr="00FD591F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424065.85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1320114.48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423980.02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1320067.07</w:t>
            </w:r>
          </w:p>
        </w:tc>
      </w:tr>
      <w:tr w:rsidR="003F0604" w:rsidRPr="00DF423D" w:rsidTr="00FD591F">
        <w:trPr>
          <w:trHeight w:val="30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424063.46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1320111.29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5б</w:t>
            </w:r>
          </w:p>
        </w:tc>
      </w:tr>
      <w:tr w:rsidR="003F0604" w:rsidRPr="00DF423D" w:rsidTr="00FD591F">
        <w:trPr>
          <w:trHeight w:val="30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424057.67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1320103.55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3F0604" w:rsidRPr="00DF423D" w:rsidTr="00FD591F">
        <w:trPr>
          <w:trHeight w:val="30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424051.08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1320108.48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424072.79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1320082.36</w:t>
            </w:r>
          </w:p>
        </w:tc>
      </w:tr>
      <w:tr w:rsidR="003F0604" w:rsidRPr="00DF423D" w:rsidTr="00FD591F">
        <w:trPr>
          <w:trHeight w:val="30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424056.89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1320116.21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424085.71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1320099.59</w:t>
            </w:r>
          </w:p>
        </w:tc>
      </w:tr>
      <w:tr w:rsidR="003F0604" w:rsidRPr="00DF423D" w:rsidTr="00FD591F">
        <w:trPr>
          <w:trHeight w:val="30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424059.28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1320119.39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424080.48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1320103.50</w:t>
            </w:r>
          </w:p>
        </w:tc>
      </w:tr>
      <w:tr w:rsidR="003F0604" w:rsidRPr="00DF423D" w:rsidTr="00FD591F">
        <w:trPr>
          <w:trHeight w:val="30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424033.57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1320138.67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424065.85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1320114.48</w:t>
            </w:r>
          </w:p>
        </w:tc>
      </w:tr>
      <w:tr w:rsidR="003F0604" w:rsidRPr="00DF423D" w:rsidTr="00FD591F">
        <w:trPr>
          <w:trHeight w:val="30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424020.72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1320121.37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424063.46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1320111.29</w:t>
            </w:r>
          </w:p>
        </w:tc>
      </w:tr>
      <w:tr w:rsidR="003F0604" w:rsidRPr="00DF423D" w:rsidTr="00FD591F">
        <w:trPr>
          <w:trHeight w:val="30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423980.02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1320067.07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424057.67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1320103.55</w:t>
            </w:r>
          </w:p>
        </w:tc>
      </w:tr>
      <w:tr w:rsidR="003F0604" w:rsidRPr="00DF423D" w:rsidTr="00FD591F">
        <w:trPr>
          <w:trHeight w:val="300"/>
        </w:trPr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424051.08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1320108.48</w:t>
            </w:r>
          </w:p>
        </w:tc>
      </w:tr>
      <w:tr w:rsidR="003F0604" w:rsidRPr="00DF423D" w:rsidTr="00DA5654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424056.89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1320116.21</w:t>
            </w:r>
          </w:p>
        </w:tc>
      </w:tr>
      <w:tr w:rsidR="003F0604" w:rsidRPr="00DF423D" w:rsidTr="00DA5654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424059.28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1320119.39</w:t>
            </w:r>
          </w:p>
        </w:tc>
      </w:tr>
      <w:tr w:rsidR="003F0604" w:rsidRPr="00DF423D" w:rsidTr="00DA5654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424033.57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1320138.67</w:t>
            </w:r>
          </w:p>
        </w:tc>
      </w:tr>
      <w:tr w:rsidR="003F0604" w:rsidRPr="00DF423D" w:rsidTr="00DA5654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424020.72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1320121.37</w:t>
            </w:r>
          </w:p>
        </w:tc>
      </w:tr>
      <w:tr w:rsidR="003F0604" w:rsidRPr="00DF423D" w:rsidTr="00DA5654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424067.58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1320086.25</w:t>
            </w:r>
          </w:p>
        </w:tc>
      </w:tr>
      <w:tr w:rsidR="003F0604" w:rsidRPr="00DF423D" w:rsidTr="00DA5654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424072.79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0604" w:rsidRPr="00DF423D" w:rsidRDefault="003F06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1320082.36</w:t>
            </w:r>
          </w:p>
        </w:tc>
      </w:tr>
    </w:tbl>
    <w:p w:rsidR="00DA5654" w:rsidRPr="00DF423D" w:rsidRDefault="00DA5654" w:rsidP="00DF423D">
      <w:pPr>
        <w:jc w:val="center"/>
        <w:rPr>
          <w:sz w:val="20"/>
          <w:szCs w:val="20"/>
        </w:rPr>
      </w:pPr>
    </w:p>
    <w:p w:rsidR="00DA5654" w:rsidRPr="00DF423D" w:rsidRDefault="00DA5654" w:rsidP="00DF423D">
      <w:pPr>
        <w:jc w:val="center"/>
        <w:rPr>
          <w:sz w:val="20"/>
          <w:szCs w:val="20"/>
        </w:rPr>
      </w:pPr>
    </w:p>
    <w:tbl>
      <w:tblPr>
        <w:tblW w:w="6662" w:type="dxa"/>
        <w:tblInd w:w="1668" w:type="dxa"/>
        <w:tblLook w:val="04A0" w:firstRow="1" w:lastRow="0" w:firstColumn="1" w:lastColumn="0" w:noHBand="0" w:noVBand="1"/>
      </w:tblPr>
      <w:tblGrid>
        <w:gridCol w:w="1275"/>
        <w:gridCol w:w="2552"/>
        <w:gridCol w:w="2835"/>
      </w:tblGrid>
      <w:tr w:rsidR="001B5E58" w:rsidRPr="00DF423D" w:rsidTr="006A4835">
        <w:trPr>
          <w:trHeight w:val="300"/>
        </w:trPr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6</w:t>
            </w:r>
          </w:p>
        </w:tc>
      </w:tr>
      <w:tr w:rsidR="001D1F36" w:rsidRPr="00DF423D" w:rsidTr="006A4835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D1F36" w:rsidRPr="00DF423D" w:rsidTr="006A4835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3F" w:rsidRPr="00DF423D" w:rsidRDefault="007B0D3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D3F" w:rsidRPr="00DF423D" w:rsidRDefault="007B0D3F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424063.46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D3F" w:rsidRPr="00DF423D" w:rsidRDefault="007B0D3F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1320111.29</w:t>
            </w:r>
          </w:p>
        </w:tc>
      </w:tr>
      <w:tr w:rsidR="001D1F36" w:rsidRPr="00DF423D" w:rsidTr="006A4835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3F" w:rsidRPr="00DF423D" w:rsidRDefault="007B0D3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D3F" w:rsidRPr="00DF423D" w:rsidRDefault="007B0D3F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424057.67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D3F" w:rsidRPr="00DF423D" w:rsidRDefault="007B0D3F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1320103.55</w:t>
            </w:r>
          </w:p>
        </w:tc>
      </w:tr>
      <w:tr w:rsidR="001D1F36" w:rsidRPr="00DF423D" w:rsidTr="006A4835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3F" w:rsidRPr="00DF423D" w:rsidRDefault="007B0D3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D3F" w:rsidRPr="00DF423D" w:rsidRDefault="007B0D3F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424051.08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D3F" w:rsidRPr="00DF423D" w:rsidRDefault="007B0D3F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1320108.48</w:t>
            </w:r>
          </w:p>
        </w:tc>
      </w:tr>
      <w:tr w:rsidR="001D1F36" w:rsidRPr="00DF423D" w:rsidTr="006A4835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3F" w:rsidRPr="00DF423D" w:rsidRDefault="007B0D3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D3F" w:rsidRPr="00DF423D" w:rsidRDefault="007B0D3F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424056.89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D3F" w:rsidRPr="00DF423D" w:rsidRDefault="007B0D3F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1320116.21</w:t>
            </w:r>
          </w:p>
        </w:tc>
      </w:tr>
      <w:tr w:rsidR="001D1F36" w:rsidRPr="00DF423D" w:rsidTr="006A4835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D3F" w:rsidRPr="00DF423D" w:rsidRDefault="007B0D3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D3F" w:rsidRPr="00DF423D" w:rsidRDefault="007B0D3F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424063.46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D3F" w:rsidRPr="00DF423D" w:rsidRDefault="007B0D3F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1320111.29</w:t>
            </w:r>
          </w:p>
        </w:tc>
      </w:tr>
    </w:tbl>
    <w:p w:rsidR="006A4835" w:rsidRPr="00DF423D" w:rsidRDefault="006A4835" w:rsidP="00DF423D">
      <w:pPr>
        <w:jc w:val="center"/>
        <w:rPr>
          <w:sz w:val="20"/>
          <w:szCs w:val="20"/>
        </w:rPr>
      </w:pPr>
      <w:r w:rsidRPr="00DF423D">
        <w:rPr>
          <w:sz w:val="20"/>
          <w:szCs w:val="20"/>
        </w:rPr>
        <w:br w:type="page"/>
      </w:r>
    </w:p>
    <w:tbl>
      <w:tblPr>
        <w:tblW w:w="8146" w:type="dxa"/>
        <w:jc w:val="center"/>
        <w:tblLook w:val="04A0" w:firstRow="1" w:lastRow="0" w:firstColumn="1" w:lastColumn="0" w:noHBand="0" w:noVBand="1"/>
      </w:tblPr>
      <w:tblGrid>
        <w:gridCol w:w="595"/>
        <w:gridCol w:w="2022"/>
        <w:gridCol w:w="1985"/>
        <w:gridCol w:w="594"/>
        <w:gridCol w:w="1391"/>
        <w:gridCol w:w="1559"/>
      </w:tblGrid>
      <w:tr w:rsidR="006A4835" w:rsidRPr="00DF423D" w:rsidTr="006A4835">
        <w:trPr>
          <w:trHeight w:val="300"/>
          <w:jc w:val="center"/>
        </w:trPr>
        <w:tc>
          <w:tcPr>
            <w:tcW w:w="4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Участок 7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7а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423930.62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1320026.72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423930.62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1320026.72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423932.34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1320029.01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423932.34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1320029.01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423934.93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1320027.07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424008.54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1320130.49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424002.48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1320117.19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423976.65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1320154.38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424002.00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1320117.55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423969.69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1320153.83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424010.56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1320128.97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423908.19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1320199.78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424008.54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1320130.49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423905.77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1320199.44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424011.61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1320134.57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423926.72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1320053.83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423984.37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1320154.98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423930.62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1320026.72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423976.65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1320154.38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7б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423969.69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1320153.83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423908.19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1320199.78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424008.54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1320130.49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423905.77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1320199.44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424011.61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1320134.57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423926.72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1320053.83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423984.37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1320154.98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423930.62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1320026.72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423976.65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1320154.38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424008.54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1320130.49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7в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423934.93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1320027.07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424002.48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1320117.19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424002.00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1320117.55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424010.56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1320128.97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424008.54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1320130.49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423932.34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1320029.01</w:t>
            </w:r>
          </w:p>
        </w:tc>
      </w:tr>
      <w:tr w:rsidR="006A4835" w:rsidRPr="00DF423D" w:rsidTr="006A4835">
        <w:trPr>
          <w:trHeight w:val="300"/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423934.93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835" w:rsidRPr="00DF423D" w:rsidRDefault="006A483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1320027.07</w:t>
            </w:r>
          </w:p>
        </w:tc>
      </w:tr>
    </w:tbl>
    <w:p w:rsidR="006A4835" w:rsidRPr="00DF423D" w:rsidRDefault="006A4835" w:rsidP="00DF423D">
      <w:pPr>
        <w:jc w:val="center"/>
        <w:rPr>
          <w:sz w:val="20"/>
          <w:szCs w:val="20"/>
        </w:rPr>
      </w:pPr>
    </w:p>
    <w:p w:rsidR="006A4835" w:rsidRPr="00DF423D" w:rsidRDefault="006A4835" w:rsidP="00DF423D">
      <w:pPr>
        <w:jc w:val="center"/>
        <w:rPr>
          <w:sz w:val="20"/>
          <w:szCs w:val="20"/>
        </w:rPr>
      </w:pPr>
    </w:p>
    <w:tbl>
      <w:tblPr>
        <w:tblW w:w="8896" w:type="dxa"/>
        <w:tblInd w:w="255" w:type="dxa"/>
        <w:tblLook w:val="04A0" w:firstRow="1" w:lastRow="0" w:firstColumn="1" w:lastColumn="0" w:noHBand="0" w:noVBand="1"/>
      </w:tblPr>
      <w:tblGrid>
        <w:gridCol w:w="357"/>
        <w:gridCol w:w="772"/>
        <w:gridCol w:w="142"/>
        <w:gridCol w:w="3118"/>
        <w:gridCol w:w="418"/>
        <w:gridCol w:w="186"/>
        <w:gridCol w:w="236"/>
        <w:gridCol w:w="236"/>
        <w:gridCol w:w="2752"/>
        <w:gridCol w:w="679"/>
      </w:tblGrid>
      <w:tr w:rsidR="001D1F36" w:rsidRPr="00DF423D" w:rsidTr="006A4835">
        <w:trPr>
          <w:gridAfter w:val="2"/>
          <w:wAfter w:w="3431" w:type="dxa"/>
          <w:trHeight w:val="300"/>
        </w:trPr>
        <w:tc>
          <w:tcPr>
            <w:tcW w:w="49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D1F36" w:rsidRPr="00DF423D" w:rsidTr="00207C5C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78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8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</w:t>
            </w:r>
            <w:r w:rsidR="00BD31AD" w:rsidRPr="00DF423D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423973.67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1320160.98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</w:t>
            </w:r>
            <w:r w:rsidR="00BD31AD" w:rsidRPr="00DF423D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423980.03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1320169.23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</w:t>
            </w:r>
            <w:r w:rsidR="00BD31AD" w:rsidRPr="00DF423D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423973.67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1320174.00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</w:t>
            </w:r>
            <w:r w:rsidR="00BD31AD" w:rsidRPr="00DF423D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423968.63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1320167.27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</w:t>
            </w:r>
            <w:r w:rsidR="00BD31AD" w:rsidRPr="00DF423D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423971.07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1320165.44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A24" w:rsidRPr="00DF423D" w:rsidRDefault="00BD31AD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423969.89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1320163.83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</w:t>
            </w:r>
            <w:r w:rsidR="00BD31AD" w:rsidRPr="00DF423D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423973.67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1320160.98</w:t>
            </w:r>
          </w:p>
        </w:tc>
      </w:tr>
      <w:tr w:rsidR="001D1F36" w:rsidRPr="00DF423D" w:rsidTr="00DD62F9">
        <w:trPr>
          <w:gridBefore w:val="1"/>
          <w:wBefore w:w="357" w:type="dxa"/>
          <w:trHeight w:val="300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D1F36" w:rsidRPr="00DF423D" w:rsidTr="006A4835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78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9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</w:t>
            </w:r>
            <w:r w:rsidR="00BD31AD" w:rsidRPr="00DF423D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423954.56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1320192.28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</w:t>
            </w:r>
            <w:r w:rsidR="00BD31AD" w:rsidRPr="00DF423D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423947.71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1320197.41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</w:t>
            </w:r>
            <w:r w:rsidR="00BD31AD" w:rsidRPr="00DF423D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423942.24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1320190.10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</w:t>
            </w:r>
            <w:r w:rsidR="00BD31AD" w:rsidRPr="00DF423D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423949.05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1320185.00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</w:t>
            </w:r>
            <w:r w:rsidR="00BD31AD" w:rsidRPr="00DF423D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423954.56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A24" w:rsidRPr="00DF423D" w:rsidRDefault="00783A2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1320192.28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D1F36" w:rsidRPr="00DF423D" w:rsidTr="006A4835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78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10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423872.17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1319914.08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423897.67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1319948.10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423895.27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1319949.89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423905.18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1319963.13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A1585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423832.07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1319952.62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A1585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423842.06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1319883.03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423846.56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1319889.03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423867.80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1319917.36</w:t>
            </w:r>
          </w:p>
        </w:tc>
      </w:tr>
      <w:tr w:rsidR="001D1F36" w:rsidRPr="00DF423D" w:rsidTr="00DD62F9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423872.17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1319914.08</w:t>
            </w:r>
          </w:p>
        </w:tc>
      </w:tr>
      <w:tr w:rsidR="00207C5C" w:rsidRPr="00DF423D" w:rsidTr="004E5FFF">
        <w:trPr>
          <w:gridBefore w:val="1"/>
          <w:gridAfter w:val="5"/>
          <w:wBefore w:w="357" w:type="dxa"/>
          <w:wAfter w:w="4089" w:type="dxa"/>
          <w:trHeight w:val="321"/>
        </w:trPr>
        <w:tc>
          <w:tcPr>
            <w:tcW w:w="44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</w:p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</w:p>
        </w:tc>
      </w:tr>
      <w:tr w:rsidR="00AA0190" w:rsidRPr="00DF423D" w:rsidTr="006A4835">
        <w:trPr>
          <w:gridBefore w:val="1"/>
          <w:gridAfter w:val="1"/>
          <w:wBefore w:w="357" w:type="dxa"/>
          <w:wAfter w:w="679" w:type="dxa"/>
          <w:trHeight w:val="708"/>
        </w:trPr>
        <w:tc>
          <w:tcPr>
            <w:tcW w:w="78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190" w:rsidRPr="00DF423D" w:rsidRDefault="00AA019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  <w:lang w:eastAsia="ru-RU"/>
              </w:rPr>
              <w:t>Границы наложения постоянного публичного сервитута с целью обеспечения прохода и проезда через земельный участок № 10.</w:t>
            </w:r>
          </w:p>
        </w:tc>
      </w:tr>
      <w:tr w:rsidR="001D1F36" w:rsidRPr="00DF423D" w:rsidTr="00DF423D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90" w:rsidRPr="00DF423D" w:rsidRDefault="00AA019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90" w:rsidRPr="00DF423D" w:rsidRDefault="00AA019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90" w:rsidRPr="00DF423D" w:rsidRDefault="00AA019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D1F36" w:rsidRPr="00DF423D" w:rsidTr="00DF423D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190" w:rsidRPr="00DF423D" w:rsidRDefault="00AA019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1183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190" w:rsidRPr="00DF423D" w:rsidRDefault="00AA0190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423834.94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190" w:rsidRPr="00DF423D" w:rsidRDefault="00AA0190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1319932.68</w:t>
            </w:r>
          </w:p>
        </w:tc>
      </w:tr>
      <w:tr w:rsidR="001D1F36" w:rsidRPr="00DF423D" w:rsidTr="00DF423D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190" w:rsidRPr="00DF423D" w:rsidRDefault="00AA019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1184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190" w:rsidRPr="00DF423D" w:rsidRDefault="00AA0190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423837.24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190" w:rsidRPr="00DF423D" w:rsidRDefault="00AA0190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1319935.45</w:t>
            </w:r>
          </w:p>
        </w:tc>
      </w:tr>
      <w:tr w:rsidR="001D1F36" w:rsidRPr="00DF423D" w:rsidTr="00DF423D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190" w:rsidRPr="00DF423D" w:rsidRDefault="00AA019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1185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190" w:rsidRPr="00DF423D" w:rsidRDefault="00AA0190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423839.71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190" w:rsidRPr="00DF423D" w:rsidRDefault="00AA0190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1319936.39</w:t>
            </w:r>
          </w:p>
        </w:tc>
      </w:tr>
      <w:tr w:rsidR="001D1F36" w:rsidRPr="00DF423D" w:rsidTr="00DF423D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190" w:rsidRPr="00DF423D" w:rsidRDefault="00AA019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1186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190" w:rsidRPr="00DF423D" w:rsidRDefault="00AA0190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423887.10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190" w:rsidRPr="00DF423D" w:rsidRDefault="00AA0190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1319943.20</w:t>
            </w:r>
          </w:p>
        </w:tc>
      </w:tr>
      <w:tr w:rsidR="00AD3304" w:rsidRPr="00DF423D" w:rsidTr="00D35556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304" w:rsidRPr="00DF423D" w:rsidRDefault="00AD3304" w:rsidP="00D3555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1262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304" w:rsidRDefault="00AD3304" w:rsidP="00D35556">
            <w:pPr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423891.51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304" w:rsidRPr="00DF423D" w:rsidRDefault="00AD3304" w:rsidP="00D35556">
            <w:pPr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1319939.89</w:t>
            </w:r>
          </w:p>
        </w:tc>
      </w:tr>
      <w:tr w:rsidR="00AD3304" w:rsidRPr="00DF423D" w:rsidTr="00D35556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304" w:rsidRPr="00DF423D" w:rsidRDefault="00AD3304" w:rsidP="00D3555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1267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304" w:rsidRDefault="00AD3304" w:rsidP="00D35556">
            <w:pPr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423895.1</w:t>
            </w: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304" w:rsidRPr="00DF423D" w:rsidRDefault="00AD3304" w:rsidP="00D35556">
            <w:pPr>
              <w:jc w:val="center"/>
              <w:rPr>
                <w:sz w:val="20"/>
                <w:szCs w:val="20"/>
                <w:lang w:eastAsia="ru-RU"/>
              </w:rPr>
            </w:pPr>
            <w:r w:rsidRPr="00004605">
              <w:rPr>
                <w:sz w:val="20"/>
                <w:szCs w:val="20"/>
                <w:lang w:eastAsia="ru-RU"/>
              </w:rPr>
              <w:t>1319944.69</w:t>
            </w:r>
          </w:p>
        </w:tc>
      </w:tr>
      <w:tr w:rsidR="00AD3304" w:rsidRPr="00DF423D" w:rsidTr="00D35556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304" w:rsidRPr="00DF423D" w:rsidRDefault="00AD3304" w:rsidP="00D3555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1268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304" w:rsidRDefault="00AD3304" w:rsidP="00D35556">
            <w:pPr>
              <w:ind w:left="0" w:firstLine="0"/>
              <w:jc w:val="center"/>
              <w:rPr>
                <w:sz w:val="20"/>
                <w:szCs w:val="20"/>
                <w:lang w:eastAsia="ru-RU"/>
              </w:rPr>
            </w:pPr>
            <w:r w:rsidRPr="00AD3304">
              <w:rPr>
                <w:sz w:val="20"/>
                <w:szCs w:val="20"/>
                <w:lang w:eastAsia="ru-RU"/>
              </w:rPr>
              <w:t>423890.70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304" w:rsidRPr="00DF423D" w:rsidRDefault="00AD3304" w:rsidP="00D35556">
            <w:pPr>
              <w:jc w:val="center"/>
              <w:rPr>
                <w:sz w:val="20"/>
                <w:szCs w:val="20"/>
                <w:lang w:eastAsia="ru-RU"/>
              </w:rPr>
            </w:pPr>
            <w:r w:rsidRPr="00AD3304">
              <w:rPr>
                <w:sz w:val="20"/>
                <w:szCs w:val="20"/>
                <w:lang w:eastAsia="ru-RU"/>
              </w:rPr>
              <w:t>1319948.00</w:t>
            </w:r>
          </w:p>
        </w:tc>
      </w:tr>
      <w:tr w:rsidR="00AD3304" w:rsidRPr="00DF423D" w:rsidTr="00DF423D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1187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423901.68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1319962.62</w:t>
            </w:r>
          </w:p>
        </w:tc>
      </w:tr>
      <w:tr w:rsidR="00AD3304" w:rsidRPr="00DF423D" w:rsidTr="00DF423D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1190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423893.25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1319961.41</w:t>
            </w:r>
          </w:p>
        </w:tc>
      </w:tr>
      <w:tr w:rsidR="00AD3304" w:rsidRPr="00DF423D" w:rsidTr="00DF423D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1191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423885.28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1319950.77</w:t>
            </w:r>
          </w:p>
        </w:tc>
      </w:tr>
      <w:tr w:rsidR="00AD3304" w:rsidRPr="00DF423D" w:rsidTr="00DF423D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1192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423883.53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1319949.21</w:t>
            </w:r>
          </w:p>
        </w:tc>
      </w:tr>
      <w:tr w:rsidR="00AD3304" w:rsidRPr="00DF423D" w:rsidTr="00DF423D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1193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423881.33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1319948.43</w:t>
            </w:r>
          </w:p>
        </w:tc>
      </w:tr>
      <w:tr w:rsidR="00AD3304" w:rsidRPr="00DF423D" w:rsidTr="00DF423D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1194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423838.86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1319942.33</w:t>
            </w:r>
          </w:p>
        </w:tc>
      </w:tr>
      <w:tr w:rsidR="00AD3304" w:rsidRPr="00DF423D" w:rsidTr="00DF423D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1195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423836.10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1319942.58</w:t>
            </w:r>
          </w:p>
        </w:tc>
      </w:tr>
      <w:tr w:rsidR="00AD3304" w:rsidRPr="00DF423D" w:rsidTr="00DF423D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1196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423833.21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1319944.66</w:t>
            </w:r>
          </w:p>
        </w:tc>
      </w:tr>
      <w:tr w:rsidR="00AD3304" w:rsidRPr="00DF423D" w:rsidTr="00DF423D">
        <w:trPr>
          <w:gridBefore w:val="1"/>
          <w:gridAfter w:val="1"/>
          <w:wBefore w:w="357" w:type="dxa"/>
          <w:wAfter w:w="679" w:type="dxa"/>
          <w:trHeight w:val="300"/>
        </w:trPr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1183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423834.94</w:t>
            </w:r>
          </w:p>
        </w:tc>
        <w:tc>
          <w:tcPr>
            <w:tcW w:w="3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3304" w:rsidRPr="00DF423D" w:rsidRDefault="00AD3304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1319932.68</w:t>
            </w:r>
          </w:p>
        </w:tc>
      </w:tr>
    </w:tbl>
    <w:p w:rsidR="00207C5C" w:rsidRPr="00DF423D" w:rsidRDefault="006A4835" w:rsidP="00DF423D">
      <w:pPr>
        <w:jc w:val="center"/>
        <w:rPr>
          <w:sz w:val="20"/>
          <w:szCs w:val="20"/>
        </w:rPr>
      </w:pPr>
      <w:r w:rsidRPr="00DF423D">
        <w:rPr>
          <w:sz w:val="20"/>
          <w:szCs w:val="20"/>
        </w:rPr>
        <w:br w:type="page"/>
      </w:r>
    </w:p>
    <w:tbl>
      <w:tblPr>
        <w:tblW w:w="6695" w:type="dxa"/>
        <w:jc w:val="center"/>
        <w:tblLook w:val="04A0" w:firstRow="1" w:lastRow="0" w:firstColumn="1" w:lastColumn="0" w:noHBand="0" w:noVBand="1"/>
      </w:tblPr>
      <w:tblGrid>
        <w:gridCol w:w="585"/>
        <w:gridCol w:w="1232"/>
        <w:gridCol w:w="1572"/>
        <w:gridCol w:w="598"/>
        <w:gridCol w:w="1180"/>
        <w:gridCol w:w="1528"/>
      </w:tblGrid>
      <w:tr w:rsidR="00207C5C" w:rsidRPr="00DF423D" w:rsidTr="00207C5C">
        <w:trPr>
          <w:trHeight w:val="300"/>
          <w:jc w:val="center"/>
        </w:trPr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Участок 11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11а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423905.18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1319963.13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423905.18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1319963.13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423933.16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1320000.44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423933.16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1320000.44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423931.19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1320001.92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423931.19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1320001.92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423933.71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1320005.28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423914.88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1320014.15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423930.62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1320026.72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423914.60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1320016.06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423926.72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1320053.83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423824.81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1320003.15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423909.70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1320051.38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423832.07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1319952.62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423914.60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1320016.06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423905.18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1319963.13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423824.81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1320003.15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11б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423832.07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1319952.62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423905.18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1319963.13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423931.19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1320001.92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423933.71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1320005.28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423930.62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1320026.72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423926.72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1320053.83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423909.70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1320051.38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423914.60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1320016.06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423914.88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1320014.15</w:t>
            </w:r>
          </w:p>
        </w:tc>
      </w:tr>
      <w:tr w:rsidR="00207C5C" w:rsidRPr="00DF423D" w:rsidTr="00207C5C">
        <w:trPr>
          <w:trHeight w:val="300"/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423931.19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1320001.92</w:t>
            </w:r>
          </w:p>
        </w:tc>
      </w:tr>
    </w:tbl>
    <w:p w:rsidR="00207C5C" w:rsidRPr="00DF423D" w:rsidRDefault="00207C5C" w:rsidP="00DF423D">
      <w:pPr>
        <w:jc w:val="center"/>
        <w:rPr>
          <w:sz w:val="20"/>
          <w:szCs w:val="20"/>
        </w:rPr>
      </w:pPr>
    </w:p>
    <w:p w:rsidR="006A4835" w:rsidRPr="00DF423D" w:rsidRDefault="006A4835" w:rsidP="00DF423D">
      <w:pPr>
        <w:jc w:val="center"/>
        <w:rPr>
          <w:sz w:val="20"/>
          <w:szCs w:val="20"/>
        </w:rPr>
      </w:pPr>
    </w:p>
    <w:tbl>
      <w:tblPr>
        <w:tblW w:w="6791" w:type="dxa"/>
        <w:jc w:val="center"/>
        <w:tblLook w:val="04A0" w:firstRow="1" w:lastRow="0" w:firstColumn="1" w:lastColumn="0" w:noHBand="0" w:noVBand="1"/>
      </w:tblPr>
      <w:tblGrid>
        <w:gridCol w:w="1625"/>
        <w:gridCol w:w="2384"/>
        <w:gridCol w:w="2782"/>
      </w:tblGrid>
      <w:tr w:rsidR="00207C5C" w:rsidRPr="00DF423D" w:rsidTr="004E5FFF">
        <w:trPr>
          <w:trHeight w:val="726"/>
          <w:jc w:val="center"/>
        </w:trPr>
        <w:tc>
          <w:tcPr>
            <w:tcW w:w="6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Границы наложения постоянного публичного сервитута с целью обеспечения прохода и проезда через земельный участок № 11а.</w:t>
            </w:r>
          </w:p>
        </w:tc>
      </w:tr>
      <w:tr w:rsidR="00207C5C" w:rsidRPr="00DF423D" w:rsidTr="004E5FFF">
        <w:trPr>
          <w:trHeight w:val="300"/>
          <w:jc w:val="center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5FFF">
        <w:trPr>
          <w:trHeight w:val="300"/>
          <w:jc w:val="center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1187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423901.68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1319962.62</w:t>
            </w:r>
          </w:p>
        </w:tc>
      </w:tr>
      <w:tr w:rsidR="00207C5C" w:rsidRPr="00DF423D" w:rsidTr="004E5FFF">
        <w:trPr>
          <w:trHeight w:val="300"/>
          <w:jc w:val="center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423931.19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1320001.92</w:t>
            </w:r>
          </w:p>
        </w:tc>
      </w:tr>
      <w:tr w:rsidR="00207C5C" w:rsidRPr="00DF423D" w:rsidTr="004E5FFF">
        <w:trPr>
          <w:trHeight w:val="300"/>
          <w:jc w:val="center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1189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423926.34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1320005.56</w:t>
            </w:r>
          </w:p>
        </w:tc>
      </w:tr>
      <w:tr w:rsidR="00207C5C" w:rsidRPr="00DF423D" w:rsidTr="004E5FFF">
        <w:trPr>
          <w:trHeight w:val="300"/>
          <w:jc w:val="center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1190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423893.25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1319961.41</w:t>
            </w:r>
          </w:p>
        </w:tc>
      </w:tr>
      <w:tr w:rsidR="00207C5C" w:rsidRPr="00DF423D" w:rsidTr="004E5FFF">
        <w:trPr>
          <w:trHeight w:val="300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1187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423901.68</w:t>
            </w:r>
          </w:p>
        </w:tc>
        <w:tc>
          <w:tcPr>
            <w:tcW w:w="2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1319962.62</w:t>
            </w:r>
          </w:p>
        </w:tc>
      </w:tr>
      <w:tr w:rsidR="00207C5C" w:rsidRPr="00DF423D" w:rsidTr="004E5FFF">
        <w:trPr>
          <w:trHeight w:val="600"/>
          <w:jc w:val="center"/>
        </w:trPr>
        <w:tc>
          <w:tcPr>
            <w:tcW w:w="679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07C5C" w:rsidRPr="00DF423D" w:rsidTr="004E5FFF">
        <w:trPr>
          <w:trHeight w:val="300"/>
          <w:jc w:val="center"/>
        </w:trPr>
        <w:tc>
          <w:tcPr>
            <w:tcW w:w="6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  <w:lang w:eastAsia="ru-RU"/>
              </w:rPr>
              <w:t>Границы наложения постоянного публичного сервитута с целью обеспечения прохода и проезда через земельный участок № 11б.</w:t>
            </w:r>
          </w:p>
        </w:tc>
      </w:tr>
      <w:tr w:rsidR="00207C5C" w:rsidRPr="00DF423D" w:rsidTr="004E5FFF">
        <w:trPr>
          <w:trHeight w:val="300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423931.19</w:t>
            </w:r>
          </w:p>
        </w:tc>
        <w:tc>
          <w:tcPr>
            <w:tcW w:w="2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1320001.92</w:t>
            </w:r>
          </w:p>
        </w:tc>
      </w:tr>
      <w:tr w:rsidR="00207C5C" w:rsidRPr="00DF423D" w:rsidTr="004E5FFF">
        <w:trPr>
          <w:trHeight w:val="300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423933.71</w:t>
            </w:r>
          </w:p>
        </w:tc>
        <w:tc>
          <w:tcPr>
            <w:tcW w:w="2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1320005.28</w:t>
            </w:r>
          </w:p>
        </w:tc>
      </w:tr>
      <w:tr w:rsidR="00207C5C" w:rsidRPr="00DF423D" w:rsidTr="004E5FFF">
        <w:trPr>
          <w:trHeight w:val="300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1189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423926.34</w:t>
            </w:r>
          </w:p>
        </w:tc>
        <w:tc>
          <w:tcPr>
            <w:tcW w:w="2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1320005.56</w:t>
            </w:r>
          </w:p>
        </w:tc>
      </w:tr>
      <w:tr w:rsidR="00207C5C" w:rsidRPr="00DF423D" w:rsidTr="004E5FFF">
        <w:trPr>
          <w:trHeight w:val="300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423931.19</w:t>
            </w:r>
          </w:p>
        </w:tc>
        <w:tc>
          <w:tcPr>
            <w:tcW w:w="2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1320001.92</w:t>
            </w:r>
          </w:p>
        </w:tc>
      </w:tr>
    </w:tbl>
    <w:p w:rsidR="00207C5C" w:rsidRPr="00DF423D" w:rsidRDefault="00207C5C" w:rsidP="00DF423D">
      <w:pPr>
        <w:jc w:val="center"/>
        <w:rPr>
          <w:sz w:val="20"/>
          <w:szCs w:val="20"/>
          <w:lang w:eastAsia="ru-RU"/>
        </w:rPr>
      </w:pPr>
    </w:p>
    <w:p w:rsidR="00207C5C" w:rsidRPr="00DF423D" w:rsidRDefault="00207C5C" w:rsidP="00DF423D">
      <w:pPr>
        <w:jc w:val="center"/>
        <w:rPr>
          <w:sz w:val="20"/>
          <w:szCs w:val="20"/>
        </w:rPr>
      </w:pPr>
    </w:p>
    <w:tbl>
      <w:tblPr>
        <w:tblW w:w="6804" w:type="dxa"/>
        <w:tblInd w:w="1384" w:type="dxa"/>
        <w:tblLook w:val="04A0" w:firstRow="1" w:lastRow="0" w:firstColumn="1" w:lastColumn="0" w:noHBand="0" w:noVBand="1"/>
      </w:tblPr>
      <w:tblGrid>
        <w:gridCol w:w="1276"/>
        <w:gridCol w:w="2693"/>
        <w:gridCol w:w="2835"/>
      </w:tblGrid>
      <w:tr w:rsidR="00207C5C" w:rsidRPr="00DF423D" w:rsidTr="00207C5C">
        <w:trPr>
          <w:trHeight w:val="300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12</w:t>
            </w:r>
          </w:p>
        </w:tc>
      </w:tr>
      <w:tr w:rsidR="00207C5C" w:rsidRPr="00DF423D" w:rsidTr="004E5FFF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5FFF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423914.60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1320016.06</w:t>
            </w:r>
          </w:p>
        </w:tc>
      </w:tr>
      <w:tr w:rsidR="00207C5C" w:rsidRPr="00DF423D" w:rsidTr="004E5FFF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423909.70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1320051.38</w:t>
            </w:r>
          </w:p>
        </w:tc>
      </w:tr>
      <w:tr w:rsidR="00207C5C" w:rsidRPr="00DF423D" w:rsidTr="004E5FFF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423819.74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1320038.42</w:t>
            </w:r>
          </w:p>
        </w:tc>
      </w:tr>
      <w:tr w:rsidR="00207C5C" w:rsidRPr="00DF423D" w:rsidTr="004E5FFF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423824.81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1320003.15</w:t>
            </w:r>
          </w:p>
        </w:tc>
      </w:tr>
      <w:tr w:rsidR="00207C5C" w:rsidRPr="00DF423D" w:rsidTr="004E5FFF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423914.60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1320016.06</w:t>
            </w:r>
          </w:p>
        </w:tc>
      </w:tr>
    </w:tbl>
    <w:p w:rsidR="00207C5C" w:rsidRPr="00DF423D" w:rsidRDefault="00207C5C" w:rsidP="00DF423D">
      <w:pPr>
        <w:jc w:val="center"/>
        <w:rPr>
          <w:sz w:val="20"/>
          <w:szCs w:val="20"/>
        </w:rPr>
      </w:pPr>
    </w:p>
    <w:tbl>
      <w:tblPr>
        <w:tblW w:w="6804" w:type="dxa"/>
        <w:tblInd w:w="1384" w:type="dxa"/>
        <w:tblLook w:val="04A0" w:firstRow="1" w:lastRow="0" w:firstColumn="1" w:lastColumn="0" w:noHBand="0" w:noVBand="1"/>
      </w:tblPr>
      <w:tblGrid>
        <w:gridCol w:w="1235"/>
        <w:gridCol w:w="2734"/>
        <w:gridCol w:w="2835"/>
      </w:tblGrid>
      <w:tr w:rsidR="00207C5C" w:rsidRPr="00DF423D" w:rsidTr="00207C5C">
        <w:trPr>
          <w:trHeight w:val="300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Участок 13</w:t>
            </w:r>
          </w:p>
        </w:tc>
      </w:tr>
      <w:tr w:rsidR="00207C5C" w:rsidRPr="00DF423D" w:rsidTr="004E5FFF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5FFF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423909.70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1320051.38</w:t>
            </w:r>
          </w:p>
        </w:tc>
      </w:tr>
      <w:tr w:rsidR="00207C5C" w:rsidRPr="00DF423D" w:rsidTr="004E5FFF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423900.72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1320112.69</w:t>
            </w:r>
          </w:p>
        </w:tc>
      </w:tr>
      <w:tr w:rsidR="00207C5C" w:rsidRPr="00DF423D" w:rsidTr="004E5FFF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423887.25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1320110.76</w:t>
            </w:r>
          </w:p>
        </w:tc>
      </w:tr>
      <w:tr w:rsidR="00207C5C" w:rsidRPr="00DF423D" w:rsidTr="004E5FFF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423810.92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1320099.79</w:t>
            </w:r>
          </w:p>
        </w:tc>
      </w:tr>
      <w:tr w:rsidR="00207C5C" w:rsidRPr="00DF423D" w:rsidTr="004E5FFF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423819.74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1320038.42</w:t>
            </w:r>
          </w:p>
        </w:tc>
      </w:tr>
      <w:tr w:rsidR="00207C5C" w:rsidRPr="00DF423D" w:rsidTr="004E5FFF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423909.70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1320051.38</w:t>
            </w:r>
          </w:p>
        </w:tc>
      </w:tr>
      <w:tr w:rsidR="00207C5C" w:rsidRPr="00DF423D" w:rsidTr="004E5FFF">
        <w:trPr>
          <w:trHeight w:val="300"/>
        </w:trPr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207C5C">
        <w:trPr>
          <w:trHeight w:val="300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14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423887.25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1320110.76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423885.41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1320123.63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423898.86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1320125.56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423891.59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1320176.24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423801.79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1320163.35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423810.92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1320099.79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423887.25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1320110.76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207C5C">
        <w:trPr>
          <w:trHeight w:val="300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15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423900.72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1320112.69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423898.86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1320125.56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423885.41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1320123.63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423887.25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1320110.76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423900.72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1320112.69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207C5C">
        <w:trPr>
          <w:trHeight w:val="300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16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423891.59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1320176.24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423890.03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1320187.08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423876.56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1320185.14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423874.44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1320199.99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423887.90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1320201.93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423884.85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1320223.15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423882.19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1320225.14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423884.19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1320227.80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423880.19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1320255.58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423790.39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1320242.68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423801.79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1320163.35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423891.59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1320176.24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207C5C">
        <w:trPr>
          <w:trHeight w:val="300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17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423890.03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1320187.08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423887.90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1320201.93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423874.44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1320199.99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423876.56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1320185.14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423890.03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1320187.08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D63A3C" w:rsidRDefault="00D63A3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D63A3C" w:rsidRPr="00DF423D" w:rsidRDefault="00D63A3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207C5C">
        <w:trPr>
          <w:trHeight w:val="300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18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423880.19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1320255.58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423875.16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1320290.61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423785.37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1320277.70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423790.39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1320242.68</w:t>
            </w:r>
          </w:p>
        </w:tc>
      </w:tr>
      <w:tr w:rsidR="00207C5C" w:rsidRPr="00DF423D" w:rsidTr="00C25F3C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423880.19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1320255.58</w:t>
            </w:r>
          </w:p>
        </w:tc>
      </w:tr>
    </w:tbl>
    <w:p w:rsidR="00207C5C" w:rsidRPr="00DF423D" w:rsidRDefault="00207C5C" w:rsidP="00DF423D">
      <w:pPr>
        <w:jc w:val="center"/>
        <w:rPr>
          <w:sz w:val="20"/>
          <w:szCs w:val="20"/>
        </w:rPr>
      </w:pPr>
    </w:p>
    <w:tbl>
      <w:tblPr>
        <w:tblpPr w:leftFromText="180" w:rightFromText="180" w:vertAnchor="page" w:horzAnchor="margin" w:tblpXSpec="center" w:tblpY="5073"/>
        <w:tblW w:w="6629" w:type="dxa"/>
        <w:tblLook w:val="04A0" w:firstRow="1" w:lastRow="0" w:firstColumn="1" w:lastColumn="0" w:noHBand="0" w:noVBand="1"/>
      </w:tblPr>
      <w:tblGrid>
        <w:gridCol w:w="1242"/>
        <w:gridCol w:w="2249"/>
        <w:gridCol w:w="3138"/>
      </w:tblGrid>
      <w:tr w:rsidR="0067251B" w:rsidRPr="0067251B" w:rsidTr="0067251B">
        <w:trPr>
          <w:trHeight w:val="1275"/>
        </w:trPr>
        <w:tc>
          <w:tcPr>
            <w:tcW w:w="66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251B" w:rsidRPr="0067251B" w:rsidRDefault="0067251B" w:rsidP="0067251B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Границы наложения постоянного публичного сервитута с целью организации велодорожки совмещенной с тротуаром, проходящей  через земельный участок № 18.</w:t>
            </w:r>
          </w:p>
        </w:tc>
      </w:tr>
      <w:tr w:rsidR="0067251B" w:rsidRPr="0067251B" w:rsidTr="0067251B">
        <w:trPr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251B" w:rsidRPr="0067251B" w:rsidRDefault="0067251B" w:rsidP="0067251B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251B" w:rsidRPr="0067251B" w:rsidRDefault="0067251B" w:rsidP="0067251B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251B" w:rsidRPr="0067251B" w:rsidRDefault="0067251B" w:rsidP="0067251B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Y</w:t>
            </w:r>
          </w:p>
        </w:tc>
      </w:tr>
      <w:tr w:rsidR="0067251B" w:rsidRPr="0067251B" w:rsidTr="0067251B">
        <w:trPr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251B" w:rsidRPr="0067251B" w:rsidRDefault="0067251B" w:rsidP="0067251B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251B" w:rsidRPr="0067251B" w:rsidRDefault="0067251B" w:rsidP="0067251B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423880.19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251B" w:rsidRPr="0067251B" w:rsidRDefault="0067251B" w:rsidP="0067251B">
            <w:pPr>
              <w:ind w:left="370" w:hanging="37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1320255.58</w:t>
            </w:r>
          </w:p>
        </w:tc>
      </w:tr>
      <w:tr w:rsidR="0067251B" w:rsidRPr="0067251B" w:rsidTr="0067251B">
        <w:trPr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251B" w:rsidRPr="0067251B" w:rsidRDefault="0067251B" w:rsidP="0067251B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251B" w:rsidRPr="0067251B" w:rsidRDefault="0067251B" w:rsidP="0067251B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423879.34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251B" w:rsidRPr="0067251B" w:rsidRDefault="0067251B" w:rsidP="0067251B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1320261.52</w:t>
            </w:r>
          </w:p>
        </w:tc>
      </w:tr>
      <w:tr w:rsidR="0067251B" w:rsidRPr="0067251B" w:rsidTr="0067251B">
        <w:trPr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251B" w:rsidRPr="0067251B" w:rsidRDefault="0067251B" w:rsidP="0067251B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1227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251B" w:rsidRPr="0067251B" w:rsidRDefault="0067251B" w:rsidP="0067251B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423789.54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251B" w:rsidRPr="0067251B" w:rsidRDefault="0067251B" w:rsidP="0067251B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1320248.62</w:t>
            </w:r>
          </w:p>
        </w:tc>
      </w:tr>
      <w:tr w:rsidR="0067251B" w:rsidRPr="0067251B" w:rsidTr="0067251B">
        <w:trPr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251B" w:rsidRPr="0067251B" w:rsidRDefault="0067251B" w:rsidP="0067251B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251B" w:rsidRPr="0067251B" w:rsidRDefault="0067251B" w:rsidP="0067251B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423790.39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251B" w:rsidRPr="0067251B" w:rsidRDefault="0067251B" w:rsidP="0067251B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1320242.68</w:t>
            </w:r>
          </w:p>
        </w:tc>
      </w:tr>
      <w:tr w:rsidR="0067251B" w:rsidRPr="0067251B" w:rsidTr="0067251B">
        <w:trPr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251B" w:rsidRPr="0067251B" w:rsidRDefault="0067251B" w:rsidP="0067251B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251B" w:rsidRPr="0067251B" w:rsidRDefault="0067251B" w:rsidP="0067251B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423880.19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7251B" w:rsidRPr="0067251B" w:rsidRDefault="0067251B" w:rsidP="0067251B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251B">
              <w:rPr>
                <w:color w:val="000000"/>
                <w:sz w:val="20"/>
                <w:szCs w:val="20"/>
                <w:lang w:eastAsia="ru-RU"/>
              </w:rPr>
              <w:t>1320255.58</w:t>
            </w:r>
          </w:p>
        </w:tc>
      </w:tr>
    </w:tbl>
    <w:p w:rsidR="00207C5C" w:rsidRPr="00DF423D" w:rsidRDefault="00207C5C" w:rsidP="00DF423D">
      <w:pPr>
        <w:jc w:val="center"/>
        <w:rPr>
          <w:sz w:val="20"/>
          <w:szCs w:val="20"/>
        </w:rPr>
      </w:pPr>
      <w:r w:rsidRPr="00DF423D">
        <w:rPr>
          <w:sz w:val="20"/>
          <w:szCs w:val="20"/>
        </w:rPr>
        <w:br w:type="page"/>
      </w:r>
    </w:p>
    <w:tbl>
      <w:tblPr>
        <w:tblW w:w="6893" w:type="dxa"/>
        <w:jc w:val="center"/>
        <w:tblLook w:val="04A0" w:firstRow="1" w:lastRow="0" w:firstColumn="1" w:lastColumn="0" w:noHBand="0" w:noVBand="1"/>
      </w:tblPr>
      <w:tblGrid>
        <w:gridCol w:w="516"/>
        <w:gridCol w:w="1414"/>
        <w:gridCol w:w="1543"/>
        <w:gridCol w:w="32"/>
        <w:gridCol w:w="516"/>
        <w:gridCol w:w="1374"/>
        <w:gridCol w:w="1498"/>
      </w:tblGrid>
      <w:tr w:rsidR="00207C5C" w:rsidRPr="00DF423D" w:rsidTr="00A377E2">
        <w:trPr>
          <w:trHeight w:val="300"/>
          <w:jc w:val="center"/>
        </w:trPr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Участок 19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19а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423875.16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1320290.61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423875.16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1320290.61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423887.56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1320292.39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423871.01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1320319.56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423883.21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1320322.67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423853.83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1320332.42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423929.37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1320288.07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423779.05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1320321.68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423939.36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1320301.40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423785.37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1320277.7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423940.25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1320302.60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423875.16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1320290.61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423900.07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1320332.72</w:t>
            </w:r>
          </w:p>
        </w:tc>
        <w:tc>
          <w:tcPr>
            <w:tcW w:w="33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19б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423899.18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1320331.52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423896.38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1320333.62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423871.01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1320319.56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423892.29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1320336.7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423868.84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1320334.57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423889.85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1320333.44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423863.56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1320333.82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423881.36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1320339.8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423853.83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1320332.42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423882.85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1320341.79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423871.01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1320319.56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423830.4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1320381.11</w:t>
            </w:r>
          </w:p>
        </w:tc>
        <w:tc>
          <w:tcPr>
            <w:tcW w:w="33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19в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423827.72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1320380.73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423802.46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1320399.65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423875.16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1320290.61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423786.94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1320411.29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423887.56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1320292.39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423779.37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1320402.54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423883.21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1320322.67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423779.78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1320402.23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423929.37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1320288.07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423867.35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1320336.59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423939.36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1320301.40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423866.29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1320335.14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423899.18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1320331.52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423863.56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1320333.82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423896.38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1320333.62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423853.83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1320332.42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423892.29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1320336.7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423779.05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1320321.68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423889.85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1320333.44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423785.37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1320277.7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423881.36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1320339.8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423875.16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1320290.61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423882.85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1320341.79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423830.40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1320381.11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423827.72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1320380.73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423802.46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1320399.65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423786.94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1320411.29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423779.37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1320402.54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423779.78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1320402.23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423867.35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1320336.59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423866.29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1320335.14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423863.56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1320333.82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423868.84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1320334.57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423871.01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1320319.56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423875.16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1320290.61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19г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423939.36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1320301.40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423940.25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1320302.60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423900.07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1320332.72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423899.18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1320331.52</w:t>
            </w:r>
          </w:p>
        </w:tc>
      </w:tr>
      <w:tr w:rsidR="00207C5C" w:rsidRPr="00DF423D" w:rsidTr="00A377E2">
        <w:trPr>
          <w:trHeight w:val="300"/>
          <w:jc w:val="center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423939.36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1320301.40</w:t>
            </w:r>
          </w:p>
        </w:tc>
      </w:tr>
    </w:tbl>
    <w:p w:rsidR="00A377E2" w:rsidRDefault="00A377E2" w:rsidP="00A377E2">
      <w:pPr>
        <w:ind w:left="0" w:firstLine="0"/>
      </w:pPr>
    </w:p>
    <w:tbl>
      <w:tblPr>
        <w:tblW w:w="7764" w:type="dxa"/>
        <w:jc w:val="center"/>
        <w:tblLook w:val="04A0" w:firstRow="1" w:lastRow="0" w:firstColumn="1" w:lastColumn="0" w:noHBand="0" w:noVBand="1"/>
      </w:tblPr>
      <w:tblGrid>
        <w:gridCol w:w="709"/>
        <w:gridCol w:w="3118"/>
        <w:gridCol w:w="3937"/>
      </w:tblGrid>
      <w:tr w:rsidR="006276C7" w:rsidRPr="00DF423D" w:rsidTr="00A377E2">
        <w:trPr>
          <w:trHeight w:val="726"/>
          <w:jc w:val="center"/>
        </w:trPr>
        <w:tc>
          <w:tcPr>
            <w:tcW w:w="7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276C7" w:rsidRPr="00DF423D" w:rsidRDefault="006D012A" w:rsidP="006D012A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Границы наложения постоянного публичного сервитута с целью обеспечения прохода и прое</w:t>
            </w:r>
            <w:r>
              <w:rPr>
                <w:sz w:val="20"/>
                <w:szCs w:val="20"/>
                <w:lang w:eastAsia="ru-RU"/>
              </w:rPr>
              <w:t xml:space="preserve">зда автомобильного и велосипедного транспорта через земельный участок </w:t>
            </w:r>
            <w:r w:rsidR="00F958A0">
              <w:rPr>
                <w:sz w:val="20"/>
                <w:szCs w:val="20"/>
                <w:lang w:eastAsia="ru-RU"/>
              </w:rPr>
              <w:t>№ 19в</w:t>
            </w:r>
            <w:r w:rsidR="006276C7" w:rsidRPr="00DF423D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6276C7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6276C7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423883.21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1320322.67</w:t>
            </w:r>
          </w:p>
        </w:tc>
      </w:tr>
      <w:tr w:rsidR="006276C7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423929.37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1320288.07</w:t>
            </w:r>
          </w:p>
        </w:tc>
      </w:tr>
      <w:tr w:rsidR="006276C7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423939.36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1320301.40</w:t>
            </w:r>
          </w:p>
        </w:tc>
      </w:tr>
      <w:tr w:rsidR="006276C7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423899.18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1320331.52</w:t>
            </w:r>
          </w:p>
        </w:tc>
      </w:tr>
      <w:tr w:rsidR="006276C7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423896.38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1320333.62</w:t>
            </w:r>
          </w:p>
        </w:tc>
      </w:tr>
      <w:tr w:rsidR="006276C7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423892.29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1320336.7</w:t>
            </w:r>
          </w:p>
        </w:tc>
      </w:tr>
      <w:tr w:rsidR="006276C7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423889.85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1320333.44</w:t>
            </w:r>
          </w:p>
        </w:tc>
      </w:tr>
      <w:tr w:rsidR="006276C7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423881.36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1320339.8</w:t>
            </w:r>
          </w:p>
        </w:tc>
      </w:tr>
      <w:tr w:rsidR="006276C7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423882.85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1320341.79</w:t>
            </w:r>
          </w:p>
        </w:tc>
      </w:tr>
      <w:tr w:rsidR="006276C7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423830.40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1320381.11</w:t>
            </w:r>
          </w:p>
        </w:tc>
      </w:tr>
      <w:tr w:rsidR="006276C7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423827.72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1320380.73</w:t>
            </w:r>
          </w:p>
        </w:tc>
      </w:tr>
      <w:tr w:rsidR="006276C7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423802.46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1320399.65</w:t>
            </w:r>
          </w:p>
        </w:tc>
      </w:tr>
      <w:tr w:rsidR="006276C7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423786.94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1320411.29</w:t>
            </w:r>
          </w:p>
        </w:tc>
      </w:tr>
      <w:tr w:rsidR="006276C7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423779.37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1320402.54</w:t>
            </w:r>
          </w:p>
        </w:tc>
      </w:tr>
      <w:tr w:rsidR="006276C7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423779.78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1320402.23</w:t>
            </w:r>
          </w:p>
        </w:tc>
      </w:tr>
      <w:tr w:rsidR="006276C7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423867.35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1320336.59</w:t>
            </w:r>
          </w:p>
        </w:tc>
      </w:tr>
      <w:tr w:rsidR="00F958A0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8A0" w:rsidRPr="00DF423D" w:rsidRDefault="00F958A0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8A0" w:rsidRPr="00DF423D" w:rsidRDefault="00F958A0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423868.84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8A0" w:rsidRPr="00DF423D" w:rsidRDefault="00F958A0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1320334.57</w:t>
            </w:r>
          </w:p>
        </w:tc>
      </w:tr>
      <w:tr w:rsidR="006276C7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423883.21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1320322.67</w:t>
            </w:r>
          </w:p>
        </w:tc>
      </w:tr>
      <w:tr w:rsidR="006276C7" w:rsidRPr="00DF423D" w:rsidTr="00A377E2">
        <w:trPr>
          <w:trHeight w:val="510"/>
          <w:jc w:val="center"/>
        </w:trPr>
        <w:tc>
          <w:tcPr>
            <w:tcW w:w="776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6276C7" w:rsidRPr="00DF423D" w:rsidTr="00A377E2">
        <w:trPr>
          <w:trHeight w:val="844"/>
          <w:jc w:val="center"/>
        </w:trPr>
        <w:tc>
          <w:tcPr>
            <w:tcW w:w="7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6C7" w:rsidRPr="00DF423D" w:rsidRDefault="006276C7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  <w:lang w:eastAsia="ru-RU"/>
              </w:rPr>
              <w:t>Границы наложения постоянного публичного сервитута с целью обеспечения прохода и прое</w:t>
            </w:r>
            <w:r w:rsidR="00841950">
              <w:rPr>
                <w:sz w:val="20"/>
                <w:szCs w:val="20"/>
                <w:lang w:eastAsia="ru-RU"/>
              </w:rPr>
              <w:t>зда через земельный участок № 19г</w:t>
            </w:r>
            <w:r w:rsidRPr="00DF423D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841950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50" w:rsidRPr="00DF423D" w:rsidRDefault="00841950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50" w:rsidRPr="00DF423D" w:rsidRDefault="00841950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423939.36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50" w:rsidRPr="00DF423D" w:rsidRDefault="00841950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1320301.40</w:t>
            </w:r>
          </w:p>
        </w:tc>
      </w:tr>
      <w:tr w:rsidR="00841950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50" w:rsidRPr="00DF423D" w:rsidRDefault="00841950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50" w:rsidRPr="00DF423D" w:rsidRDefault="00841950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423940.25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50" w:rsidRPr="00DF423D" w:rsidRDefault="00841950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1320302.60</w:t>
            </w:r>
          </w:p>
        </w:tc>
      </w:tr>
      <w:tr w:rsidR="00841950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50" w:rsidRPr="00DF423D" w:rsidRDefault="00841950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50" w:rsidRPr="00DF423D" w:rsidRDefault="00841950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423900.07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50" w:rsidRPr="00DF423D" w:rsidRDefault="00841950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1320332.72</w:t>
            </w:r>
          </w:p>
        </w:tc>
      </w:tr>
      <w:tr w:rsidR="00841950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50" w:rsidRPr="00DF423D" w:rsidRDefault="00841950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50" w:rsidRPr="00DF423D" w:rsidRDefault="00841950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423899.18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50" w:rsidRPr="00DF423D" w:rsidRDefault="00841950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1320331.52</w:t>
            </w:r>
          </w:p>
        </w:tc>
      </w:tr>
      <w:tr w:rsidR="00841950" w:rsidRPr="00DF423D" w:rsidTr="00A377E2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50" w:rsidRPr="00DF423D" w:rsidRDefault="00841950" w:rsidP="00A377E2">
            <w:pPr>
              <w:ind w:left="479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50" w:rsidRPr="00DF423D" w:rsidRDefault="00841950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423939.36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50" w:rsidRPr="00DF423D" w:rsidRDefault="00841950" w:rsidP="00A377E2">
            <w:pPr>
              <w:tabs>
                <w:tab w:val="left" w:pos="640"/>
              </w:tabs>
              <w:ind w:left="479" w:hanging="73"/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1320301.40</w:t>
            </w:r>
          </w:p>
        </w:tc>
      </w:tr>
    </w:tbl>
    <w:p w:rsidR="006276C7" w:rsidRDefault="006276C7" w:rsidP="00A377E2">
      <w:pPr>
        <w:ind w:left="0" w:firstLine="0"/>
        <w:rPr>
          <w:sz w:val="20"/>
          <w:szCs w:val="20"/>
        </w:rPr>
      </w:pPr>
    </w:p>
    <w:p w:rsidR="006276C7" w:rsidRPr="00DF423D" w:rsidRDefault="006276C7" w:rsidP="00A377E2">
      <w:pPr>
        <w:jc w:val="center"/>
        <w:rPr>
          <w:sz w:val="20"/>
          <w:szCs w:val="20"/>
        </w:rPr>
      </w:pPr>
    </w:p>
    <w:tbl>
      <w:tblPr>
        <w:tblW w:w="8170" w:type="dxa"/>
        <w:tblInd w:w="1355" w:type="dxa"/>
        <w:tblLook w:val="04A0" w:firstRow="1" w:lastRow="0" w:firstColumn="1" w:lastColumn="0" w:noHBand="0" w:noVBand="1"/>
      </w:tblPr>
      <w:tblGrid>
        <w:gridCol w:w="757"/>
        <w:gridCol w:w="293"/>
        <w:gridCol w:w="2729"/>
        <w:gridCol w:w="860"/>
        <w:gridCol w:w="2949"/>
        <w:gridCol w:w="582"/>
      </w:tblGrid>
      <w:tr w:rsidR="00207C5C" w:rsidRPr="00DF423D" w:rsidTr="008C4BDD">
        <w:trPr>
          <w:gridAfter w:val="1"/>
          <w:wAfter w:w="582" w:type="dxa"/>
          <w:trHeight w:val="300"/>
        </w:trPr>
        <w:tc>
          <w:tcPr>
            <w:tcW w:w="7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20</w:t>
            </w:r>
          </w:p>
        </w:tc>
      </w:tr>
      <w:tr w:rsidR="00207C5C" w:rsidRPr="00DF423D" w:rsidTr="008C4BDD">
        <w:trPr>
          <w:gridAfter w:val="1"/>
          <w:wAfter w:w="582" w:type="dxa"/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8C4BDD">
        <w:trPr>
          <w:gridAfter w:val="1"/>
          <w:wAfter w:w="582" w:type="dxa"/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423863.56</w:t>
            </w:r>
          </w:p>
        </w:tc>
        <w:tc>
          <w:tcPr>
            <w:tcW w:w="3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1320333.82</w:t>
            </w:r>
          </w:p>
        </w:tc>
      </w:tr>
      <w:tr w:rsidR="00207C5C" w:rsidRPr="00DF423D" w:rsidTr="008C4BDD">
        <w:trPr>
          <w:gridAfter w:val="1"/>
          <w:wAfter w:w="582" w:type="dxa"/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423866.29</w:t>
            </w:r>
          </w:p>
        </w:tc>
        <w:tc>
          <w:tcPr>
            <w:tcW w:w="3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1320335.14</w:t>
            </w:r>
          </w:p>
        </w:tc>
      </w:tr>
      <w:tr w:rsidR="00207C5C" w:rsidRPr="00DF423D" w:rsidTr="008C4BDD">
        <w:trPr>
          <w:gridAfter w:val="1"/>
          <w:wAfter w:w="582" w:type="dxa"/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423867.35</w:t>
            </w:r>
          </w:p>
        </w:tc>
        <w:tc>
          <w:tcPr>
            <w:tcW w:w="3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1320336.59</w:t>
            </w:r>
          </w:p>
        </w:tc>
      </w:tr>
      <w:tr w:rsidR="00207C5C" w:rsidRPr="00DF423D" w:rsidTr="008C4BDD">
        <w:trPr>
          <w:gridAfter w:val="1"/>
          <w:wAfter w:w="582" w:type="dxa"/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423779.78</w:t>
            </w:r>
          </w:p>
        </w:tc>
        <w:tc>
          <w:tcPr>
            <w:tcW w:w="3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1320402.23</w:t>
            </w:r>
          </w:p>
        </w:tc>
      </w:tr>
      <w:tr w:rsidR="00207C5C" w:rsidRPr="00DF423D" w:rsidTr="008C4BDD">
        <w:trPr>
          <w:gridAfter w:val="1"/>
          <w:wAfter w:w="582" w:type="dxa"/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423779.37</w:t>
            </w:r>
          </w:p>
        </w:tc>
        <w:tc>
          <w:tcPr>
            <w:tcW w:w="3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1320402.54</w:t>
            </w:r>
          </w:p>
        </w:tc>
      </w:tr>
      <w:tr w:rsidR="00207C5C" w:rsidRPr="00DF423D" w:rsidTr="008C4BDD">
        <w:trPr>
          <w:gridAfter w:val="1"/>
          <w:wAfter w:w="582" w:type="dxa"/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423770.63</w:t>
            </w:r>
          </w:p>
        </w:tc>
        <w:tc>
          <w:tcPr>
            <w:tcW w:w="3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1320392.43</w:t>
            </w:r>
          </w:p>
        </w:tc>
      </w:tr>
      <w:tr w:rsidR="00207C5C" w:rsidRPr="00DF423D" w:rsidTr="008C4BDD">
        <w:trPr>
          <w:gridAfter w:val="1"/>
          <w:wAfter w:w="582" w:type="dxa"/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423769.61</w:t>
            </w:r>
          </w:p>
        </w:tc>
        <w:tc>
          <w:tcPr>
            <w:tcW w:w="3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1320390.57</w:t>
            </w:r>
          </w:p>
        </w:tc>
      </w:tr>
      <w:tr w:rsidR="00207C5C" w:rsidRPr="00DF423D" w:rsidTr="008C4BDD">
        <w:trPr>
          <w:gridAfter w:val="1"/>
          <w:wAfter w:w="582" w:type="dxa"/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423769.59</w:t>
            </w:r>
          </w:p>
        </w:tc>
        <w:tc>
          <w:tcPr>
            <w:tcW w:w="3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1320390.41</w:t>
            </w:r>
          </w:p>
        </w:tc>
      </w:tr>
      <w:tr w:rsidR="00207C5C" w:rsidRPr="00DF423D" w:rsidTr="008C4BDD">
        <w:trPr>
          <w:gridAfter w:val="1"/>
          <w:wAfter w:w="582" w:type="dxa"/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423769.46</w:t>
            </w:r>
          </w:p>
        </w:tc>
        <w:tc>
          <w:tcPr>
            <w:tcW w:w="3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1320388.45</w:t>
            </w:r>
          </w:p>
        </w:tc>
      </w:tr>
      <w:tr w:rsidR="00207C5C" w:rsidRPr="00DF423D" w:rsidTr="008C4BDD">
        <w:trPr>
          <w:gridAfter w:val="1"/>
          <w:wAfter w:w="582" w:type="dxa"/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423779.05</w:t>
            </w:r>
          </w:p>
        </w:tc>
        <w:tc>
          <w:tcPr>
            <w:tcW w:w="3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1320321.68</w:t>
            </w:r>
          </w:p>
        </w:tc>
      </w:tr>
      <w:tr w:rsidR="00207C5C" w:rsidRPr="00DF423D" w:rsidTr="008C4BDD">
        <w:trPr>
          <w:gridAfter w:val="1"/>
          <w:wAfter w:w="582" w:type="dxa"/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423853.83</w:t>
            </w:r>
          </w:p>
        </w:tc>
        <w:tc>
          <w:tcPr>
            <w:tcW w:w="3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1320332.42</w:t>
            </w:r>
          </w:p>
        </w:tc>
      </w:tr>
      <w:tr w:rsidR="00207C5C" w:rsidRPr="00DF423D" w:rsidTr="008C4BDD">
        <w:trPr>
          <w:gridAfter w:val="1"/>
          <w:wAfter w:w="582" w:type="dxa"/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423863.56</w:t>
            </w:r>
          </w:p>
        </w:tc>
        <w:tc>
          <w:tcPr>
            <w:tcW w:w="3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A377E2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1320333.82</w:t>
            </w:r>
          </w:p>
        </w:tc>
      </w:tr>
      <w:tr w:rsidR="00207C5C" w:rsidRPr="00DF423D" w:rsidTr="008C4BDD">
        <w:trPr>
          <w:trHeight w:val="300"/>
        </w:trPr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8C4BDD">
        <w:trPr>
          <w:trHeight w:val="300"/>
        </w:trPr>
        <w:tc>
          <w:tcPr>
            <w:tcW w:w="8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tbl>
            <w:tblPr>
              <w:tblW w:w="7630" w:type="dxa"/>
              <w:jc w:val="center"/>
              <w:tblLook w:val="04A0" w:firstRow="1" w:lastRow="0" w:firstColumn="1" w:lastColumn="0" w:noHBand="0" w:noVBand="1"/>
            </w:tblPr>
            <w:tblGrid>
              <w:gridCol w:w="583"/>
              <w:gridCol w:w="1430"/>
              <w:gridCol w:w="1568"/>
              <w:gridCol w:w="714"/>
              <w:gridCol w:w="1421"/>
              <w:gridCol w:w="1914"/>
            </w:tblGrid>
            <w:tr w:rsidR="00207C5C" w:rsidRPr="00DF423D" w:rsidTr="004E5FFF">
              <w:trPr>
                <w:trHeight w:val="300"/>
                <w:jc w:val="center"/>
              </w:trPr>
              <w:tc>
                <w:tcPr>
                  <w:tcW w:w="358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21</w:t>
                  </w:r>
                </w:p>
              </w:tc>
              <w:tc>
                <w:tcPr>
                  <w:tcW w:w="40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21а</w:t>
                  </w:r>
                </w:p>
              </w:tc>
            </w:tr>
            <w:tr w:rsidR="00207C5C" w:rsidRPr="00DF423D" w:rsidTr="004E5FFF">
              <w:trPr>
                <w:trHeight w:val="300"/>
                <w:jc w:val="center"/>
              </w:trPr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  <w:tc>
                <w:tcPr>
                  <w:tcW w:w="7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207C5C" w:rsidRPr="00DF423D" w:rsidTr="004E5FFF">
              <w:trPr>
                <w:trHeight w:val="300"/>
                <w:jc w:val="center"/>
              </w:trPr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119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423949.77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1320272.78</w:t>
                  </w: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119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423949.77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1320272.78</w:t>
                  </w:r>
                </w:p>
              </w:tc>
            </w:tr>
            <w:tr w:rsidR="00207C5C" w:rsidRPr="00DF423D" w:rsidTr="004E5FFF">
              <w:trPr>
                <w:trHeight w:val="300"/>
                <w:jc w:val="center"/>
              </w:trPr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101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423929.37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1320288.07</w:t>
                  </w: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101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423929.37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1320288.07</w:t>
                  </w:r>
                </w:p>
              </w:tc>
            </w:tr>
            <w:tr w:rsidR="00207C5C" w:rsidRPr="00DF423D" w:rsidTr="004E5FFF">
              <w:trPr>
                <w:trHeight w:val="300"/>
                <w:jc w:val="center"/>
              </w:trPr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423883.21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1320322.67</w:t>
                  </w: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423894.80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1320241.96</w:t>
                  </w:r>
                </w:p>
              </w:tc>
            </w:tr>
            <w:tr w:rsidR="00207C5C" w:rsidRPr="00DF423D" w:rsidTr="004E5FFF">
              <w:trPr>
                <w:trHeight w:val="300"/>
                <w:jc w:val="center"/>
              </w:trPr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423887.56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1320292.39</w:t>
                  </w: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121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423897.68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1320221.92</w:t>
                  </w:r>
                </w:p>
              </w:tc>
            </w:tr>
            <w:tr w:rsidR="00207C5C" w:rsidRPr="00DF423D" w:rsidTr="004E5FFF">
              <w:trPr>
                <w:trHeight w:val="300"/>
                <w:jc w:val="center"/>
              </w:trPr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423894.80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1320241.96</w:t>
                  </w: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122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423913.33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1320224.17</w:t>
                  </w:r>
                </w:p>
              </w:tc>
            </w:tr>
            <w:tr w:rsidR="00207C5C" w:rsidRPr="00DF423D" w:rsidTr="004E5FFF">
              <w:trPr>
                <w:trHeight w:val="300"/>
                <w:jc w:val="center"/>
              </w:trPr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121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423897.68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1320221.92</w:t>
                  </w:r>
                </w:p>
              </w:tc>
              <w:tc>
                <w:tcPr>
                  <w:tcW w:w="7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119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423949.77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1320272.78</w:t>
                  </w:r>
                </w:p>
              </w:tc>
            </w:tr>
            <w:tr w:rsidR="00207C5C" w:rsidRPr="00DF423D" w:rsidTr="004E5FFF">
              <w:trPr>
                <w:trHeight w:val="300"/>
                <w:jc w:val="center"/>
              </w:trPr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122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423913.33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1320224.17</w:t>
                  </w:r>
                </w:p>
              </w:tc>
              <w:tc>
                <w:tcPr>
                  <w:tcW w:w="40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21б</w:t>
                  </w:r>
                </w:p>
              </w:tc>
            </w:tr>
            <w:tr w:rsidR="00207C5C" w:rsidRPr="00DF423D" w:rsidTr="004E5FFF">
              <w:trPr>
                <w:trHeight w:val="300"/>
                <w:jc w:val="center"/>
              </w:trPr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119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423949.77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1320272.78</w:t>
                  </w:r>
                </w:p>
              </w:tc>
              <w:tc>
                <w:tcPr>
                  <w:tcW w:w="7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207C5C" w:rsidRPr="00DF423D" w:rsidTr="004E5FFF">
              <w:trPr>
                <w:trHeight w:val="300"/>
                <w:jc w:val="center"/>
              </w:trPr>
              <w:tc>
                <w:tcPr>
                  <w:tcW w:w="3581" w:type="dxa"/>
                  <w:gridSpan w:val="3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423894.80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1320241.96</w:t>
                  </w:r>
                </w:p>
              </w:tc>
            </w:tr>
            <w:tr w:rsidR="00207C5C" w:rsidRPr="00DF423D" w:rsidTr="004E5FFF">
              <w:trPr>
                <w:trHeight w:val="300"/>
                <w:jc w:val="center"/>
              </w:trPr>
              <w:tc>
                <w:tcPr>
                  <w:tcW w:w="358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101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423929.37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1320288.07</w:t>
                  </w:r>
                </w:p>
              </w:tc>
            </w:tr>
            <w:tr w:rsidR="00207C5C" w:rsidRPr="00DF423D" w:rsidTr="004E5FFF">
              <w:trPr>
                <w:trHeight w:val="300"/>
                <w:jc w:val="center"/>
              </w:trPr>
              <w:tc>
                <w:tcPr>
                  <w:tcW w:w="358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423883.21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1320322.67</w:t>
                  </w:r>
                </w:p>
              </w:tc>
            </w:tr>
            <w:tr w:rsidR="00207C5C" w:rsidRPr="00DF423D" w:rsidTr="004E5FFF">
              <w:trPr>
                <w:trHeight w:val="300"/>
                <w:jc w:val="center"/>
              </w:trPr>
              <w:tc>
                <w:tcPr>
                  <w:tcW w:w="358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423887.56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1320292.39</w:t>
                  </w:r>
                </w:p>
              </w:tc>
            </w:tr>
            <w:tr w:rsidR="00207C5C" w:rsidRPr="00DF423D" w:rsidTr="004E5FFF">
              <w:trPr>
                <w:trHeight w:val="300"/>
                <w:jc w:val="center"/>
              </w:trPr>
              <w:tc>
                <w:tcPr>
                  <w:tcW w:w="358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423894.80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1320241.96</w:t>
                  </w:r>
                </w:p>
              </w:tc>
            </w:tr>
          </w:tbl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8C4BDD" w:rsidRDefault="008C4BDD" w:rsidP="008C4BDD">
      <w:pPr>
        <w:ind w:left="0" w:firstLine="0"/>
      </w:pPr>
    </w:p>
    <w:p w:rsidR="00255ED4" w:rsidRDefault="00255ED4" w:rsidP="008C4BDD">
      <w:pPr>
        <w:ind w:left="0" w:firstLine="0"/>
      </w:pPr>
    </w:p>
    <w:p w:rsidR="00255ED4" w:rsidRDefault="00255ED4" w:rsidP="008C4BDD">
      <w:pPr>
        <w:ind w:left="0" w:firstLine="0"/>
      </w:pPr>
    </w:p>
    <w:p w:rsidR="00255ED4" w:rsidRDefault="00255ED4" w:rsidP="008C4BDD">
      <w:pPr>
        <w:ind w:left="0" w:firstLine="0"/>
      </w:pPr>
    </w:p>
    <w:tbl>
      <w:tblPr>
        <w:tblW w:w="5300" w:type="dxa"/>
        <w:tblInd w:w="2623" w:type="dxa"/>
        <w:tblLook w:val="04A0" w:firstRow="1" w:lastRow="0" w:firstColumn="1" w:lastColumn="0" w:noHBand="0" w:noVBand="1"/>
      </w:tblPr>
      <w:tblGrid>
        <w:gridCol w:w="1007"/>
        <w:gridCol w:w="2033"/>
        <w:gridCol w:w="2260"/>
      </w:tblGrid>
      <w:tr w:rsidR="00255ED4" w:rsidRPr="00255ED4" w:rsidTr="00255ED4">
        <w:trPr>
          <w:trHeight w:val="1035"/>
        </w:trPr>
        <w:tc>
          <w:tcPr>
            <w:tcW w:w="5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Границы наложения постоянного публичного сервитута с целью организации велодорожки совмещенной с тротуаром, проходящей  через земельный участок № 21а.</w:t>
            </w:r>
          </w:p>
        </w:tc>
      </w:tr>
      <w:tr w:rsidR="00255ED4" w:rsidRPr="00255ED4" w:rsidTr="00255ED4">
        <w:trPr>
          <w:trHeight w:val="315"/>
        </w:trPr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Y</w:t>
            </w:r>
          </w:p>
        </w:tc>
      </w:tr>
      <w:tr w:rsidR="00255ED4" w:rsidRPr="00255ED4" w:rsidTr="00255ED4">
        <w:trPr>
          <w:trHeight w:val="315"/>
        </w:trPr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1228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423919.72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1320232.70</w:t>
            </w:r>
          </w:p>
        </w:tc>
      </w:tr>
      <w:tr w:rsidR="00255ED4" w:rsidRPr="00255ED4" w:rsidTr="00255ED4">
        <w:trPr>
          <w:trHeight w:val="315"/>
        </w:trPr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1229</w:t>
            </w:r>
          </w:p>
        </w:tc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423922.72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1320236.70</w:t>
            </w:r>
          </w:p>
        </w:tc>
      </w:tr>
      <w:tr w:rsidR="00255ED4" w:rsidRPr="00255ED4" w:rsidTr="00255ED4">
        <w:trPr>
          <w:trHeight w:val="315"/>
        </w:trPr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1230</w:t>
            </w:r>
          </w:p>
        </w:tc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423902.32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1320251.99</w:t>
            </w:r>
          </w:p>
        </w:tc>
      </w:tr>
      <w:tr w:rsidR="00255ED4" w:rsidRPr="00255ED4" w:rsidTr="00255ED4">
        <w:trPr>
          <w:trHeight w:val="315"/>
        </w:trPr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1233</w:t>
            </w:r>
          </w:p>
        </w:tc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423899.32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1320247.99</w:t>
            </w:r>
          </w:p>
        </w:tc>
      </w:tr>
      <w:tr w:rsidR="00255ED4" w:rsidRPr="00255ED4" w:rsidTr="00255ED4">
        <w:trPr>
          <w:trHeight w:val="315"/>
        </w:trPr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1228</w:t>
            </w:r>
          </w:p>
        </w:tc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423919.72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1320232.70</w:t>
            </w:r>
          </w:p>
        </w:tc>
      </w:tr>
      <w:tr w:rsidR="00255ED4" w:rsidRPr="00255ED4" w:rsidTr="00255ED4">
        <w:trPr>
          <w:trHeight w:val="300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55ED4" w:rsidRPr="00255ED4" w:rsidTr="00255ED4">
        <w:trPr>
          <w:trHeight w:val="315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55ED4" w:rsidRPr="00255ED4" w:rsidTr="00255ED4">
        <w:trPr>
          <w:trHeight w:val="750"/>
        </w:trPr>
        <w:tc>
          <w:tcPr>
            <w:tcW w:w="5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Границы наложения постоянного публичного сервитута с целью организации велодорожки совмещенной с тротуаром, проходящей  через земельный участок № 21б.</w:t>
            </w:r>
          </w:p>
        </w:tc>
      </w:tr>
      <w:tr w:rsidR="00255ED4" w:rsidRPr="00255ED4" w:rsidTr="00255ED4">
        <w:trPr>
          <w:trHeight w:val="315"/>
        </w:trPr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Y</w:t>
            </w:r>
          </w:p>
        </w:tc>
      </w:tr>
      <w:tr w:rsidR="00255ED4" w:rsidRPr="00255ED4" w:rsidTr="00255ED4">
        <w:trPr>
          <w:trHeight w:val="315"/>
        </w:trPr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1230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423902.32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1320251.99</w:t>
            </w:r>
          </w:p>
        </w:tc>
      </w:tr>
      <w:tr w:rsidR="00255ED4" w:rsidRPr="00255ED4" w:rsidTr="00255ED4">
        <w:trPr>
          <w:trHeight w:val="315"/>
        </w:trPr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1231</w:t>
            </w:r>
          </w:p>
        </w:tc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423892.28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1320259.51</w:t>
            </w:r>
          </w:p>
        </w:tc>
      </w:tr>
      <w:tr w:rsidR="00255ED4" w:rsidRPr="00255ED4" w:rsidTr="00255ED4">
        <w:trPr>
          <w:trHeight w:val="315"/>
        </w:trPr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1232</w:t>
            </w:r>
          </w:p>
        </w:tc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423893.29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1320252.51</w:t>
            </w:r>
          </w:p>
        </w:tc>
      </w:tr>
      <w:tr w:rsidR="00255ED4" w:rsidRPr="00255ED4" w:rsidTr="00255ED4">
        <w:trPr>
          <w:trHeight w:val="315"/>
        </w:trPr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1233</w:t>
            </w:r>
          </w:p>
        </w:tc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423899.32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1320247.99</w:t>
            </w:r>
          </w:p>
        </w:tc>
      </w:tr>
      <w:tr w:rsidR="00255ED4" w:rsidRPr="00255ED4" w:rsidTr="00255ED4">
        <w:trPr>
          <w:trHeight w:val="315"/>
        </w:trPr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1230</w:t>
            </w:r>
          </w:p>
        </w:tc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423902.32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ED4" w:rsidRPr="00255ED4" w:rsidRDefault="00255ED4" w:rsidP="00255ED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5ED4">
              <w:rPr>
                <w:color w:val="000000"/>
                <w:sz w:val="20"/>
                <w:szCs w:val="20"/>
                <w:lang w:eastAsia="ru-RU"/>
              </w:rPr>
              <w:t>1320251.99</w:t>
            </w:r>
          </w:p>
        </w:tc>
      </w:tr>
    </w:tbl>
    <w:p w:rsidR="008C4BDD" w:rsidRDefault="008C4BDD" w:rsidP="008C4BDD">
      <w:pPr>
        <w:ind w:left="0" w:firstLine="0"/>
      </w:pPr>
    </w:p>
    <w:p w:rsidR="008C4BDD" w:rsidRDefault="008C4BDD" w:rsidP="00255ED4">
      <w:pPr>
        <w:tabs>
          <w:tab w:val="left" w:pos="4041"/>
        </w:tabs>
        <w:ind w:left="0" w:firstLine="0"/>
      </w:pPr>
    </w:p>
    <w:p w:rsidR="008C4BDD" w:rsidRDefault="008C4BDD"/>
    <w:tbl>
      <w:tblPr>
        <w:tblW w:w="7887" w:type="dxa"/>
        <w:tblInd w:w="1355" w:type="dxa"/>
        <w:tblLook w:val="04A0" w:firstRow="1" w:lastRow="0" w:firstColumn="1" w:lastColumn="0" w:noHBand="0" w:noVBand="1"/>
      </w:tblPr>
      <w:tblGrid>
        <w:gridCol w:w="1050"/>
        <w:gridCol w:w="146"/>
        <w:gridCol w:w="2876"/>
        <w:gridCol w:w="210"/>
        <w:gridCol w:w="74"/>
        <w:gridCol w:w="2804"/>
        <w:gridCol w:w="727"/>
      </w:tblGrid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255ED4" w:rsidRDefault="00255ED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255ED4" w:rsidRDefault="00255ED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255ED4" w:rsidRDefault="00255ED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255ED4" w:rsidRDefault="00255ED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255ED4" w:rsidRPr="00DF423D" w:rsidRDefault="00255ED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gridAfter w:val="1"/>
          <w:wAfter w:w="727" w:type="dxa"/>
          <w:trHeight w:val="300"/>
        </w:trPr>
        <w:tc>
          <w:tcPr>
            <w:tcW w:w="7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Участок 22</w:t>
            </w:r>
          </w:p>
        </w:tc>
      </w:tr>
      <w:tr w:rsidR="00207C5C" w:rsidRPr="00DF423D" w:rsidTr="004E3AE9">
        <w:trPr>
          <w:gridAfter w:val="1"/>
          <w:wAfter w:w="727" w:type="dxa"/>
          <w:trHeight w:val="300"/>
        </w:trPr>
        <w:tc>
          <w:tcPr>
            <w:tcW w:w="1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3AE9">
        <w:trPr>
          <w:gridAfter w:val="1"/>
          <w:wAfter w:w="727" w:type="dxa"/>
          <w:trHeight w:val="300"/>
        </w:trPr>
        <w:tc>
          <w:tcPr>
            <w:tcW w:w="1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423928.75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1320226.92</w:t>
            </w:r>
          </w:p>
        </w:tc>
      </w:tr>
      <w:tr w:rsidR="00207C5C" w:rsidRPr="00DF423D" w:rsidTr="004E3AE9">
        <w:trPr>
          <w:gridAfter w:val="1"/>
          <w:wAfter w:w="727" w:type="dxa"/>
          <w:trHeight w:val="300"/>
        </w:trPr>
        <w:tc>
          <w:tcPr>
            <w:tcW w:w="1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423931.29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1320223.09</w:t>
            </w:r>
          </w:p>
        </w:tc>
      </w:tr>
      <w:tr w:rsidR="00207C5C" w:rsidRPr="00DF423D" w:rsidTr="004E3AE9">
        <w:trPr>
          <w:gridAfter w:val="1"/>
          <w:wAfter w:w="727" w:type="dxa"/>
          <w:trHeight w:val="300"/>
        </w:trPr>
        <w:tc>
          <w:tcPr>
            <w:tcW w:w="1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423962.74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1320199.35</w:t>
            </w:r>
          </w:p>
        </w:tc>
      </w:tr>
      <w:tr w:rsidR="00207C5C" w:rsidRPr="00DF423D" w:rsidTr="004E3AE9">
        <w:trPr>
          <w:gridAfter w:val="1"/>
          <w:wAfter w:w="727" w:type="dxa"/>
          <w:trHeight w:val="300"/>
        </w:trPr>
        <w:tc>
          <w:tcPr>
            <w:tcW w:w="1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423975.53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1320189.74</w:t>
            </w:r>
          </w:p>
        </w:tc>
      </w:tr>
      <w:tr w:rsidR="00207C5C" w:rsidRPr="00DF423D" w:rsidTr="004E3AE9">
        <w:trPr>
          <w:gridAfter w:val="1"/>
          <w:wAfter w:w="727" w:type="dxa"/>
          <w:trHeight w:val="300"/>
        </w:trPr>
        <w:tc>
          <w:tcPr>
            <w:tcW w:w="1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423991.13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1320178.07</w:t>
            </w:r>
          </w:p>
        </w:tc>
      </w:tr>
      <w:tr w:rsidR="00207C5C" w:rsidRPr="00DF423D" w:rsidTr="004E3AE9">
        <w:trPr>
          <w:gridAfter w:val="1"/>
          <w:wAfter w:w="727" w:type="dxa"/>
          <w:trHeight w:val="300"/>
        </w:trPr>
        <w:tc>
          <w:tcPr>
            <w:tcW w:w="1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423994.74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1320176.93</w:t>
            </w:r>
          </w:p>
        </w:tc>
      </w:tr>
      <w:tr w:rsidR="00207C5C" w:rsidRPr="00DF423D" w:rsidTr="004E3AE9">
        <w:trPr>
          <w:gridAfter w:val="1"/>
          <w:wAfter w:w="727" w:type="dxa"/>
          <w:trHeight w:val="300"/>
        </w:trPr>
        <w:tc>
          <w:tcPr>
            <w:tcW w:w="1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423999.08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1320179.01</w:t>
            </w:r>
          </w:p>
        </w:tc>
      </w:tr>
      <w:tr w:rsidR="00207C5C" w:rsidRPr="00DF423D" w:rsidTr="004E3AE9">
        <w:trPr>
          <w:gridAfter w:val="1"/>
          <w:wAfter w:w="727" w:type="dxa"/>
          <w:trHeight w:val="300"/>
        </w:trPr>
        <w:tc>
          <w:tcPr>
            <w:tcW w:w="1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424001.51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1320181.61</w:t>
            </w:r>
          </w:p>
        </w:tc>
      </w:tr>
      <w:tr w:rsidR="00207C5C" w:rsidRPr="00DF423D" w:rsidTr="004E3AE9">
        <w:trPr>
          <w:gridAfter w:val="1"/>
          <w:wAfter w:w="727" w:type="dxa"/>
          <w:trHeight w:val="300"/>
        </w:trPr>
        <w:tc>
          <w:tcPr>
            <w:tcW w:w="1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424027.16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1320215.89</w:t>
            </w:r>
          </w:p>
        </w:tc>
      </w:tr>
      <w:tr w:rsidR="00207C5C" w:rsidRPr="00DF423D" w:rsidTr="004E3AE9">
        <w:trPr>
          <w:gridAfter w:val="1"/>
          <w:wAfter w:w="727" w:type="dxa"/>
          <w:trHeight w:val="300"/>
        </w:trPr>
        <w:tc>
          <w:tcPr>
            <w:tcW w:w="1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424035.85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1320227.64</w:t>
            </w:r>
          </w:p>
        </w:tc>
      </w:tr>
      <w:tr w:rsidR="00207C5C" w:rsidRPr="00DF423D" w:rsidTr="004E3AE9">
        <w:trPr>
          <w:gridAfter w:val="1"/>
          <w:wAfter w:w="727" w:type="dxa"/>
          <w:trHeight w:val="300"/>
        </w:trPr>
        <w:tc>
          <w:tcPr>
            <w:tcW w:w="1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424034.92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1320228.34</w:t>
            </w:r>
          </w:p>
        </w:tc>
      </w:tr>
      <w:tr w:rsidR="00207C5C" w:rsidRPr="00DF423D" w:rsidTr="004E3AE9">
        <w:trPr>
          <w:gridAfter w:val="1"/>
          <w:wAfter w:w="727" w:type="dxa"/>
          <w:trHeight w:val="300"/>
        </w:trPr>
        <w:tc>
          <w:tcPr>
            <w:tcW w:w="1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423965.73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1320280.13</w:t>
            </w:r>
          </w:p>
        </w:tc>
      </w:tr>
      <w:tr w:rsidR="00207C5C" w:rsidRPr="00DF423D" w:rsidTr="004E3AE9">
        <w:trPr>
          <w:gridAfter w:val="1"/>
          <w:wAfter w:w="727" w:type="dxa"/>
          <w:trHeight w:val="300"/>
        </w:trPr>
        <w:tc>
          <w:tcPr>
            <w:tcW w:w="1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423956.67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1320267.99</w:t>
            </w:r>
          </w:p>
        </w:tc>
      </w:tr>
      <w:tr w:rsidR="00207C5C" w:rsidRPr="00DF423D" w:rsidTr="004E3AE9">
        <w:trPr>
          <w:gridAfter w:val="1"/>
          <w:wAfter w:w="727" w:type="dxa"/>
          <w:trHeight w:val="300"/>
        </w:trPr>
        <w:tc>
          <w:tcPr>
            <w:tcW w:w="1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423929.17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1320230.82</w:t>
            </w:r>
          </w:p>
        </w:tc>
      </w:tr>
      <w:tr w:rsidR="00207C5C" w:rsidRPr="00DF423D" w:rsidTr="004E3AE9">
        <w:trPr>
          <w:gridAfter w:val="1"/>
          <w:wAfter w:w="727" w:type="dxa"/>
          <w:trHeight w:val="300"/>
        </w:trPr>
        <w:tc>
          <w:tcPr>
            <w:tcW w:w="1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423928.75</w:t>
            </w:r>
          </w:p>
        </w:tc>
        <w:tc>
          <w:tcPr>
            <w:tcW w:w="3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1320226.92</w:t>
            </w:r>
          </w:p>
        </w:tc>
      </w:tr>
      <w:tr w:rsidR="00207C5C" w:rsidRPr="00DF423D" w:rsidTr="004E3AE9">
        <w:trPr>
          <w:trHeight w:val="300"/>
        </w:trPr>
        <w:tc>
          <w:tcPr>
            <w:tcW w:w="788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C5C" w:rsidRDefault="00207C5C" w:rsidP="00DF423D">
            <w:pPr>
              <w:jc w:val="center"/>
              <w:rPr>
                <w:sz w:val="20"/>
                <w:szCs w:val="20"/>
              </w:rPr>
            </w:pPr>
          </w:p>
          <w:p w:rsidR="008D61E8" w:rsidRDefault="008D61E8" w:rsidP="00DF423D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7287" w:type="dxa"/>
              <w:tblLook w:val="04A0" w:firstRow="1" w:lastRow="0" w:firstColumn="1" w:lastColumn="0" w:noHBand="0" w:noVBand="1"/>
            </w:tblPr>
            <w:tblGrid>
              <w:gridCol w:w="1007"/>
              <w:gridCol w:w="2878"/>
              <w:gridCol w:w="3402"/>
            </w:tblGrid>
            <w:tr w:rsidR="008D61E8" w:rsidRPr="008D61E8" w:rsidTr="008D61E8">
              <w:trPr>
                <w:trHeight w:val="945"/>
              </w:trPr>
              <w:tc>
                <w:tcPr>
                  <w:tcW w:w="72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Границы наложения постоянного публичного сервитута с целью организации велодорожки совмещенной с тротуаром, проходящей  через земельный участок № 22.</w:t>
                  </w:r>
                </w:p>
              </w:tc>
            </w:tr>
            <w:tr w:rsidR="008D61E8" w:rsidRPr="008D61E8" w:rsidTr="008D61E8">
              <w:trPr>
                <w:trHeight w:val="30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2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8D61E8" w:rsidRPr="008D61E8" w:rsidTr="008D61E8">
              <w:trPr>
                <w:trHeight w:val="30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123</w:t>
                  </w:r>
                </w:p>
              </w:tc>
              <w:tc>
                <w:tcPr>
                  <w:tcW w:w="2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423928.75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1320226.92</w:t>
                  </w:r>
                </w:p>
              </w:tc>
            </w:tr>
            <w:tr w:rsidR="008D61E8" w:rsidRPr="008D61E8" w:rsidTr="008D61E8">
              <w:trPr>
                <w:trHeight w:val="30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124</w:t>
                  </w:r>
                </w:p>
              </w:tc>
              <w:tc>
                <w:tcPr>
                  <w:tcW w:w="2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423931.29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1320223.09</w:t>
                  </w:r>
                </w:p>
              </w:tc>
            </w:tr>
            <w:tr w:rsidR="008D61E8" w:rsidRPr="008D61E8" w:rsidTr="008D61E8">
              <w:trPr>
                <w:trHeight w:val="30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125</w:t>
                  </w:r>
                </w:p>
              </w:tc>
              <w:tc>
                <w:tcPr>
                  <w:tcW w:w="2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423962.74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1320199.35</w:t>
                  </w:r>
                </w:p>
              </w:tc>
            </w:tr>
            <w:tr w:rsidR="008D61E8" w:rsidRPr="008D61E8" w:rsidTr="008D61E8">
              <w:trPr>
                <w:trHeight w:val="30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126</w:t>
                  </w:r>
                </w:p>
              </w:tc>
              <w:tc>
                <w:tcPr>
                  <w:tcW w:w="2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423975.53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1320189.74</w:t>
                  </w:r>
                </w:p>
              </w:tc>
            </w:tr>
            <w:tr w:rsidR="008D61E8" w:rsidRPr="008D61E8" w:rsidTr="008D61E8">
              <w:trPr>
                <w:trHeight w:val="30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127</w:t>
                  </w:r>
                </w:p>
              </w:tc>
              <w:tc>
                <w:tcPr>
                  <w:tcW w:w="2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423991.13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1320178.07</w:t>
                  </w:r>
                </w:p>
              </w:tc>
            </w:tr>
            <w:tr w:rsidR="008D61E8" w:rsidRPr="008D61E8" w:rsidTr="008D61E8">
              <w:trPr>
                <w:trHeight w:val="30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128</w:t>
                  </w:r>
                </w:p>
              </w:tc>
              <w:tc>
                <w:tcPr>
                  <w:tcW w:w="2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423994.74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1320176.93</w:t>
                  </w:r>
                </w:p>
              </w:tc>
            </w:tr>
            <w:tr w:rsidR="008D61E8" w:rsidRPr="008D61E8" w:rsidTr="008D61E8">
              <w:trPr>
                <w:trHeight w:val="30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129</w:t>
                  </w:r>
                </w:p>
              </w:tc>
              <w:tc>
                <w:tcPr>
                  <w:tcW w:w="2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423999.08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1320179.01</w:t>
                  </w:r>
                </w:p>
              </w:tc>
            </w:tr>
            <w:tr w:rsidR="008D61E8" w:rsidRPr="008D61E8" w:rsidTr="008D61E8">
              <w:trPr>
                <w:trHeight w:val="30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1234</w:t>
                  </w:r>
                </w:p>
              </w:tc>
              <w:tc>
                <w:tcPr>
                  <w:tcW w:w="2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423929.46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1320231.20</w:t>
                  </w:r>
                </w:p>
              </w:tc>
            </w:tr>
            <w:tr w:rsidR="008D61E8" w:rsidRPr="008D61E8" w:rsidTr="008D61E8">
              <w:trPr>
                <w:trHeight w:val="30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136</w:t>
                  </w:r>
                </w:p>
              </w:tc>
              <w:tc>
                <w:tcPr>
                  <w:tcW w:w="2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423929.17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1320230.82</w:t>
                  </w:r>
                </w:p>
              </w:tc>
            </w:tr>
            <w:tr w:rsidR="008D61E8" w:rsidRPr="008D61E8" w:rsidTr="008D61E8">
              <w:trPr>
                <w:trHeight w:val="30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123</w:t>
                  </w:r>
                </w:p>
              </w:tc>
              <w:tc>
                <w:tcPr>
                  <w:tcW w:w="2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423928.75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61E8" w:rsidRPr="008D61E8" w:rsidRDefault="008D61E8" w:rsidP="008D61E8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8D61E8">
                    <w:rPr>
                      <w:color w:val="000000"/>
                      <w:sz w:val="20"/>
                      <w:szCs w:val="20"/>
                      <w:lang w:eastAsia="ru-RU"/>
                    </w:rPr>
                    <w:t>1320226.92</w:t>
                  </w:r>
                </w:p>
              </w:tc>
            </w:tr>
          </w:tbl>
          <w:p w:rsidR="008D61E8" w:rsidRDefault="008D61E8" w:rsidP="00DF423D">
            <w:pPr>
              <w:jc w:val="center"/>
              <w:rPr>
                <w:sz w:val="20"/>
                <w:szCs w:val="20"/>
              </w:rPr>
            </w:pPr>
          </w:p>
          <w:p w:rsidR="008D61E8" w:rsidRDefault="008D61E8" w:rsidP="00DF423D">
            <w:pPr>
              <w:jc w:val="center"/>
              <w:rPr>
                <w:sz w:val="20"/>
                <w:szCs w:val="20"/>
              </w:rPr>
            </w:pPr>
          </w:p>
          <w:p w:rsidR="008D61E8" w:rsidRDefault="008D61E8" w:rsidP="00DF423D">
            <w:pPr>
              <w:jc w:val="center"/>
              <w:rPr>
                <w:sz w:val="20"/>
                <w:szCs w:val="20"/>
              </w:rPr>
            </w:pPr>
          </w:p>
          <w:p w:rsidR="008D61E8" w:rsidRPr="00DF423D" w:rsidRDefault="008D61E8" w:rsidP="00DF423D">
            <w:pPr>
              <w:jc w:val="center"/>
              <w:rPr>
                <w:sz w:val="20"/>
                <w:szCs w:val="20"/>
              </w:rPr>
            </w:pPr>
          </w:p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7426" w:type="dxa"/>
              <w:tblLook w:val="04A0" w:firstRow="1" w:lastRow="0" w:firstColumn="1" w:lastColumn="0" w:noHBand="0" w:noVBand="1"/>
            </w:tblPr>
            <w:tblGrid>
              <w:gridCol w:w="521"/>
              <w:gridCol w:w="1380"/>
              <w:gridCol w:w="2038"/>
              <w:gridCol w:w="516"/>
              <w:gridCol w:w="324"/>
              <w:gridCol w:w="1042"/>
              <w:gridCol w:w="199"/>
              <w:gridCol w:w="1406"/>
            </w:tblGrid>
            <w:tr w:rsidR="00207C5C" w:rsidRPr="00DF423D" w:rsidTr="00DC6917">
              <w:trPr>
                <w:trHeight w:val="300"/>
              </w:trPr>
              <w:tc>
                <w:tcPr>
                  <w:tcW w:w="393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23</w:t>
                  </w:r>
                </w:p>
              </w:tc>
              <w:tc>
                <w:tcPr>
                  <w:tcW w:w="3487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23а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2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137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424173.25</w:t>
                  </w:r>
                </w:p>
              </w:tc>
              <w:tc>
                <w:tcPr>
                  <w:tcW w:w="2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1320216.37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137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424173.25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1320216.37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138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424211.04</w:t>
                  </w:r>
                </w:p>
              </w:tc>
              <w:tc>
                <w:tcPr>
                  <w:tcW w:w="2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1320266.78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138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424211.04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1320266.78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139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424209.74</w:t>
                  </w:r>
                </w:p>
              </w:tc>
              <w:tc>
                <w:tcPr>
                  <w:tcW w:w="2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1320275.85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139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424209.74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1320275.85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424205.22</w:t>
                  </w:r>
                </w:p>
              </w:tc>
              <w:tc>
                <w:tcPr>
                  <w:tcW w:w="2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1320307.41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140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424205.22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1320307.41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141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424113.02</w:t>
                  </w:r>
                </w:p>
              </w:tc>
              <w:tc>
                <w:tcPr>
                  <w:tcW w:w="2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1320294.21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141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424113.02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1320294.21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142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424112.12</w:t>
                  </w:r>
                </w:p>
              </w:tc>
              <w:tc>
                <w:tcPr>
                  <w:tcW w:w="2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1320300.5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142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424112.12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1320300.5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143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424098.67</w:t>
                  </w:r>
                </w:p>
              </w:tc>
              <w:tc>
                <w:tcPr>
                  <w:tcW w:w="2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1320298.58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143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424098.67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1320298.58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lastRenderedPageBreak/>
                    <w:t>144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424044.14</w:t>
                  </w:r>
                </w:p>
              </w:tc>
              <w:tc>
                <w:tcPr>
                  <w:tcW w:w="2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1320225.96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144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424044.14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1320225.96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145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424070.17</w:t>
                  </w:r>
                </w:p>
              </w:tc>
              <w:tc>
                <w:tcPr>
                  <w:tcW w:w="2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1320206.64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145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424070.17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1320206.64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424093.1</w:t>
                  </w:r>
                </w:p>
              </w:tc>
              <w:tc>
                <w:tcPr>
                  <w:tcW w:w="2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1320237.11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146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424093.1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1320237.11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147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424112.23</w:t>
                  </w:r>
                </w:p>
              </w:tc>
              <w:tc>
                <w:tcPr>
                  <w:tcW w:w="2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1320262.52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147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424112.23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1320262.52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148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424137.21</w:t>
                  </w:r>
                </w:p>
              </w:tc>
              <w:tc>
                <w:tcPr>
                  <w:tcW w:w="20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1320243.62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148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424137.21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1320243.62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149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424168.69</w:t>
                  </w:r>
                </w:p>
              </w:tc>
              <w:tc>
                <w:tcPr>
                  <w:tcW w:w="20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1320219.82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149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424168.69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1320219.82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137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424173.25</w:t>
                  </w:r>
                </w:p>
              </w:tc>
              <w:tc>
                <w:tcPr>
                  <w:tcW w:w="20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1320216.37</w:t>
                  </w:r>
                </w:p>
              </w:tc>
              <w:tc>
                <w:tcPr>
                  <w:tcW w:w="8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137</w:t>
                  </w:r>
                </w:p>
              </w:tc>
              <w:tc>
                <w:tcPr>
                  <w:tcW w:w="12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424173.25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1320216.37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3939" w:type="dxa"/>
                  <w:gridSpan w:val="3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487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23б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3939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36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3939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147</w:t>
                  </w:r>
                </w:p>
              </w:tc>
              <w:tc>
                <w:tcPr>
                  <w:tcW w:w="136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424112.23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1320262.52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3939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146</w:t>
                  </w:r>
                </w:p>
              </w:tc>
              <w:tc>
                <w:tcPr>
                  <w:tcW w:w="136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424093.1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1320237.11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3939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148</w:t>
                  </w:r>
                </w:p>
              </w:tc>
              <w:tc>
                <w:tcPr>
                  <w:tcW w:w="136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424137.21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1320243.62</w:t>
                  </w:r>
                </w:p>
              </w:tc>
            </w:tr>
            <w:tr w:rsidR="00207C5C" w:rsidRPr="00DF423D" w:rsidTr="00DC6917">
              <w:trPr>
                <w:trHeight w:val="300"/>
              </w:trPr>
              <w:tc>
                <w:tcPr>
                  <w:tcW w:w="3939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147</w:t>
                  </w:r>
                </w:p>
              </w:tc>
              <w:tc>
                <w:tcPr>
                  <w:tcW w:w="136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424112.23</w:t>
                  </w:r>
                </w:p>
              </w:tc>
              <w:tc>
                <w:tcPr>
                  <w:tcW w:w="16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07C5C" w:rsidRPr="00DF423D" w:rsidRDefault="00207C5C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1320262.52</w:t>
                  </w:r>
                </w:p>
              </w:tc>
            </w:tr>
          </w:tbl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</w:p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</w:p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</w:p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</w:p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trHeight w:val="300"/>
        </w:trPr>
        <w:tc>
          <w:tcPr>
            <w:tcW w:w="7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24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424211.04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1320266.78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424263.17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1320336.33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424252.98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1320334.87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424122.78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1320316.22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424115.83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1320321.43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424098.67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1320298.58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424112.12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1320300.50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424113.02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1320294.21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424205.22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1320307.41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424209.74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1320275.85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424211.04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1320266.78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9324B5" w:rsidRDefault="009324B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9324B5" w:rsidRPr="00DF423D" w:rsidRDefault="009324B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trHeight w:val="300"/>
        </w:trPr>
        <w:tc>
          <w:tcPr>
            <w:tcW w:w="7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25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424263.17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1320336.33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424294.56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1320378.20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424288.19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1320382.94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424276.94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1320391.31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424258.63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1320388.69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424257.44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1320397.03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424267.36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1320398.44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424253.13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1320409.02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424241.78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1320407.39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424224.15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1320383.87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424216.42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1320382.76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164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424181.50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1320408.94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424163.59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1320385.04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424166.55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1320382.83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424174.54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1320376.83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424168.50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1320368.77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424160.50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1320374.76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424157.54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1320376.97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424115.83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1320321.43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424122.78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1320316.22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424252.98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1320334.87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424263.17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1320336.33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trHeight w:val="300"/>
        </w:trPr>
        <w:tc>
          <w:tcPr>
            <w:tcW w:w="7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26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424168.50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1320368.77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424174.54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1320376.83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424166.55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1320382.83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424160.50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1320374.76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424168.50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1320368.77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trHeight w:val="300"/>
        </w:trPr>
        <w:tc>
          <w:tcPr>
            <w:tcW w:w="7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27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424276.94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1320391.31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424267.36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1320398.44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424257.44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1320397.03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424258.63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1320388.69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424276.94</w:t>
            </w:r>
          </w:p>
        </w:tc>
        <w:tc>
          <w:tcPr>
            <w:tcW w:w="3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1320391.31</w:t>
            </w:r>
          </w:p>
        </w:tc>
      </w:tr>
    </w:tbl>
    <w:p w:rsidR="004E3AE9" w:rsidRDefault="004E3AE9">
      <w:r>
        <w:br w:type="page"/>
      </w:r>
    </w:p>
    <w:tbl>
      <w:tblPr>
        <w:tblW w:w="7887" w:type="dxa"/>
        <w:tblInd w:w="1355" w:type="dxa"/>
        <w:tblLook w:val="04A0" w:firstRow="1" w:lastRow="0" w:firstColumn="1" w:lastColumn="0" w:noHBand="0" w:noVBand="1"/>
      </w:tblPr>
      <w:tblGrid>
        <w:gridCol w:w="1050"/>
        <w:gridCol w:w="3232"/>
        <w:gridCol w:w="3605"/>
      </w:tblGrid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6D012A">
            <w:pPr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trHeight w:val="300"/>
        </w:trPr>
        <w:tc>
          <w:tcPr>
            <w:tcW w:w="7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28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424181.50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1320408.94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424216.42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1320382.76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424224.15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1320383.87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424241.78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1320407.39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424253.13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1320409.02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424267.36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1320398.44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424276.94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1320391.31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424288.19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1320382.94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424294.56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1320378.20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424295.73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1320379.76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424305.35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1320392.61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424298.83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1320397.46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424275.19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1320415.05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424298.52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1320446.17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424315.59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1320433.38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424330.38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1320453.11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424340.67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1320454.59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424353.17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1320456.38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424363.71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1320470.45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424361.85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1320483.48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424357.35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1320514.86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424254.80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1320500.18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424236.56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1320475.84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424230.89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1320475.03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424217.88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1320457.68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424215.87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1320454.76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424207.20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1320443.20</w:t>
            </w: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424181.50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1320408.94</w:t>
            </w:r>
          </w:p>
        </w:tc>
      </w:tr>
      <w:tr w:rsidR="004E3AE9" w:rsidRPr="00DF423D" w:rsidTr="001E1BFC">
        <w:trPr>
          <w:trHeight w:val="300"/>
        </w:trPr>
        <w:tc>
          <w:tcPr>
            <w:tcW w:w="78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E9" w:rsidRDefault="004E3AE9">
            <w:pPr>
              <w:jc w:val="center"/>
              <w:rPr>
                <w:color w:val="000000"/>
                <w:sz w:val="20"/>
                <w:szCs w:val="20"/>
              </w:rPr>
            </w:pPr>
          </w:p>
          <w:tbl>
            <w:tblPr>
              <w:tblW w:w="7566" w:type="dxa"/>
              <w:tblLook w:val="04A0" w:firstRow="1" w:lastRow="0" w:firstColumn="1" w:lastColumn="0" w:noHBand="0" w:noVBand="1"/>
            </w:tblPr>
            <w:tblGrid>
              <w:gridCol w:w="995"/>
              <w:gridCol w:w="3169"/>
              <w:gridCol w:w="3402"/>
            </w:tblGrid>
            <w:tr w:rsidR="007A1CDB" w:rsidRPr="007A1CDB" w:rsidTr="007A1CDB">
              <w:trPr>
                <w:trHeight w:val="765"/>
              </w:trPr>
              <w:tc>
                <w:tcPr>
                  <w:tcW w:w="756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Границы наложения постоянного публичного сервитута с целью обеспечения прохода и проезда автомобильного и велосипедного транспорта через земельный </w:t>
                  </w:r>
                  <w:r w:rsidR="00972DFE">
                    <w:rPr>
                      <w:color w:val="000000"/>
                      <w:sz w:val="20"/>
                      <w:szCs w:val="20"/>
                      <w:lang w:eastAsia="ru-RU"/>
                    </w:rPr>
                    <w:t>участ</w:t>
                  </w:r>
                  <w:r>
                    <w:rPr>
                      <w:color w:val="000000"/>
                      <w:sz w:val="20"/>
                      <w:szCs w:val="20"/>
                      <w:lang w:eastAsia="ru-RU"/>
                    </w:rPr>
                    <w:t>ок</w:t>
                  </w: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 xml:space="preserve"> № 28.</w:t>
                  </w:r>
                </w:p>
              </w:tc>
            </w:tr>
            <w:tr w:rsidR="007A1CDB" w:rsidRPr="007A1CDB" w:rsidTr="007A1CDB">
              <w:trPr>
                <w:trHeight w:val="315"/>
              </w:trPr>
              <w:tc>
                <w:tcPr>
                  <w:tcW w:w="99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31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7A1CDB" w:rsidRPr="007A1CDB" w:rsidTr="007A1CDB">
              <w:trPr>
                <w:trHeight w:val="315"/>
              </w:trPr>
              <w:tc>
                <w:tcPr>
                  <w:tcW w:w="99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1197</w:t>
                  </w:r>
                </w:p>
              </w:tc>
              <w:tc>
                <w:tcPr>
                  <w:tcW w:w="31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424301.88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1320387.98</w:t>
                  </w:r>
                </w:p>
              </w:tc>
            </w:tr>
            <w:tr w:rsidR="007A1CDB" w:rsidRPr="007A1CDB" w:rsidTr="007A1CDB">
              <w:trPr>
                <w:trHeight w:val="315"/>
              </w:trPr>
              <w:tc>
                <w:tcPr>
                  <w:tcW w:w="99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172</w:t>
                  </w:r>
                </w:p>
              </w:tc>
              <w:tc>
                <w:tcPr>
                  <w:tcW w:w="31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424305.35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1320392.61</w:t>
                  </w:r>
                </w:p>
              </w:tc>
            </w:tr>
            <w:tr w:rsidR="007A1CDB" w:rsidRPr="007A1CDB" w:rsidTr="007A1CDB">
              <w:trPr>
                <w:trHeight w:val="315"/>
              </w:trPr>
              <w:tc>
                <w:tcPr>
                  <w:tcW w:w="99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173</w:t>
                  </w:r>
                </w:p>
              </w:tc>
              <w:tc>
                <w:tcPr>
                  <w:tcW w:w="31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424298.83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1320397.46</w:t>
                  </w:r>
                </w:p>
              </w:tc>
            </w:tr>
            <w:tr w:rsidR="007A1CDB" w:rsidRPr="007A1CDB" w:rsidTr="007A1CDB">
              <w:trPr>
                <w:trHeight w:val="315"/>
              </w:trPr>
              <w:tc>
                <w:tcPr>
                  <w:tcW w:w="99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174</w:t>
                  </w:r>
                </w:p>
              </w:tc>
              <w:tc>
                <w:tcPr>
                  <w:tcW w:w="31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424275.19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1320415.05</w:t>
                  </w:r>
                </w:p>
              </w:tc>
            </w:tr>
            <w:tr w:rsidR="007A1CDB" w:rsidRPr="007A1CDB" w:rsidTr="007A1CDB">
              <w:trPr>
                <w:trHeight w:val="315"/>
              </w:trPr>
              <w:tc>
                <w:tcPr>
                  <w:tcW w:w="99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186</w:t>
                  </w:r>
                </w:p>
              </w:tc>
              <w:tc>
                <w:tcPr>
                  <w:tcW w:w="31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424217.88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1320457.68</w:t>
                  </w:r>
                </w:p>
              </w:tc>
            </w:tr>
            <w:tr w:rsidR="007A1CDB" w:rsidRPr="007A1CDB" w:rsidTr="007A1CDB">
              <w:trPr>
                <w:trHeight w:val="315"/>
              </w:trPr>
              <w:tc>
                <w:tcPr>
                  <w:tcW w:w="99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187</w:t>
                  </w:r>
                </w:p>
              </w:tc>
              <w:tc>
                <w:tcPr>
                  <w:tcW w:w="31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424215.87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1320454.76</w:t>
                  </w:r>
                </w:p>
              </w:tc>
            </w:tr>
            <w:tr w:rsidR="007A1CDB" w:rsidRPr="007A1CDB" w:rsidTr="007A1CDB">
              <w:trPr>
                <w:trHeight w:val="315"/>
              </w:trPr>
              <w:tc>
                <w:tcPr>
                  <w:tcW w:w="99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1200</w:t>
                  </w:r>
                </w:p>
              </w:tc>
              <w:tc>
                <w:tcPr>
                  <w:tcW w:w="31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424215.07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1320453.69</w:t>
                  </w:r>
                </w:p>
              </w:tc>
            </w:tr>
            <w:tr w:rsidR="007A1CDB" w:rsidRPr="007A1CDB" w:rsidTr="007A1CDB">
              <w:trPr>
                <w:trHeight w:val="315"/>
              </w:trPr>
              <w:tc>
                <w:tcPr>
                  <w:tcW w:w="99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1201</w:t>
                  </w:r>
                </w:p>
              </w:tc>
              <w:tc>
                <w:tcPr>
                  <w:tcW w:w="31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424209.98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1320446.9</w:t>
                  </w:r>
                </w:p>
              </w:tc>
            </w:tr>
            <w:tr w:rsidR="007A1CDB" w:rsidRPr="007A1CDB" w:rsidTr="007A1CDB">
              <w:trPr>
                <w:trHeight w:val="315"/>
              </w:trPr>
              <w:tc>
                <w:tcPr>
                  <w:tcW w:w="99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1202</w:t>
                  </w:r>
                </w:p>
              </w:tc>
              <w:tc>
                <w:tcPr>
                  <w:tcW w:w="31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424211.76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1320446.73</w:t>
                  </w:r>
                </w:p>
              </w:tc>
            </w:tr>
            <w:tr w:rsidR="007A1CDB" w:rsidRPr="007A1CDB" w:rsidTr="007A1CDB">
              <w:trPr>
                <w:trHeight w:val="315"/>
              </w:trPr>
              <w:tc>
                <w:tcPr>
                  <w:tcW w:w="99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1203</w:t>
                  </w:r>
                </w:p>
              </w:tc>
              <w:tc>
                <w:tcPr>
                  <w:tcW w:w="31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424213.37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1320445.94</w:t>
                  </w:r>
                </w:p>
              </w:tc>
            </w:tr>
            <w:tr w:rsidR="007A1CDB" w:rsidRPr="007A1CDB" w:rsidTr="007A1CDB">
              <w:trPr>
                <w:trHeight w:val="315"/>
              </w:trPr>
              <w:tc>
                <w:tcPr>
                  <w:tcW w:w="99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1204</w:t>
                  </w:r>
                </w:p>
              </w:tc>
              <w:tc>
                <w:tcPr>
                  <w:tcW w:w="31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424298.28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1320383.17</w:t>
                  </w:r>
                </w:p>
              </w:tc>
            </w:tr>
            <w:tr w:rsidR="007A1CDB" w:rsidRPr="007A1CDB" w:rsidTr="007A1CDB">
              <w:trPr>
                <w:trHeight w:val="315"/>
              </w:trPr>
              <w:tc>
                <w:tcPr>
                  <w:tcW w:w="99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1197</w:t>
                  </w:r>
                </w:p>
              </w:tc>
              <w:tc>
                <w:tcPr>
                  <w:tcW w:w="31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424301.88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7A1CDB" w:rsidRPr="007A1CDB" w:rsidRDefault="007A1CDB" w:rsidP="007A1CDB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7A1CDB">
                    <w:rPr>
                      <w:color w:val="000000"/>
                      <w:sz w:val="20"/>
                      <w:szCs w:val="20"/>
                      <w:lang w:eastAsia="ru-RU"/>
                    </w:rPr>
                    <w:t>1320387.98</w:t>
                  </w:r>
                </w:p>
              </w:tc>
            </w:tr>
          </w:tbl>
          <w:p w:rsidR="007A1CDB" w:rsidRDefault="007A1CD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7C5C" w:rsidRPr="00DF423D" w:rsidTr="004E3AE9">
        <w:trPr>
          <w:trHeight w:val="300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DC6917" w:rsidRPr="00DF423D" w:rsidRDefault="00DC691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DC6917" w:rsidRPr="00DF423D" w:rsidRDefault="00DC691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DC6917" w:rsidRPr="00DF423D" w:rsidRDefault="00DC691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4E3AE9" w:rsidRDefault="004E3AE9">
      <w:r>
        <w:br w:type="page"/>
      </w:r>
    </w:p>
    <w:tbl>
      <w:tblPr>
        <w:tblW w:w="8987" w:type="dxa"/>
        <w:tblInd w:w="255" w:type="dxa"/>
        <w:tblLook w:val="04A0" w:firstRow="1" w:lastRow="0" w:firstColumn="1" w:lastColumn="0" w:noHBand="0" w:noVBand="1"/>
      </w:tblPr>
      <w:tblGrid>
        <w:gridCol w:w="1100"/>
        <w:gridCol w:w="164"/>
        <w:gridCol w:w="886"/>
        <w:gridCol w:w="2208"/>
        <w:gridCol w:w="1024"/>
        <w:gridCol w:w="3605"/>
      </w:tblGrid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7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29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424305.83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1320393.24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424351.47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1320454.12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424353.17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1320456.38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424340.67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1320454.59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424330.38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1320453.11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424315.59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1320433.38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424298.52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1320446.17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424275.19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1320415.05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424298.83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1320397.46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424305.35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1320392.61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424305.83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1320393.24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7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30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424363.71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1320470.45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424426.00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1320553.55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424411.67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1320551.49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424279.03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1320532.50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424254.80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1320500.18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424357.35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1320514.86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424361.85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1320483.48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424363.71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1320470.45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7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31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424426.00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1320553.55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424428.95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1320557.48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424454.79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1320591.96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424453.25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1320602.78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424452.87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1320605.42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424414.79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1320633.97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424397.23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1320610.54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424378.69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1320607.89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424349.33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1320629.89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424342.00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1320620.10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424353.05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1320611.82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424350.32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1320608.19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424349.73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1320608.63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424345.60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1320603.15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424341.71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1320606.07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424339.64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1320603.30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424331.58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1320609.33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424295.46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1320561.15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424298.69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1320558.73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193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424279.03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1320532.50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424411.67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1320551.49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424426.00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1320553.55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7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32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424350.32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1320608.19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424353.05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1320611.82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424342.00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1320620.10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424340.49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1320621.23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424333.66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1320612.11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424341.71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1320606.07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424345.60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1320603.15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424349.73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1320608.63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424350.32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1320608.19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7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33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424397.23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1320610.54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424414.79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1320633.97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424399.92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1320645.11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424396.64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1320644.64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424373.43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1320662.04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424349.33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1320629.89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424378.69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1320607.89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424397.23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1320610.54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7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34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424037.05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1320231.18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424063.91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1320267.14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424063.32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1320263.54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424077.98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1320283.03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424075.63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1320283.01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424094.31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1320307.98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424082.92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1320316.08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424060.38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1320312.83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424056.75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1320338.05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424050.81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1320337.25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424029.69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1320352.93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423999.32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1320313.02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423996.73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1320315.32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423996.15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1320318.21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423996.42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1320319.70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423968.40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1320282.38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423996.08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1320261.54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424037.05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1320231.18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7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35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424094.31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1320307.98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424118.93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1320340.79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424118.23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1320336.59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424133.07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1320356.35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424130.49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1320356.21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424145.93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1320376.81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424131.90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1320387.34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424125.75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1320386.52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424080.36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1320420.53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424054.42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1320385.92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424052.07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1320388.22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424051.42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1320390.85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424052.46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1320394.18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424021.27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1320352.50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424024.29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1320354.56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424027.26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1320354.50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424029.69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1320352.93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424050.81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1320337.25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424056.75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1320338.05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424060.38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1320312.83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424082.92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1320316.08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424094.31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1320307.98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7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36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424145.93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1320376.81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424175.01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1320415.63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424175.05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1320412.25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424184.51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1320424.85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424184.09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1320427.73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424197.82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1320446.05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424134.86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1320493.23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424105.23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1320453.70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424102.50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1320455.72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424101.22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1320458.21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424102.06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1320460.89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424077.13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1320427.40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424080.03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1320427.72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424082.70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1320426.55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424084.11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1320425.53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424080.36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1320420.53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424125.75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1320386.52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424131.90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1320387.34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424145.93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1320376.81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7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37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424232.82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1320497.49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424230.45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1320499.26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424234.06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1320504.05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424236.41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1320502.29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424267.71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1320544.04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424255.93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1320552.87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424222.46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1320548.07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424191.68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1320571.14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424148.88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1320514.04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424202.33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1320473.96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424220.73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1320498.51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424228.96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1320492.34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424232.82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1320497.49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7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38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424287.46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1320570.38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424303.00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1320591.11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424300.19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1320593.21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424322.16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1320622.52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424320.69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1320623.62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424258.88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1320614.94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424257.27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1320626.19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424250.67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1320625.25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424250.49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1320626.48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424239.40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1320634.80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424229.82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1320622.01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424231.47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1320620.77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424234.03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1320618.85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424236.97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1320613.27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424231.87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1320606.47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424225.69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1320607.73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424223.14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1320609.64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424221.48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1320610.89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424191.68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1320571.14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424222.46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1320548.07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424255.93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1320552.87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424267.71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1320544.04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424283.86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1320565.58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424281.50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1320567.35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424285.10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1320572.15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424287.46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1320570.38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7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Участок 39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424231.87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1320606.47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424236.97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1320613.27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424234.03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1320618.85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424231.47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1320620.77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424223.14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1320609.64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424225.69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1320607.73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424231.87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1320606.47</w:t>
            </w:r>
          </w:p>
        </w:tc>
      </w:tr>
      <w:tr w:rsidR="00207C5C" w:rsidRPr="00DF423D" w:rsidTr="004E3AE9">
        <w:trPr>
          <w:trHeight w:val="300"/>
        </w:trPr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7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40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424340.56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1320642.56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424361.74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1320670.80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424300.70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1320716.56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424239.40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1320634.80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424250.49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1320626.48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424250.67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1320625.25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424257.27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1320626.19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424258.88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1320614.94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424320.69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1320623.62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424322.16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1320622.52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424338.40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1320644.18</w:t>
            </w:r>
          </w:p>
        </w:tc>
      </w:tr>
      <w:tr w:rsidR="00207C5C" w:rsidRPr="00DF423D" w:rsidTr="004E3AE9">
        <w:trPr>
          <w:gridBefore w:val="1"/>
          <w:wBefore w:w="1100" w:type="dxa"/>
          <w:trHeight w:val="300"/>
        </w:trPr>
        <w:tc>
          <w:tcPr>
            <w:tcW w:w="10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424340.56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7C5C" w:rsidRPr="00DF423D" w:rsidRDefault="00207C5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1320642.56</w:t>
            </w:r>
          </w:p>
        </w:tc>
      </w:tr>
    </w:tbl>
    <w:p w:rsidR="00207C5C" w:rsidRPr="00DF423D" w:rsidRDefault="00207C5C" w:rsidP="00DF423D">
      <w:pPr>
        <w:jc w:val="center"/>
        <w:rPr>
          <w:sz w:val="20"/>
          <w:szCs w:val="20"/>
        </w:rPr>
      </w:pPr>
    </w:p>
    <w:p w:rsidR="00207C5C" w:rsidRPr="00DF423D" w:rsidRDefault="00207C5C" w:rsidP="00DF423D">
      <w:pPr>
        <w:jc w:val="center"/>
        <w:rPr>
          <w:sz w:val="20"/>
          <w:szCs w:val="20"/>
        </w:rPr>
      </w:pPr>
    </w:p>
    <w:p w:rsidR="00207C5C" w:rsidRPr="00DF423D" w:rsidRDefault="00207C5C" w:rsidP="00DF423D">
      <w:pPr>
        <w:jc w:val="center"/>
        <w:rPr>
          <w:sz w:val="20"/>
          <w:szCs w:val="20"/>
        </w:rPr>
      </w:pPr>
    </w:p>
    <w:p w:rsidR="00A33B51" w:rsidRPr="00DF423D" w:rsidRDefault="00A33B51" w:rsidP="00DF423D">
      <w:pPr>
        <w:jc w:val="center"/>
        <w:rPr>
          <w:sz w:val="20"/>
          <w:szCs w:val="20"/>
        </w:rPr>
      </w:pPr>
    </w:p>
    <w:p w:rsidR="00A33B51" w:rsidRPr="00DF423D" w:rsidRDefault="00A33B51" w:rsidP="00DF423D">
      <w:pPr>
        <w:jc w:val="center"/>
        <w:rPr>
          <w:sz w:val="20"/>
          <w:szCs w:val="20"/>
        </w:rPr>
      </w:pPr>
    </w:p>
    <w:tbl>
      <w:tblPr>
        <w:tblW w:w="7796" w:type="dxa"/>
        <w:tblInd w:w="1384" w:type="dxa"/>
        <w:tblLook w:val="04A0" w:firstRow="1" w:lastRow="0" w:firstColumn="1" w:lastColumn="0" w:noHBand="0" w:noVBand="1"/>
      </w:tblPr>
      <w:tblGrid>
        <w:gridCol w:w="1134"/>
        <w:gridCol w:w="3402"/>
        <w:gridCol w:w="3260"/>
      </w:tblGrid>
      <w:tr w:rsidR="00714EC2" w:rsidRPr="00DF423D" w:rsidTr="006A64FE">
        <w:trPr>
          <w:trHeight w:val="300"/>
        </w:trPr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41</w:t>
            </w:r>
          </w:p>
        </w:tc>
      </w:tr>
      <w:tr w:rsidR="00714EC2" w:rsidRPr="00DF423D" w:rsidTr="00DC6917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714EC2" w:rsidRPr="00DF423D" w:rsidTr="00DC6917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423940.25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1320302.60</w:t>
            </w:r>
          </w:p>
        </w:tc>
      </w:tr>
      <w:tr w:rsidR="00714EC2" w:rsidRPr="00DF423D" w:rsidTr="00DC6917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B51" w:rsidRPr="00DF423D" w:rsidRDefault="00A33B5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423948.65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1320296.31</w:t>
            </w:r>
          </w:p>
        </w:tc>
      </w:tr>
      <w:tr w:rsidR="00714EC2" w:rsidRPr="00DF423D" w:rsidTr="00DC6917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C2" w:rsidRPr="00DF423D" w:rsidRDefault="00A33B5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424009.23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1320377.09</w:t>
            </w:r>
          </w:p>
        </w:tc>
      </w:tr>
      <w:tr w:rsidR="00714EC2" w:rsidRPr="00DF423D" w:rsidTr="00DC6917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C2" w:rsidRPr="00DF423D" w:rsidRDefault="00A33B5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424008.95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1320377.29</w:t>
            </w:r>
          </w:p>
        </w:tc>
      </w:tr>
      <w:tr w:rsidR="00714EC2" w:rsidRPr="00DF423D" w:rsidTr="00DC6917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C2" w:rsidRPr="00DF423D" w:rsidRDefault="00A33B5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424014.51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1320384.70</w:t>
            </w:r>
          </w:p>
        </w:tc>
      </w:tr>
      <w:tr w:rsidR="00714EC2" w:rsidRPr="00DF423D" w:rsidTr="00DC6917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C2" w:rsidRPr="00DF423D" w:rsidRDefault="00A33B5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424006.37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1320390.80</w:t>
            </w:r>
          </w:p>
        </w:tc>
      </w:tr>
      <w:tr w:rsidR="00714EC2" w:rsidRPr="00DF423D" w:rsidTr="00DC6917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C2" w:rsidRPr="00DF423D" w:rsidRDefault="00A33B5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423981.59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1320409.38</w:t>
            </w:r>
          </w:p>
        </w:tc>
      </w:tr>
      <w:tr w:rsidR="00714EC2" w:rsidRPr="00DF423D" w:rsidTr="00DC6917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C2" w:rsidRPr="00DF423D" w:rsidRDefault="00A33B5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423968.61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1320407.53</w:t>
            </w:r>
          </w:p>
        </w:tc>
      </w:tr>
      <w:tr w:rsidR="00714EC2" w:rsidRPr="00DF423D" w:rsidTr="00DC6917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C2" w:rsidRPr="00DF423D" w:rsidRDefault="00A33B5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423954.65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1320405.52</w:t>
            </w:r>
          </w:p>
        </w:tc>
      </w:tr>
      <w:tr w:rsidR="00714EC2" w:rsidRPr="00DF423D" w:rsidTr="00DC6917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C2" w:rsidRPr="00DF423D" w:rsidRDefault="00A33B5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423944.83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1320392.44</w:t>
            </w:r>
          </w:p>
        </w:tc>
      </w:tr>
      <w:tr w:rsidR="00714EC2" w:rsidRPr="00DF423D" w:rsidTr="00DC6917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C2" w:rsidRPr="00DF423D" w:rsidRDefault="00A33B5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423900.07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1320332.72</w:t>
            </w:r>
          </w:p>
        </w:tc>
      </w:tr>
      <w:tr w:rsidR="00714EC2" w:rsidRPr="00DF423D" w:rsidTr="00DC6917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423940.25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EC2" w:rsidRPr="00DF423D" w:rsidRDefault="00714EC2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1320302.60</w:t>
            </w:r>
          </w:p>
        </w:tc>
      </w:tr>
    </w:tbl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714EC2" w:rsidRDefault="00714EC2" w:rsidP="00DF423D">
      <w:pPr>
        <w:jc w:val="center"/>
        <w:rPr>
          <w:sz w:val="20"/>
          <w:szCs w:val="20"/>
        </w:rPr>
      </w:pPr>
    </w:p>
    <w:p w:rsidR="001E1BFC" w:rsidRPr="00DF423D" w:rsidRDefault="001E1BFC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tbl>
      <w:tblPr>
        <w:tblW w:w="8079" w:type="dxa"/>
        <w:tblInd w:w="1101" w:type="dxa"/>
        <w:tblLook w:val="04A0" w:firstRow="1" w:lastRow="0" w:firstColumn="1" w:lastColumn="0" w:noHBand="0" w:noVBand="1"/>
      </w:tblPr>
      <w:tblGrid>
        <w:gridCol w:w="936"/>
        <w:gridCol w:w="3600"/>
        <w:gridCol w:w="3543"/>
      </w:tblGrid>
      <w:tr w:rsidR="001B5E58" w:rsidRPr="00DF423D" w:rsidTr="006A64FE">
        <w:trPr>
          <w:trHeight w:val="300"/>
        </w:trPr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E58" w:rsidRPr="00DF423D" w:rsidRDefault="006A64FE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Участок 42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6A64FE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423899.18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1320331.52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6A64FE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423900.07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1320332.72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6A64FE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423944.83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1320392.44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5068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423944.13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1320397.33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5068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423942.85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1320406.29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5068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423936.65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1320405.41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5068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423898.16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1320399.90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5068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423895.19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1320395.94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5068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423866.88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1320391.89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5068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423863.69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1320385.87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5068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423832.61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1320381.43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5068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423830.40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1320381.11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5068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423882.85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1320341.79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5068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423883.80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1320343.05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5068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423888.72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1320349.61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5068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423897.20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1320343.25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5068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423892.29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1320336.70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5068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</w:t>
            </w:r>
            <w:r w:rsidR="001B5E58" w:rsidRPr="00DF423D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423896.38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1320333.62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5068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423899.18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1320331.52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B5E58" w:rsidRPr="00DF423D" w:rsidTr="006A64FE">
        <w:trPr>
          <w:trHeight w:val="300"/>
        </w:trPr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E58" w:rsidRPr="00DF423D" w:rsidRDefault="001D042B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43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D042B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423892.29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1320336.70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D042B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423897.20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1320343.25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D042B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423888.72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1320349.61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D042B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423883.80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1320343.05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D042B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423882.85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1320341.79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D042B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423881.36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1320339.80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D042B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423889.85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1320333.44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D042B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</w:t>
            </w:r>
            <w:r w:rsidR="001B5E58" w:rsidRPr="00DF423D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423892.29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1320336.70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B5E58" w:rsidRPr="00DF423D" w:rsidTr="006A64FE">
        <w:trPr>
          <w:trHeight w:val="300"/>
        </w:trPr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E58" w:rsidRPr="00DF423D" w:rsidRDefault="00FC6B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44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FC6B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423929.34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1320456.42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FF6B0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423927.56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1320468.89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FF6B0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423882.65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1320462.47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FF6B0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423880.98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1320474.11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FF6B0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423878.75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1320489.71</w:t>
            </w:r>
          </w:p>
        </w:tc>
      </w:tr>
      <w:tr w:rsidR="001B5E58" w:rsidRPr="00DF423D" w:rsidTr="00AF1E97">
        <w:trPr>
          <w:trHeight w:val="163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FF6B0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423802.46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1320399.65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FF6B0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423827.72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1320380.73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FF6B0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423830.40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1320381.11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FF6B0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423832.61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1320381.43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FF6B0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423863.69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1320385.87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FF6B0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423866.88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1320391.89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FF6B0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423895.19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1320395.94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FF6B0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312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423898.16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1320399.90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FF6B0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423936.65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1320405.41</w:t>
            </w:r>
          </w:p>
        </w:tc>
      </w:tr>
      <w:tr w:rsidR="001B5E58" w:rsidRPr="00DF423D" w:rsidTr="006A64FE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FF6B0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423929.34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1320456.42</w:t>
            </w:r>
          </w:p>
        </w:tc>
      </w:tr>
    </w:tbl>
    <w:p w:rsidR="001B5E58" w:rsidRPr="00DF423D" w:rsidRDefault="001B5E58" w:rsidP="00DF423D">
      <w:pPr>
        <w:jc w:val="center"/>
        <w:rPr>
          <w:sz w:val="20"/>
          <w:szCs w:val="20"/>
        </w:rPr>
      </w:pPr>
    </w:p>
    <w:tbl>
      <w:tblPr>
        <w:tblW w:w="8079" w:type="dxa"/>
        <w:tblInd w:w="1101" w:type="dxa"/>
        <w:tblLook w:val="04A0" w:firstRow="1" w:lastRow="0" w:firstColumn="1" w:lastColumn="0" w:noHBand="0" w:noVBand="1"/>
      </w:tblPr>
      <w:tblGrid>
        <w:gridCol w:w="936"/>
        <w:gridCol w:w="1705"/>
        <w:gridCol w:w="1895"/>
        <w:gridCol w:w="2630"/>
        <w:gridCol w:w="913"/>
      </w:tblGrid>
      <w:tr w:rsidR="001B5E58" w:rsidRPr="00DF423D" w:rsidTr="006211D0">
        <w:trPr>
          <w:gridAfter w:val="1"/>
          <w:wAfter w:w="913" w:type="dxa"/>
          <w:trHeight w:val="300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9324B5" w:rsidRDefault="009324B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9324B5" w:rsidRPr="00DF423D" w:rsidRDefault="009324B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211D0" w:rsidRPr="00DF423D" w:rsidTr="006211D0">
        <w:trPr>
          <w:trHeight w:val="300"/>
        </w:trPr>
        <w:tc>
          <w:tcPr>
            <w:tcW w:w="8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45</w:t>
            </w:r>
          </w:p>
        </w:tc>
      </w:tr>
      <w:tr w:rsidR="006211D0" w:rsidRPr="00DF423D" w:rsidTr="006211D0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6211D0" w:rsidRPr="00DF423D" w:rsidTr="006211D0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424006.37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1320390.80</w:t>
            </w:r>
          </w:p>
        </w:tc>
      </w:tr>
      <w:tr w:rsidR="006211D0" w:rsidRPr="00DF423D" w:rsidTr="006211D0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424014.51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1320384.70</w:t>
            </w:r>
          </w:p>
        </w:tc>
      </w:tr>
      <w:tr w:rsidR="006211D0" w:rsidRPr="00DF423D" w:rsidTr="006211D0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424082.35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1320475.21</w:t>
            </w:r>
          </w:p>
        </w:tc>
      </w:tr>
      <w:tr w:rsidR="006211D0" w:rsidRPr="00DF423D" w:rsidTr="006211D0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424068.11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1320473.17</w:t>
            </w:r>
          </w:p>
        </w:tc>
      </w:tr>
      <w:tr w:rsidR="006211D0" w:rsidRPr="00DF423D" w:rsidTr="006211D0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423994.40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1320462.61</w:t>
            </w:r>
          </w:p>
        </w:tc>
      </w:tr>
      <w:tr w:rsidR="006211D0" w:rsidRPr="00DF423D" w:rsidTr="006211D0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423993.95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1320465.66</w:t>
            </w:r>
          </w:p>
        </w:tc>
      </w:tr>
      <w:tr w:rsidR="006211D0" w:rsidRPr="00DF423D" w:rsidTr="006211D0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423929.34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1320456.42</w:t>
            </w:r>
          </w:p>
        </w:tc>
      </w:tr>
      <w:tr w:rsidR="006211D0" w:rsidRPr="00DF423D" w:rsidTr="006211D0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423936.65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1320405.41</w:t>
            </w:r>
          </w:p>
        </w:tc>
      </w:tr>
      <w:tr w:rsidR="006211D0" w:rsidRPr="00DF423D" w:rsidTr="006211D0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423942.85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1320406.29</w:t>
            </w:r>
          </w:p>
        </w:tc>
      </w:tr>
      <w:tr w:rsidR="006211D0" w:rsidRPr="00DF423D" w:rsidTr="006211D0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423944.13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1320397.33</w:t>
            </w:r>
          </w:p>
        </w:tc>
      </w:tr>
      <w:tr w:rsidR="006211D0" w:rsidRPr="00DF423D" w:rsidTr="006211D0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423944.83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1320392.44</w:t>
            </w:r>
          </w:p>
        </w:tc>
      </w:tr>
      <w:tr w:rsidR="006211D0" w:rsidRPr="00DF423D" w:rsidTr="006211D0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423954.65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1320405.52</w:t>
            </w:r>
          </w:p>
        </w:tc>
      </w:tr>
      <w:tr w:rsidR="006211D0" w:rsidRPr="00DF423D" w:rsidTr="006211D0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423968.61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1320407.53</w:t>
            </w:r>
          </w:p>
        </w:tc>
      </w:tr>
      <w:tr w:rsidR="006211D0" w:rsidRPr="00DF423D" w:rsidTr="006211D0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423981.59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1320409.38</w:t>
            </w:r>
          </w:p>
        </w:tc>
      </w:tr>
      <w:tr w:rsidR="006211D0" w:rsidRPr="00DF423D" w:rsidTr="006211D0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424006.37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11D0" w:rsidRPr="00DF423D" w:rsidRDefault="006211D0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1320390.80</w:t>
            </w:r>
          </w:p>
        </w:tc>
      </w:tr>
    </w:tbl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EF484E" w:rsidRPr="00DF423D" w:rsidRDefault="00EF484E" w:rsidP="00DF423D">
      <w:pPr>
        <w:jc w:val="center"/>
        <w:rPr>
          <w:sz w:val="20"/>
          <w:szCs w:val="20"/>
        </w:rPr>
      </w:pPr>
    </w:p>
    <w:p w:rsidR="00EF484E" w:rsidRPr="00DF423D" w:rsidRDefault="00EF484E" w:rsidP="00DF423D">
      <w:pPr>
        <w:jc w:val="center"/>
        <w:rPr>
          <w:sz w:val="20"/>
          <w:szCs w:val="20"/>
        </w:rPr>
      </w:pPr>
    </w:p>
    <w:tbl>
      <w:tblPr>
        <w:tblW w:w="8079" w:type="dxa"/>
        <w:tblInd w:w="1101" w:type="dxa"/>
        <w:tblLook w:val="04A0" w:firstRow="1" w:lastRow="0" w:firstColumn="1" w:lastColumn="0" w:noHBand="0" w:noVBand="1"/>
      </w:tblPr>
      <w:tblGrid>
        <w:gridCol w:w="936"/>
        <w:gridCol w:w="3458"/>
        <w:gridCol w:w="3685"/>
      </w:tblGrid>
      <w:tr w:rsidR="00A11D4A" w:rsidRPr="00DF423D" w:rsidTr="00DC6917">
        <w:trPr>
          <w:trHeight w:val="300"/>
        </w:trPr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46</w:t>
            </w:r>
          </w:p>
        </w:tc>
      </w:tr>
      <w:tr w:rsidR="00A11D4A" w:rsidRPr="00DF423D" w:rsidTr="00DC691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A11D4A" w:rsidRPr="00DF423D" w:rsidTr="00DC691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423880.98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1320474.11</w:t>
            </w:r>
          </w:p>
        </w:tc>
      </w:tr>
      <w:tr w:rsidR="00A11D4A" w:rsidRPr="00DF423D" w:rsidTr="00DC691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423882.65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1320462.47</w:t>
            </w:r>
          </w:p>
        </w:tc>
      </w:tr>
      <w:tr w:rsidR="00A11D4A" w:rsidRPr="00DF423D" w:rsidTr="00DC691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423927.56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1320468.89</w:t>
            </w:r>
          </w:p>
        </w:tc>
      </w:tr>
      <w:tr w:rsidR="00A11D4A" w:rsidRPr="00DF423D" w:rsidTr="00DC691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423929.34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1320456.42</w:t>
            </w:r>
          </w:p>
        </w:tc>
      </w:tr>
      <w:tr w:rsidR="00A11D4A" w:rsidRPr="00DF423D" w:rsidTr="00DC691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423993.95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1320465.66</w:t>
            </w:r>
          </w:p>
        </w:tc>
      </w:tr>
      <w:tr w:rsidR="00A11D4A" w:rsidRPr="00DF423D" w:rsidTr="00DC691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423985.46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1320525.06</w:t>
            </w:r>
          </w:p>
        </w:tc>
      </w:tr>
      <w:tr w:rsidR="00A11D4A" w:rsidRPr="00DF423D" w:rsidTr="00DC691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423993.88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1320526.27</w:t>
            </w:r>
          </w:p>
        </w:tc>
      </w:tr>
      <w:tr w:rsidR="00A11D4A" w:rsidRPr="00DF423D" w:rsidTr="00DC691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423991.46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1320543.14</w:t>
            </w:r>
          </w:p>
        </w:tc>
      </w:tr>
      <w:tr w:rsidR="00A11D4A" w:rsidRPr="00DF423D" w:rsidTr="00DC691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423990.18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1320552.09</w:t>
            </w:r>
          </w:p>
        </w:tc>
      </w:tr>
      <w:tr w:rsidR="00A11D4A" w:rsidRPr="00DF423D" w:rsidTr="00DC691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423950.65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1320546.43</w:t>
            </w:r>
          </w:p>
        </w:tc>
      </w:tr>
      <w:tr w:rsidR="00A11D4A" w:rsidRPr="00DF423D" w:rsidTr="00DC691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423951.00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1320543.96</w:t>
            </w:r>
          </w:p>
        </w:tc>
      </w:tr>
      <w:tr w:rsidR="00A11D4A" w:rsidRPr="00DF423D" w:rsidTr="00DC691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423940.81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1320542.50</w:t>
            </w:r>
          </w:p>
        </w:tc>
      </w:tr>
      <w:tr w:rsidR="00A11D4A" w:rsidRPr="00DF423D" w:rsidTr="00DC691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423921.08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1320539.68</w:t>
            </w:r>
          </w:p>
        </w:tc>
      </w:tr>
      <w:tr w:rsidR="00A11D4A" w:rsidRPr="00DF423D" w:rsidTr="00DC691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423878.75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1320489.71</w:t>
            </w:r>
          </w:p>
        </w:tc>
      </w:tr>
      <w:tr w:rsidR="00A11D4A" w:rsidRPr="00DF423D" w:rsidTr="00DC6917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423880.98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D4A" w:rsidRPr="00DF423D" w:rsidRDefault="00A11D4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1320474.11</w:t>
            </w:r>
          </w:p>
        </w:tc>
      </w:tr>
    </w:tbl>
    <w:p w:rsidR="001B5E58" w:rsidRPr="00DF423D" w:rsidRDefault="001B5E58" w:rsidP="00DF423D">
      <w:pPr>
        <w:jc w:val="center"/>
        <w:rPr>
          <w:sz w:val="20"/>
          <w:szCs w:val="20"/>
        </w:rPr>
      </w:pPr>
      <w:r w:rsidRPr="00DF423D">
        <w:rPr>
          <w:sz w:val="20"/>
          <w:szCs w:val="20"/>
        </w:rPr>
        <w:br w:type="page"/>
      </w:r>
    </w:p>
    <w:tbl>
      <w:tblPr>
        <w:tblW w:w="6941" w:type="dxa"/>
        <w:tblInd w:w="1074" w:type="dxa"/>
        <w:tblLook w:val="04A0" w:firstRow="1" w:lastRow="0" w:firstColumn="1" w:lastColumn="0" w:noHBand="0" w:noVBand="1"/>
      </w:tblPr>
      <w:tblGrid>
        <w:gridCol w:w="615"/>
        <w:gridCol w:w="1453"/>
        <w:gridCol w:w="1453"/>
        <w:gridCol w:w="598"/>
        <w:gridCol w:w="1411"/>
        <w:gridCol w:w="1411"/>
      </w:tblGrid>
      <w:tr w:rsidR="001B5E58" w:rsidRPr="00DF423D" w:rsidTr="00361A5B">
        <w:trPr>
          <w:trHeight w:val="300"/>
        </w:trPr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Участок 47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8D185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47а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  <w:r w:rsidR="008D185F" w:rsidRPr="00DF423D"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424082.35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1320475.21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424105.49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1320506.08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424105.49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1320506.08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  <w:r w:rsidR="008D185F" w:rsidRPr="00DF423D">
              <w:rPr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424097.36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1320512.19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424108.64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1320510.28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  <w:r w:rsidR="008D185F" w:rsidRPr="00DF423D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424068.11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1320473.17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424100.51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1320516.38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  <w:r w:rsidR="008D185F" w:rsidRPr="00DF423D"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424082.35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1320475.21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8D185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424053.05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1320551.95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424105.49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1320506.08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8D185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</w:t>
            </w:r>
            <w:r w:rsidR="001B5E58" w:rsidRPr="00DF423D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424045.71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1320550.91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47б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  <w:r w:rsidR="008D185F" w:rsidRPr="00DF423D">
              <w:rPr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423991.46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1320543.14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  <w:r w:rsidR="008D185F" w:rsidRPr="00DF423D"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423993.88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1320526.27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424105.49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1320506.08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  <w:r w:rsidR="008D185F" w:rsidRPr="00DF423D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423985.46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1320525.06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424108.64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1320510.28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8D185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</w:t>
            </w:r>
            <w:r w:rsidR="001B5E58" w:rsidRPr="00DF423D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423993.95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1320465.66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424100.51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1320516.38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8D185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</w:t>
            </w:r>
            <w:r w:rsidR="001B5E58" w:rsidRPr="00DF423D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423994.40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1320462.61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  <w:r w:rsidR="00851982" w:rsidRPr="00DF423D">
              <w:rPr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424097.36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1320512.19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8D185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</w:t>
            </w:r>
            <w:r w:rsidR="001B5E58" w:rsidRPr="00DF423D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424068.11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1320473.17</w:t>
            </w: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424105.49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1320506.08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  <w:r w:rsidR="008D185F" w:rsidRPr="00DF423D"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424082.35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1320475.21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47в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0A362E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423985.46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1320525.06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0A362E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</w:t>
            </w:r>
            <w:r w:rsidR="001B5E58" w:rsidRPr="00DF423D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423993.95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1320465.66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0A362E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</w:t>
            </w:r>
            <w:r w:rsidR="001B5E58" w:rsidRPr="00DF423D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423994.40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1320462.61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0A362E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</w:t>
            </w:r>
            <w:r w:rsidR="001B5E58" w:rsidRPr="00DF423D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424068.11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1320473.17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  <w:r w:rsidR="000A362E" w:rsidRPr="00DF423D">
              <w:rPr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424097.36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1320512.19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0A362E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</w:t>
            </w:r>
            <w:r w:rsidR="001B5E58" w:rsidRPr="00DF423D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424045.71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1320550.91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  <w:r w:rsidR="000A362E" w:rsidRPr="00DF423D"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423991.46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1320543.14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0A362E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423993.88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1320526.27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0A362E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</w:t>
            </w:r>
            <w:r w:rsidR="001B5E58" w:rsidRPr="00DF423D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423985.46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1320525.06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47г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  <w:r w:rsidR="00851982" w:rsidRPr="00DF423D">
              <w:rPr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424097.36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1320512.19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424100.51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1320516.38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851982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424053.05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1320551.95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  <w:r w:rsidR="00851982" w:rsidRPr="00DF423D">
              <w:rPr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424045.71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1320550.91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  <w:r w:rsidR="00851982" w:rsidRPr="00DF423D">
              <w:rPr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424097.36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1320512.19</w:t>
            </w:r>
          </w:p>
        </w:tc>
      </w:tr>
    </w:tbl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317FE5" w:rsidRPr="00DF423D" w:rsidRDefault="00317FE5" w:rsidP="00DF423D">
      <w:pPr>
        <w:jc w:val="center"/>
        <w:rPr>
          <w:sz w:val="20"/>
          <w:szCs w:val="20"/>
        </w:rPr>
      </w:pPr>
    </w:p>
    <w:p w:rsidR="00317FE5" w:rsidRPr="00DF423D" w:rsidRDefault="00317FE5" w:rsidP="00DF423D">
      <w:pPr>
        <w:jc w:val="center"/>
        <w:rPr>
          <w:sz w:val="20"/>
          <w:szCs w:val="20"/>
        </w:rPr>
      </w:pPr>
    </w:p>
    <w:tbl>
      <w:tblPr>
        <w:tblW w:w="7229" w:type="dxa"/>
        <w:tblInd w:w="1101" w:type="dxa"/>
        <w:tblLook w:val="04A0" w:firstRow="1" w:lastRow="0" w:firstColumn="1" w:lastColumn="0" w:noHBand="0" w:noVBand="1"/>
      </w:tblPr>
      <w:tblGrid>
        <w:gridCol w:w="936"/>
        <w:gridCol w:w="2749"/>
        <w:gridCol w:w="3544"/>
      </w:tblGrid>
      <w:tr w:rsidR="00317FE5" w:rsidRPr="00DF423D" w:rsidTr="00AF1E97">
        <w:trPr>
          <w:trHeight w:val="300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48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423940.81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1320542.50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423951.00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1320543.96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423950.65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1320546.43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423990.18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1320552.09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423991.46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1320543.14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424045.71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1320550.91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424053.05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1320551.95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424053.37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1320552.40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423979.03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1320608.13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423921.08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1320539.68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423940.81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1320542.50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345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423978.82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1320584.48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423988.72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1320585.89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423987.48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1320594.55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423987.20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1320596.48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423977.31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1320595.07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423978.64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1320585.73</w:t>
            </w:r>
          </w:p>
        </w:tc>
      </w:tr>
      <w:tr w:rsidR="00317FE5" w:rsidRPr="00DF423D" w:rsidTr="00AF1E97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423978.82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1320584.48</w:t>
            </w:r>
          </w:p>
        </w:tc>
      </w:tr>
    </w:tbl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tbl>
      <w:tblPr>
        <w:tblW w:w="7166" w:type="dxa"/>
        <w:tblInd w:w="1101" w:type="dxa"/>
        <w:tblLook w:val="04A0" w:firstRow="1" w:lastRow="0" w:firstColumn="1" w:lastColumn="0" w:noHBand="0" w:noVBand="1"/>
      </w:tblPr>
      <w:tblGrid>
        <w:gridCol w:w="936"/>
        <w:gridCol w:w="2749"/>
        <w:gridCol w:w="3481"/>
      </w:tblGrid>
      <w:tr w:rsidR="001B5E58" w:rsidRPr="00DF423D" w:rsidTr="00361A5B">
        <w:trPr>
          <w:trHeight w:val="831"/>
        </w:trPr>
        <w:tc>
          <w:tcPr>
            <w:tcW w:w="7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Границы наложения постоянного публичного сервитута с целью обеспечения прохода и проезда через земельн</w:t>
            </w:r>
            <w:r w:rsidR="00074FE1" w:rsidRPr="00DF423D">
              <w:rPr>
                <w:sz w:val="20"/>
                <w:szCs w:val="20"/>
                <w:lang w:eastAsia="ru-RU"/>
              </w:rPr>
              <w:t>ый участок № 48</w:t>
            </w:r>
            <w:r w:rsidRPr="00DF423D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074FE1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FE1" w:rsidRPr="00DF423D" w:rsidRDefault="00074F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FE1" w:rsidRPr="00DF423D" w:rsidRDefault="00074F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423950.44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FE1" w:rsidRPr="00DF423D" w:rsidRDefault="00074F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1320574.35</w:t>
            </w:r>
          </w:p>
        </w:tc>
      </w:tr>
      <w:tr w:rsidR="00074FE1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FE1" w:rsidRPr="00DF423D" w:rsidRDefault="00074F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1205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FE1" w:rsidRPr="00DF423D" w:rsidRDefault="00074F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423989.57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FE1" w:rsidRPr="00DF423D" w:rsidRDefault="00074F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1320579.95</w:t>
            </w:r>
          </w:p>
        </w:tc>
      </w:tr>
      <w:tr w:rsidR="00074FE1" w:rsidRPr="00DF423D" w:rsidTr="005238FC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FE1" w:rsidRPr="00DF423D" w:rsidRDefault="00074F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FE1" w:rsidRPr="00DF423D" w:rsidRDefault="00074F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423988.72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FE1" w:rsidRPr="00DF423D" w:rsidRDefault="00074F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1320585.89</w:t>
            </w:r>
          </w:p>
        </w:tc>
      </w:tr>
      <w:tr w:rsidR="00074FE1" w:rsidRPr="00DF423D" w:rsidTr="005238FC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FE1" w:rsidRPr="00DF423D" w:rsidRDefault="00074F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FE1" w:rsidRPr="00DF423D" w:rsidRDefault="00074F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423978.82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FE1" w:rsidRPr="00DF423D" w:rsidRDefault="00074F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1320584.48</w:t>
            </w:r>
          </w:p>
        </w:tc>
      </w:tr>
      <w:tr w:rsidR="00074FE1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FE1" w:rsidRPr="00DF423D" w:rsidRDefault="00074F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1206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FE1" w:rsidRPr="00DF423D" w:rsidRDefault="00074F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423956.26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FE1" w:rsidRPr="00DF423D" w:rsidRDefault="00074F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1320581.23</w:t>
            </w:r>
          </w:p>
        </w:tc>
      </w:tr>
      <w:tr w:rsidR="00074FE1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FE1" w:rsidRPr="00DF423D" w:rsidRDefault="00074F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FE1" w:rsidRPr="00DF423D" w:rsidRDefault="00074F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423950.44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FE1" w:rsidRPr="00DF423D" w:rsidRDefault="00074F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1320574.35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317FE5" w:rsidRPr="00DF423D" w:rsidRDefault="00317FE5" w:rsidP="00DF423D">
      <w:pPr>
        <w:jc w:val="center"/>
        <w:rPr>
          <w:sz w:val="20"/>
          <w:szCs w:val="20"/>
        </w:rPr>
      </w:pPr>
    </w:p>
    <w:p w:rsidR="00317FE5" w:rsidRPr="00DF423D" w:rsidRDefault="00317FE5" w:rsidP="00DF423D">
      <w:pPr>
        <w:jc w:val="center"/>
        <w:rPr>
          <w:sz w:val="20"/>
          <w:szCs w:val="20"/>
        </w:rPr>
      </w:pPr>
    </w:p>
    <w:tbl>
      <w:tblPr>
        <w:tblW w:w="7229" w:type="dxa"/>
        <w:tblInd w:w="1101" w:type="dxa"/>
        <w:tblLook w:val="04A0" w:firstRow="1" w:lastRow="0" w:firstColumn="1" w:lastColumn="0" w:noHBand="0" w:noVBand="1"/>
      </w:tblPr>
      <w:tblGrid>
        <w:gridCol w:w="936"/>
        <w:gridCol w:w="2891"/>
        <w:gridCol w:w="3402"/>
      </w:tblGrid>
      <w:tr w:rsidR="00317FE5" w:rsidRPr="00DF423D" w:rsidTr="00317FE5">
        <w:trPr>
          <w:trHeight w:val="300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49</w:t>
            </w:r>
          </w:p>
        </w:tc>
      </w:tr>
      <w:tr w:rsidR="00317FE5" w:rsidRPr="00DF423D" w:rsidTr="00317FE5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317FE5" w:rsidRPr="00DF423D" w:rsidTr="00317FE5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423978.82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1320584.48</w:t>
            </w:r>
          </w:p>
        </w:tc>
      </w:tr>
      <w:tr w:rsidR="00317FE5" w:rsidRPr="00DF423D" w:rsidTr="00317FE5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423988.72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1320585.89</w:t>
            </w:r>
          </w:p>
        </w:tc>
      </w:tr>
      <w:tr w:rsidR="00317FE5" w:rsidRPr="00DF423D" w:rsidTr="00317FE5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423987.48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1320594.55</w:t>
            </w:r>
          </w:p>
        </w:tc>
      </w:tr>
      <w:tr w:rsidR="00317FE5" w:rsidRPr="00DF423D" w:rsidTr="00317FE5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423987.20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1320596.48</w:t>
            </w:r>
          </w:p>
        </w:tc>
      </w:tr>
      <w:tr w:rsidR="00317FE5" w:rsidRPr="00DF423D" w:rsidTr="00317FE5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423977.31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1320595.07</w:t>
            </w:r>
          </w:p>
        </w:tc>
      </w:tr>
      <w:tr w:rsidR="00317FE5" w:rsidRPr="00DF423D" w:rsidTr="00317FE5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423978.64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1320585.73</w:t>
            </w:r>
          </w:p>
        </w:tc>
      </w:tr>
      <w:tr w:rsidR="00317FE5" w:rsidRPr="00DF423D" w:rsidTr="00317FE5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423978.82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FE5" w:rsidRPr="00DF423D" w:rsidRDefault="00317FE5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1320584.48</w:t>
            </w:r>
          </w:p>
        </w:tc>
      </w:tr>
    </w:tbl>
    <w:p w:rsidR="001B5E58" w:rsidRPr="00DF423D" w:rsidRDefault="001B5E58" w:rsidP="00DF423D">
      <w:pPr>
        <w:jc w:val="center"/>
        <w:rPr>
          <w:sz w:val="20"/>
          <w:szCs w:val="20"/>
        </w:rPr>
      </w:pPr>
    </w:p>
    <w:tbl>
      <w:tblPr>
        <w:tblW w:w="7166" w:type="dxa"/>
        <w:tblInd w:w="1101" w:type="dxa"/>
        <w:tblLook w:val="04A0" w:firstRow="1" w:lastRow="0" w:firstColumn="1" w:lastColumn="0" w:noHBand="0" w:noVBand="1"/>
      </w:tblPr>
      <w:tblGrid>
        <w:gridCol w:w="936"/>
        <w:gridCol w:w="1705"/>
        <w:gridCol w:w="1044"/>
        <w:gridCol w:w="3481"/>
      </w:tblGrid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B5E58" w:rsidRPr="00DF423D" w:rsidTr="00361A5B">
        <w:trPr>
          <w:trHeight w:val="300"/>
        </w:trPr>
        <w:tc>
          <w:tcPr>
            <w:tcW w:w="7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50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D51FA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423996.27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1320615.86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D51FA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424110.75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1320530.05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D51FA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424111.35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1320530.86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D51FA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423996.92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1320616.62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D51FA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423996.27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1320615.86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65508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423998.87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1320618.91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65508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424118.88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1320528.95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65508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424124.31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1320536.18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65508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424118.70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1320540.38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BA2F2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424143.65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1320573.66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BA2F2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424140.96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1320575.68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BA2F2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424145.15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1320581.29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BA2F2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362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424147.85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1320579.26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BA2F2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424185.11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1320628.97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BA2F2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424189.68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1320625.55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BA2F2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424202.80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1320643.07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BA2F2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424200.59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1320644.72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BA2F2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424190.31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1320631.01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BA2F2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424090.49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1320705.83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BA2F2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424079.99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1320713.70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BA2F2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423998.87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1320618.91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BA2F2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424122.08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1320526.55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BA2F2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424130.61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1320520.16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BA2F2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424130.57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1320519.66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BA2F2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424130.90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1320519.42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30F1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424216.11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1320633.10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30F1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424206.01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1320640.67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30F1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424190.48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1320619.96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30F1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424185.92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1320623.38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30F1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424124.31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1320541.18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30F1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424129.91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1320536.99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730F10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424122.08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1320526.55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B5E58" w:rsidRPr="00DF423D" w:rsidTr="00361A5B">
        <w:trPr>
          <w:trHeight w:val="300"/>
        </w:trPr>
        <w:tc>
          <w:tcPr>
            <w:tcW w:w="7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51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681DA2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424090.49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1320705.83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  <w:r w:rsidR="005166D8" w:rsidRPr="00DF423D">
              <w:rPr>
                <w:sz w:val="20"/>
                <w:szCs w:val="20"/>
                <w:lang w:eastAsia="ru-RU"/>
              </w:rPr>
              <w:t>6</w:t>
            </w:r>
            <w:r w:rsidR="00076A8C" w:rsidRPr="00DF423D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424190.31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1320631.01</w:t>
            </w: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  <w:r w:rsidR="00076A8C" w:rsidRPr="00DF423D">
              <w:rPr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424200.59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1320644.72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424216.09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1320665.40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424216.60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1320665.02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424253.84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1320714.68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424146.51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1320795.12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424106.40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1320747.65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424111.73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1320743.65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424100.62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1320728.82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424103.59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1320724.94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424105.40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1320723.58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424090.49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1320705.83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B85923" w:rsidRPr="00DF423D" w:rsidTr="00361A5B">
        <w:trPr>
          <w:trHeight w:val="300"/>
        </w:trPr>
        <w:tc>
          <w:tcPr>
            <w:tcW w:w="7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52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</w:t>
            </w:r>
            <w:r w:rsidR="00334273" w:rsidRPr="00DF423D">
              <w:rPr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424090.99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1320716.78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</w:t>
            </w:r>
            <w:r w:rsidR="00334273" w:rsidRPr="00DF423D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424095.96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1320723.47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</w:t>
            </w:r>
            <w:r w:rsidR="00334273" w:rsidRPr="00DF423D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424095.78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1320724.78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</w:t>
            </w:r>
            <w:r w:rsidR="00334273" w:rsidRPr="00DF423D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424095.30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1320726.01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</w:t>
            </w:r>
            <w:r w:rsidR="00334273" w:rsidRPr="00DF423D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424088.51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1320731.15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</w:t>
            </w:r>
            <w:r w:rsidR="00334273" w:rsidRPr="00DF423D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424082.51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1320723.14</w:t>
            </w:r>
          </w:p>
        </w:tc>
      </w:tr>
      <w:tr w:rsidR="00B85923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3</w:t>
            </w:r>
            <w:r w:rsidR="00334273" w:rsidRPr="00DF423D">
              <w:rPr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424090.99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923" w:rsidRPr="00DF423D" w:rsidRDefault="00B85923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1320716.78</w:t>
            </w:r>
          </w:p>
        </w:tc>
      </w:tr>
    </w:tbl>
    <w:p w:rsidR="00AC2E47" w:rsidRPr="00DF423D" w:rsidRDefault="00AC2E47" w:rsidP="00DF423D">
      <w:pPr>
        <w:jc w:val="center"/>
        <w:rPr>
          <w:sz w:val="20"/>
          <w:szCs w:val="20"/>
        </w:rPr>
      </w:pPr>
    </w:p>
    <w:p w:rsidR="00AC2E47" w:rsidRPr="00DF423D" w:rsidRDefault="00AC2E47" w:rsidP="00DF423D">
      <w:pPr>
        <w:jc w:val="center"/>
        <w:rPr>
          <w:sz w:val="20"/>
          <w:szCs w:val="20"/>
        </w:rPr>
      </w:pPr>
    </w:p>
    <w:tbl>
      <w:tblPr>
        <w:tblW w:w="7166" w:type="dxa"/>
        <w:tblInd w:w="1101" w:type="dxa"/>
        <w:tblLook w:val="04A0" w:firstRow="1" w:lastRow="0" w:firstColumn="1" w:lastColumn="0" w:noHBand="0" w:noVBand="1"/>
      </w:tblPr>
      <w:tblGrid>
        <w:gridCol w:w="936"/>
        <w:gridCol w:w="2749"/>
        <w:gridCol w:w="3481"/>
      </w:tblGrid>
      <w:tr w:rsidR="00AC2E47" w:rsidRPr="00DF423D" w:rsidTr="002D1B74">
        <w:trPr>
          <w:trHeight w:val="300"/>
        </w:trPr>
        <w:tc>
          <w:tcPr>
            <w:tcW w:w="7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E47" w:rsidRPr="00DF423D" w:rsidRDefault="00AC2E4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53</w:t>
            </w:r>
          </w:p>
        </w:tc>
      </w:tr>
      <w:tr w:rsidR="00AC2E47" w:rsidRPr="00DF423D" w:rsidTr="002D1B7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E47" w:rsidRPr="00DF423D" w:rsidRDefault="00AC2E4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E47" w:rsidRPr="00DF423D" w:rsidRDefault="00AC2E4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E47" w:rsidRPr="00DF423D" w:rsidRDefault="00AC2E4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620D8A" w:rsidRPr="00DF423D" w:rsidTr="002D1B7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424537.95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1320702.91</w:t>
            </w:r>
          </w:p>
        </w:tc>
      </w:tr>
      <w:tr w:rsidR="00620D8A" w:rsidRPr="00DF423D" w:rsidTr="002D1B7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424572.67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1320749.22</w:t>
            </w:r>
          </w:p>
        </w:tc>
      </w:tr>
      <w:tr w:rsidR="00620D8A" w:rsidRPr="00DF423D" w:rsidTr="002D1B7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424572.21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1320749.56</w:t>
            </w:r>
          </w:p>
        </w:tc>
      </w:tr>
      <w:tr w:rsidR="00620D8A" w:rsidRPr="00DF423D" w:rsidTr="002D1B7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424563.11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1320756.41</w:t>
            </w:r>
          </w:p>
        </w:tc>
      </w:tr>
      <w:tr w:rsidR="00620D8A" w:rsidRPr="00DF423D" w:rsidTr="002D1B74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424554.35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1320744.79</w:t>
            </w:r>
          </w:p>
        </w:tc>
      </w:tr>
      <w:tr w:rsidR="00620D8A" w:rsidRPr="00DF423D" w:rsidTr="00620D8A">
        <w:trPr>
          <w:trHeight w:val="30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424541.14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1320754.70</w:t>
            </w:r>
          </w:p>
        </w:tc>
      </w:tr>
      <w:tr w:rsidR="00620D8A" w:rsidRPr="00DF423D" w:rsidTr="00620D8A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424515.13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1320720.00</w:t>
            </w:r>
          </w:p>
        </w:tc>
      </w:tr>
      <w:tr w:rsidR="00620D8A" w:rsidRPr="00DF423D" w:rsidTr="00620D8A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424535.75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1320704.56</w:t>
            </w:r>
          </w:p>
        </w:tc>
      </w:tr>
      <w:tr w:rsidR="00620D8A" w:rsidRPr="00DF423D" w:rsidTr="00620D8A">
        <w:trPr>
          <w:trHeight w:val="30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424537.95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0D8A" w:rsidRPr="00DF423D" w:rsidRDefault="00620D8A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1320702.91</w:t>
            </w:r>
          </w:p>
        </w:tc>
      </w:tr>
    </w:tbl>
    <w:p w:rsidR="001B5E58" w:rsidRPr="00DF423D" w:rsidRDefault="001B5E58" w:rsidP="00DF423D">
      <w:pPr>
        <w:jc w:val="center"/>
        <w:rPr>
          <w:sz w:val="20"/>
          <w:szCs w:val="20"/>
        </w:rPr>
      </w:pPr>
      <w:r w:rsidRPr="00DF423D">
        <w:rPr>
          <w:sz w:val="20"/>
          <w:szCs w:val="20"/>
        </w:rPr>
        <w:br w:type="page"/>
      </w:r>
    </w:p>
    <w:tbl>
      <w:tblPr>
        <w:tblW w:w="7640" w:type="dxa"/>
        <w:jc w:val="center"/>
        <w:tblLook w:val="04A0" w:firstRow="1" w:lastRow="0" w:firstColumn="1" w:lastColumn="0" w:noHBand="0" w:noVBand="1"/>
      </w:tblPr>
      <w:tblGrid>
        <w:gridCol w:w="679"/>
        <w:gridCol w:w="1429"/>
        <w:gridCol w:w="1592"/>
        <w:gridCol w:w="723"/>
        <w:gridCol w:w="1522"/>
        <w:gridCol w:w="1695"/>
      </w:tblGrid>
      <w:tr w:rsidR="001A2BCF" w:rsidRPr="00DF423D" w:rsidTr="001A2BCF">
        <w:trPr>
          <w:trHeight w:val="300"/>
          <w:jc w:val="center"/>
        </w:trPr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Участок 54а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54а_1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407а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424294.95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1320742.53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424475.27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1320619.27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424301.63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1320737.52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424479.18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1320624.49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424322.61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1320721.79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424483.57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1320630.35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424373.20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1320683.87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424478.62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1320634.09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424374.11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1320685.08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424356.12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1320726.58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424464.82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1320617.07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424322.61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1320721.79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424470.45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1320612.85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424373.20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1320683.87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424475.27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1320619.27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424374.11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1320685.08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424479.18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1320624.49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424464.82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1320617.07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424483.57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1320630.35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424470.45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1320612.85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424486.37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1320634.09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424475.27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1320619.27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424537.95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1320702.91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54а_2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424535.75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1320704.56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424515.13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1320720.00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424322.61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1320721.79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424541.14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1320754.70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424356.12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1320726.58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424554.35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1320744.79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424478.62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1320634.09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424563.11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1320756.41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424483.57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1320630.35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424572.21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1320749.56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424486.37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1320634.09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424572.67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1320749.22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424537.95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1320702.91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424581.65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1320761.19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424535.75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1320704.56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424587.03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1320768.37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424515.13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1320720.00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424581.44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1320772.35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424541.14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1320754.70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424560.33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1320769.30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424554.35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1320744.79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424528.73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1320793.00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424563.11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1320756.41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424559.65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1320845.71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424572.21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1320749.56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424570.64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1320838.81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424572.67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1320749.22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424573.38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1320837.37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424581.65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1320761.19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424576.76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1320835.64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424587.03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1320768.37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424582.68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1320832.34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424581.44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1320772.35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424586.94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1320837.90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424560.33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1320769.30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424597.39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1320826.33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424528.73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1320793.00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424599.16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1320828.35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424559.65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1320845.71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424605.44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1320836.74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424570.64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1320838.81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424604.49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1320843.34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424573.38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1320837.37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424606.57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1320842.19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424576.76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1320835.64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424620.84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1320831.44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424582.68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1320832.34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424613.85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1320830.43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424586.94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1320837.90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424607.56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1320822.05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424597.39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1320826.33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424604.72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1320818.23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424599.16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1320828.35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424615.49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1320806.31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424605.44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1320836.74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424633.92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1320830.84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424604.49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1320843.34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424631.16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1320832.39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424606.57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1320842.19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424609.24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1320848.99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424620.84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1320831.44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424605.79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1320872.61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424613.85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1320830.43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424553.55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1320864.98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424607.56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1320822.05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440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424534.02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1320879.62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424604.72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1320818.23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424527.93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1320884.18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424615.49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1320806.31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424455.58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1320938.42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424633.92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1320830.84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424450.77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1320942.01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424631.16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1320832.39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443а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424446.65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1320945.10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424609.24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1320848.99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407а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424294.95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1320742.53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424605.79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1320872.61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37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424553.55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1320864.98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37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424534.02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1320879.62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37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424527.93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1320884.18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37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424455.58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1320938.42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37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424450.77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1320942.01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37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443а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424446.65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1320945.10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37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407а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424294.95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1320742.53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37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424301.63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1320737.52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37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424322.61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1320721.79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54б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54б_1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424146.51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1320795.12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424146.51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1320795.12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424253.84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1320714.68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424253.84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1320714.68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424273.00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1320740.25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424273.00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1320740.25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424276.60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1320745.05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424167.17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1320819.60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424281.99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1320752.25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424146.51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1320795.12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407а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424294.95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1320742.53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424276.60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1320745.05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443а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424446.65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1320945.10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424281.99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1320752.25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424442.77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1320948.01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407а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424294.95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1320742.53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424340.91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1321024.38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443а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424446.65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1320945.10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424337.49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1321026.93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424442.77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1320948.01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424232.09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1320904.70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424340.91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1321024.38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424247.63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1320890.75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424337.49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1321026.93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424248.49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1320878.63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424232.09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1320904.70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424190.43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1320809.66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424247.63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1320890.75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424171.05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1320824.20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424248.49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1320878.63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424167.17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1320819.60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424190.43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1320809.66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424273.00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1320740.25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424276.60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1320745.05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54б_2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424273.00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1320740.25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424276.60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1320745.05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424190.43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1320809.66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424171.05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1320824.20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424167.17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1320819.60</w:t>
            </w:r>
          </w:p>
        </w:tc>
      </w:tr>
      <w:tr w:rsidR="001A2BCF" w:rsidRPr="00DF423D" w:rsidTr="001A2BCF">
        <w:trPr>
          <w:trHeight w:val="300"/>
          <w:jc w:val="center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424273.00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BCF" w:rsidRPr="00DF423D" w:rsidRDefault="001A2BCF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1320740.25</w:t>
            </w:r>
          </w:p>
        </w:tc>
      </w:tr>
    </w:tbl>
    <w:p w:rsidR="001B5E58" w:rsidRPr="00DF423D" w:rsidRDefault="001B5E58" w:rsidP="00DF423D">
      <w:pPr>
        <w:jc w:val="center"/>
        <w:rPr>
          <w:sz w:val="20"/>
          <w:szCs w:val="20"/>
        </w:rPr>
      </w:pPr>
    </w:p>
    <w:tbl>
      <w:tblPr>
        <w:tblW w:w="7166" w:type="dxa"/>
        <w:tblInd w:w="1101" w:type="dxa"/>
        <w:tblLook w:val="04A0" w:firstRow="1" w:lastRow="0" w:firstColumn="1" w:lastColumn="0" w:noHBand="0" w:noVBand="1"/>
      </w:tblPr>
      <w:tblGrid>
        <w:gridCol w:w="936"/>
        <w:gridCol w:w="1705"/>
        <w:gridCol w:w="4525"/>
      </w:tblGrid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B5E58" w:rsidRPr="00DF423D" w:rsidTr="00361A5B">
        <w:trPr>
          <w:trHeight w:val="300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1B5E58" w:rsidRPr="00DF423D" w:rsidRDefault="001B5E58" w:rsidP="00DF423D">
      <w:pPr>
        <w:jc w:val="center"/>
        <w:rPr>
          <w:sz w:val="20"/>
          <w:szCs w:val="20"/>
        </w:rPr>
      </w:pPr>
    </w:p>
    <w:tbl>
      <w:tblPr>
        <w:tblW w:w="6941" w:type="dxa"/>
        <w:tblInd w:w="1074" w:type="dxa"/>
        <w:tblLook w:val="04A0" w:firstRow="1" w:lastRow="0" w:firstColumn="1" w:lastColumn="0" w:noHBand="0" w:noVBand="1"/>
      </w:tblPr>
      <w:tblGrid>
        <w:gridCol w:w="615"/>
        <w:gridCol w:w="1453"/>
        <w:gridCol w:w="1453"/>
        <w:gridCol w:w="598"/>
        <w:gridCol w:w="1411"/>
        <w:gridCol w:w="1411"/>
      </w:tblGrid>
      <w:tr w:rsidR="001B5E58" w:rsidRPr="00DF423D" w:rsidTr="00361A5B">
        <w:trPr>
          <w:trHeight w:val="300"/>
        </w:trPr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55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55а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</w:t>
            </w:r>
            <w:r w:rsidR="00B0210F" w:rsidRPr="00DF423D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424604.72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1320818.23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</w:t>
            </w:r>
            <w:r w:rsidR="00B0210F" w:rsidRPr="00DF423D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424620.84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1320831.44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</w:t>
            </w:r>
            <w:r w:rsidR="00B0210F" w:rsidRPr="00DF423D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424607.56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1320822.05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</w:t>
            </w:r>
            <w:r w:rsidR="00B0210F" w:rsidRPr="00DF423D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424606.57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1320842.19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</w:t>
            </w:r>
            <w:r w:rsidR="00B0210F" w:rsidRPr="00DF423D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424613.85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1320830.43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</w:t>
            </w:r>
            <w:r w:rsidR="00B0210F" w:rsidRPr="00DF423D"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424604.49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1320843.34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</w:t>
            </w:r>
            <w:r w:rsidR="00B0210F" w:rsidRPr="00DF423D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424620.84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1320831.44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</w:t>
            </w:r>
            <w:r w:rsidR="00B0210F" w:rsidRPr="00DF423D"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424605.44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1320836.74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</w:t>
            </w:r>
            <w:r w:rsidR="00B0210F" w:rsidRPr="00DF423D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424606.57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1320842.19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</w:t>
            </w:r>
            <w:r w:rsidR="00B0210F" w:rsidRPr="00DF423D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424599.16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1320828.35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</w:t>
            </w:r>
            <w:r w:rsidR="00B0210F" w:rsidRPr="00DF423D"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424604.49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1320843.34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</w:t>
            </w:r>
            <w:r w:rsidR="00B0210F" w:rsidRPr="00DF423D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424607.56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1320822.05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</w:t>
            </w:r>
            <w:r w:rsidR="00B0210F" w:rsidRPr="00DF423D"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424605.44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1320836.74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</w:t>
            </w:r>
            <w:r w:rsidR="00B0210F" w:rsidRPr="00DF423D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424613.85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1320830.43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</w:t>
            </w:r>
            <w:r w:rsidR="00B0210F" w:rsidRPr="00DF423D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424599.16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1320828.35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</w:t>
            </w:r>
            <w:r w:rsidR="00B0210F" w:rsidRPr="00DF423D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424620.84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1320831.44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</w:t>
            </w:r>
            <w:r w:rsidR="00B0210F" w:rsidRPr="00DF423D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424597.39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1320826.33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55б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</w:t>
            </w:r>
            <w:r w:rsidR="00B0210F" w:rsidRPr="00DF423D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424604.72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1320818.23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</w:t>
            </w:r>
            <w:r w:rsidR="00B0210F" w:rsidRPr="00DF423D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424604.72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1320818.23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</w:t>
            </w:r>
            <w:r w:rsidR="00B0210F" w:rsidRPr="00DF423D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424607.56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1320822.05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</w:t>
            </w:r>
            <w:r w:rsidR="00B0210F" w:rsidRPr="00DF423D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424599.16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1320828.35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</w:t>
            </w:r>
            <w:r w:rsidR="00B0210F" w:rsidRPr="00DF423D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424597.39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1320826.33</w:t>
            </w:r>
          </w:p>
        </w:tc>
      </w:tr>
      <w:tr w:rsidR="001B5E58" w:rsidRPr="00DF423D" w:rsidTr="00361A5B">
        <w:trPr>
          <w:trHeight w:val="30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</w:t>
            </w:r>
            <w:r w:rsidR="00B0210F" w:rsidRPr="00DF423D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424604.72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1320818.23</w:t>
            </w:r>
          </w:p>
        </w:tc>
      </w:tr>
    </w:tbl>
    <w:p w:rsidR="001B5E58" w:rsidRPr="00DF423D" w:rsidRDefault="001B5E58" w:rsidP="00DF423D">
      <w:pPr>
        <w:jc w:val="center"/>
        <w:rPr>
          <w:sz w:val="20"/>
          <w:szCs w:val="20"/>
        </w:rPr>
      </w:pPr>
    </w:p>
    <w:tbl>
      <w:tblPr>
        <w:tblW w:w="8229" w:type="dxa"/>
        <w:tblInd w:w="1101" w:type="dxa"/>
        <w:tblLook w:val="04A0" w:firstRow="1" w:lastRow="0" w:firstColumn="1" w:lastColumn="0" w:noHBand="0" w:noVBand="1"/>
      </w:tblPr>
      <w:tblGrid>
        <w:gridCol w:w="850"/>
        <w:gridCol w:w="142"/>
        <w:gridCol w:w="349"/>
        <w:gridCol w:w="2384"/>
        <w:gridCol w:w="102"/>
        <w:gridCol w:w="311"/>
        <w:gridCol w:w="2339"/>
        <w:gridCol w:w="236"/>
        <w:gridCol w:w="516"/>
        <w:gridCol w:w="648"/>
        <w:gridCol w:w="352"/>
      </w:tblGrid>
      <w:tr w:rsidR="009C1CF0" w:rsidRPr="00DF423D" w:rsidTr="00240404">
        <w:trPr>
          <w:gridAfter w:val="1"/>
          <w:wAfter w:w="352" w:type="dxa"/>
          <w:trHeight w:val="300"/>
        </w:trPr>
        <w:tc>
          <w:tcPr>
            <w:tcW w:w="1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1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B5E58" w:rsidRPr="00DF423D" w:rsidTr="00F7076C">
        <w:trPr>
          <w:gridAfter w:val="2"/>
          <w:wAfter w:w="1000" w:type="dxa"/>
          <w:trHeight w:val="300"/>
        </w:trPr>
        <w:tc>
          <w:tcPr>
            <w:tcW w:w="7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5E58" w:rsidRPr="00DF423D" w:rsidRDefault="00B5195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56</w:t>
            </w:r>
          </w:p>
        </w:tc>
      </w:tr>
      <w:tr w:rsidR="009C1CF0" w:rsidRPr="00DF423D" w:rsidTr="00DF423D">
        <w:trPr>
          <w:gridAfter w:val="2"/>
          <w:wAfter w:w="1000" w:type="dxa"/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0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9C1CF0" w:rsidRPr="00DF423D" w:rsidTr="00DF423D">
        <w:trPr>
          <w:gridAfter w:val="2"/>
          <w:wAfter w:w="1000" w:type="dxa"/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</w:t>
            </w:r>
            <w:r w:rsidR="00BB455D" w:rsidRPr="00DF423D">
              <w:rPr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2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424603.66</w:t>
            </w:r>
          </w:p>
        </w:tc>
        <w:tc>
          <w:tcPr>
            <w:tcW w:w="30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1320887.18</w:t>
            </w:r>
          </w:p>
        </w:tc>
      </w:tr>
      <w:tr w:rsidR="009C1CF0" w:rsidRPr="00DF423D" w:rsidTr="00DF423D">
        <w:trPr>
          <w:gridAfter w:val="2"/>
          <w:wAfter w:w="1000" w:type="dxa"/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</w:t>
            </w:r>
            <w:r w:rsidR="00BB455D" w:rsidRPr="00DF423D">
              <w:rPr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2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424605.79</w:t>
            </w:r>
          </w:p>
        </w:tc>
        <w:tc>
          <w:tcPr>
            <w:tcW w:w="30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1320872.61</w:t>
            </w:r>
          </w:p>
        </w:tc>
      </w:tr>
      <w:tr w:rsidR="009C1CF0" w:rsidRPr="00DF423D" w:rsidTr="00DF423D">
        <w:trPr>
          <w:gridAfter w:val="2"/>
          <w:wAfter w:w="1000" w:type="dxa"/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</w:t>
            </w:r>
            <w:r w:rsidR="00BB455D" w:rsidRPr="00DF423D">
              <w:rPr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2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424609.24</w:t>
            </w:r>
          </w:p>
        </w:tc>
        <w:tc>
          <w:tcPr>
            <w:tcW w:w="30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1320848.99</w:t>
            </w:r>
          </w:p>
        </w:tc>
      </w:tr>
      <w:tr w:rsidR="009C1CF0" w:rsidRPr="00DF423D" w:rsidTr="00DF423D">
        <w:trPr>
          <w:gridAfter w:val="2"/>
          <w:wAfter w:w="1000" w:type="dxa"/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</w:t>
            </w:r>
            <w:r w:rsidR="00BB455D" w:rsidRPr="00DF423D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2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424631.16</w:t>
            </w:r>
          </w:p>
        </w:tc>
        <w:tc>
          <w:tcPr>
            <w:tcW w:w="30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1320832.39</w:t>
            </w:r>
          </w:p>
        </w:tc>
      </w:tr>
      <w:tr w:rsidR="009C1CF0" w:rsidRPr="00DF423D" w:rsidTr="00DF423D">
        <w:trPr>
          <w:gridAfter w:val="2"/>
          <w:wAfter w:w="1000" w:type="dxa"/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</w:t>
            </w:r>
            <w:r w:rsidR="00BB455D" w:rsidRPr="00DF423D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424633.92</w:t>
            </w:r>
          </w:p>
        </w:tc>
        <w:tc>
          <w:tcPr>
            <w:tcW w:w="30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1320830.84</w:t>
            </w:r>
          </w:p>
        </w:tc>
      </w:tr>
      <w:tr w:rsidR="009C1CF0" w:rsidRPr="00DF423D" w:rsidTr="00DF423D">
        <w:trPr>
          <w:gridAfter w:val="2"/>
          <w:wAfter w:w="1000" w:type="dxa"/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</w:t>
            </w:r>
            <w:r w:rsidR="00BB455D" w:rsidRPr="00DF423D"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2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424684.99</w:t>
            </w:r>
          </w:p>
        </w:tc>
        <w:tc>
          <w:tcPr>
            <w:tcW w:w="30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1320898.83</w:t>
            </w:r>
          </w:p>
        </w:tc>
      </w:tr>
      <w:tr w:rsidR="009C1CF0" w:rsidRPr="00DF423D" w:rsidTr="00DF423D">
        <w:trPr>
          <w:gridAfter w:val="2"/>
          <w:wAfter w:w="1000" w:type="dxa"/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</w:t>
            </w:r>
            <w:r w:rsidR="002D1B74" w:rsidRPr="00DF423D"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2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424624.15</w:t>
            </w:r>
          </w:p>
        </w:tc>
        <w:tc>
          <w:tcPr>
            <w:tcW w:w="30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1320890.12</w:t>
            </w:r>
          </w:p>
        </w:tc>
      </w:tr>
      <w:tr w:rsidR="009C1CF0" w:rsidRPr="00DF423D" w:rsidTr="00DF423D">
        <w:trPr>
          <w:gridAfter w:val="2"/>
          <w:wAfter w:w="1000" w:type="dxa"/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46</w:t>
            </w:r>
            <w:r w:rsidR="002D1B74" w:rsidRPr="00DF423D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424611.49</w:t>
            </w:r>
          </w:p>
        </w:tc>
        <w:tc>
          <w:tcPr>
            <w:tcW w:w="30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1320888.31</w:t>
            </w:r>
          </w:p>
        </w:tc>
      </w:tr>
      <w:tr w:rsidR="009C1CF0" w:rsidRPr="00DF423D" w:rsidTr="00DF423D">
        <w:trPr>
          <w:gridAfter w:val="2"/>
          <w:wAfter w:w="1000" w:type="dxa"/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</w:t>
            </w:r>
            <w:r w:rsidR="002D1B74" w:rsidRPr="00DF423D">
              <w:rPr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28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424603.66</w:t>
            </w:r>
          </w:p>
        </w:tc>
        <w:tc>
          <w:tcPr>
            <w:tcW w:w="30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1320887.18</w:t>
            </w:r>
          </w:p>
        </w:tc>
      </w:tr>
      <w:tr w:rsidR="009C1CF0" w:rsidRPr="00DF423D" w:rsidTr="00DF423D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722A09" w:rsidRPr="00DF423D" w:rsidRDefault="00722A09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722A09" w:rsidRPr="00DF423D" w:rsidRDefault="00722A09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722A09" w:rsidRPr="00DF423D" w:rsidRDefault="00722A09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C1CF0" w:rsidRPr="00DF423D" w:rsidTr="00DF423D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B5E58" w:rsidRPr="00DF423D" w:rsidTr="00240404">
        <w:trPr>
          <w:gridAfter w:val="1"/>
          <w:wAfter w:w="352" w:type="dxa"/>
          <w:trHeight w:val="300"/>
        </w:trPr>
        <w:tc>
          <w:tcPr>
            <w:tcW w:w="7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tbl>
            <w:tblPr>
              <w:tblW w:w="7100" w:type="dxa"/>
              <w:tblLook w:val="04A0" w:firstRow="1" w:lastRow="0" w:firstColumn="1" w:lastColumn="0" w:noHBand="0" w:noVBand="1"/>
            </w:tblPr>
            <w:tblGrid>
              <w:gridCol w:w="531"/>
              <w:gridCol w:w="1414"/>
              <w:gridCol w:w="1575"/>
              <w:gridCol w:w="539"/>
              <w:gridCol w:w="1439"/>
              <w:gridCol w:w="1602"/>
            </w:tblGrid>
            <w:tr w:rsidR="0031697B" w:rsidRPr="00DF423D" w:rsidTr="0031697B">
              <w:trPr>
                <w:trHeight w:val="300"/>
              </w:trPr>
              <w:tc>
                <w:tcPr>
                  <w:tcW w:w="35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57</w:t>
                  </w:r>
                </w:p>
              </w:tc>
              <w:tc>
                <w:tcPr>
                  <w:tcW w:w="358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57а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440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424534.02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1320879.62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439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424553.55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1320864.98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424534.02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1320879.62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438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424605.79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1320872.61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439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424553.55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1320864.98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457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424603.66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1320887.18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438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424605.79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1320872.61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460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424611.49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1320888.31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457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424603.66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1320887.18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459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424624.15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1320890.12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424611.49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1320888.31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458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424684.99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1320898.83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459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424624.15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1320890.12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461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424691.62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1320907.65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458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424684.99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1320898.83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462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424687.40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1320937.11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461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424691.62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1320907.65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lastRenderedPageBreak/>
                    <w:t>463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424687.06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1320939.53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462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424687.40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1320937.11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464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424683.34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1320939.00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463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424687.06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1320939.53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465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424682.49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1320944.94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464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424683.34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1320939.00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466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424666.34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1320942.63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465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424682.49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1320944.94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467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424637.07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1320938.43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466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424666.34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1320942.63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468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424616.64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1320935.51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467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424637.07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1320938.43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469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424602.08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1320933.42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468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424616.64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1320935.51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470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424571.01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1320928.97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469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424602.08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1320933.42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528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424608.4</w:t>
                  </w:r>
                  <w:r w:rsidR="00A478A6" w:rsidRPr="00DF423D">
                    <w:rPr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1320978.96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424571.01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1320928.97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529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424612.48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1320984.31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424534.02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1320879.62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530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424606.40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1320988.87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471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424621.95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1320901.42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532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424590.84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1321000.53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472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424622.22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1320900.67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533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424532.03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1320922.08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473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424622.95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1320900.33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531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424536.22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1320895.24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474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424623.72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1320900.61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441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424527.93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1320884.18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475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424624.06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1320901.37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440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424534.02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1320879.62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476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424623.74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1320902.15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471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424621.95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1320901.42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477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424623.03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1320902.39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472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424622.22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1320900.67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478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424622.28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1320902.19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473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424622.95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1320900.33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479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424621.95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1320901.42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474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424623.72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1320900.61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424632.32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1320909.84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475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424624.06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1320901.37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481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424632.59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1320909.07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476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424623.74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1320902.15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482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424633.32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1320908.74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477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424623.03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1320902.39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483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424634.09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1320909.01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478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424622.28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1320902.19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484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424634.43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1320909.77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479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424621.95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1320901.42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485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424634.11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1320910.56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480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424632.32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1320909.84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486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424633.39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1320910.79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481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424632.59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1320909.07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487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424632.65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1320910.59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482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424633.32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1320908.74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424632.32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1320909.84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483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424634.09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1320909.01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488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424637.15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1320911.20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484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424634.43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1320909.77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489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424637.42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1320910.43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485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424634.11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1320910.56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424638.15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1320910.09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486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424633.39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1320910.79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491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424638.91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1320910.37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487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424632.65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1320910.59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492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424639.26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1320911.13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480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424632.32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1320909.84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493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424638.94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1320911.92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488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424637.15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1320911.20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494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424638.22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1320912.15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489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424637.42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1320910.43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495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424637.48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1320911.95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490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424638.15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1320910.09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488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424637.15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1320911.20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491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424638.91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1320910.37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496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424644.13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1320916.10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492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424639.26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1320911.13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424644.40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1320915.34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493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424638.94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1320911.92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498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424645.13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1320915.00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494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424638.22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1320912.15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499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424645.89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1320915.28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495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424637.48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1320911.95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424646.24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1320916.04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488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424637.15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1320911.20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501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424645.93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1320916.82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496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424644.13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1320916.10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502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424645.21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1320917.06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424644.40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1320915.34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503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424644.47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1320916.86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498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424645.13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1320915.00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496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424644.13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1320916.10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499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424645.89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1320915.28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504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424647.35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1320919.01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lastRenderedPageBreak/>
                    <w:t>500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424646.24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1320916.04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505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424647.62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1320918.24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501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424645.93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1320916.82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506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424648.35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1320917.91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502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424645.21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1320917.06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507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424649.11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1320918.18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503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424644.47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1320916.86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508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424649.46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1320918.94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496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424644.13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1320916.10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509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424649.14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1320919.73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504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424647.35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1320919.01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424648.42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1320919.97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505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424647.62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1320918.24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511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424647.68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1320919.76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506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424648.35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1320917.91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504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424647.35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1320919.01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507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424649.11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1320918.18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512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424669.31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1320939.06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508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424649.46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1320918.94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513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424669.58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1320938.30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509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424649.14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1320919.73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514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424670.31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1320937.96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510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424648.42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1320919.97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515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424671.08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1320938.24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511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424647.68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1320919.76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516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424671.42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1320939.00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504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424647.35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1320919.01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517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424671.10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1320939.78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512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424669.31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1320939.06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518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424670.38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1320940.02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513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424669.58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1320938.30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519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424669.65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1320939.82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514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424670.31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1320937.96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512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424669.31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1320939.06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515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424671.08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1320938.24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424671.93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1320934.96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516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424671.42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1320939.00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521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424672.20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1320934.20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517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424671.10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1320939.78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522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424672.93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1320933.86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518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424670.38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1320940.02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523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424673.69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1320934.14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519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424669.65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1320939.82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524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424674.05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1320934.90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512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424669.31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1320939.06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525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424673.72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1320935.68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520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424671.93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1320934.96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526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424673.00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1320935.92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521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424672.20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1320934.20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527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424672.27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1320935.72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522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424672.93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1320933.86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424671.93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1320934.96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523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424673.69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1320934.14</w:t>
                  </w:r>
                </w:p>
              </w:tc>
              <w:tc>
                <w:tcPr>
                  <w:tcW w:w="358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57б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524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424674.05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1320934.90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525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424673.72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1320935.68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424534.02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1320879.62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526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424673.00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1320935.92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470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424571.01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1320928.97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527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424672.27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1320935.72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528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424608.4</w:t>
                  </w:r>
                  <w:r w:rsidR="00A478A6" w:rsidRPr="00DF423D">
                    <w:rPr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1320978.96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520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424671.93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1320934.96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529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424612.48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1320984.31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3520" w:type="dxa"/>
                  <w:gridSpan w:val="3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424606.40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1320988.87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3520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531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424536.22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1320895.24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3520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441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424527.93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1320884.18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3520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424534.02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1320879.62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3520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8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57в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3520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3520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531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424536.22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1320895.24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3520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424606.40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1320988.87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3520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532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424590.84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1321000.53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3520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533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424532.03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1320922.08</w:t>
                  </w:r>
                </w:p>
              </w:tc>
            </w:tr>
            <w:tr w:rsidR="0031697B" w:rsidRPr="00DF423D" w:rsidTr="0031697B">
              <w:trPr>
                <w:trHeight w:val="300"/>
              </w:trPr>
              <w:tc>
                <w:tcPr>
                  <w:tcW w:w="3520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531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424536.22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97B" w:rsidRPr="00DF423D" w:rsidRDefault="0031697B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1320895.24</w:t>
                  </w:r>
                </w:p>
              </w:tc>
            </w:tr>
          </w:tbl>
          <w:p w:rsidR="001B5E58" w:rsidRPr="00DF423D" w:rsidRDefault="001B5E58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C1CF0" w:rsidRPr="00DF423D" w:rsidTr="00F7076C">
        <w:trPr>
          <w:gridAfter w:val="3"/>
          <w:wAfter w:w="1516" w:type="dxa"/>
          <w:trHeight w:val="300"/>
        </w:trPr>
        <w:tc>
          <w:tcPr>
            <w:tcW w:w="1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54" w:rsidRPr="00DF423D" w:rsidRDefault="00B5195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31697B" w:rsidRPr="00DF423D" w:rsidRDefault="0031697B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31697B" w:rsidRPr="00DF423D" w:rsidRDefault="0031697B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54" w:rsidRPr="00DF423D" w:rsidRDefault="00B5195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54" w:rsidRPr="00DF423D" w:rsidRDefault="00B5195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B51954" w:rsidRPr="00DF423D" w:rsidTr="00F7076C">
        <w:trPr>
          <w:gridAfter w:val="4"/>
          <w:wAfter w:w="1752" w:type="dxa"/>
          <w:trHeight w:val="748"/>
        </w:trPr>
        <w:tc>
          <w:tcPr>
            <w:tcW w:w="6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954" w:rsidRPr="00DF423D" w:rsidRDefault="00B51954" w:rsidP="006D012A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 xml:space="preserve">Границы наложения </w:t>
            </w:r>
            <w:r w:rsidRPr="006C7A59">
              <w:rPr>
                <w:sz w:val="20"/>
                <w:szCs w:val="20"/>
                <w:lang w:eastAsia="ru-RU"/>
              </w:rPr>
              <w:t>постоянного публичного сервитута с целью обеспечения прохода и проезда через земельный</w:t>
            </w:r>
            <w:r w:rsidRPr="00DF423D">
              <w:rPr>
                <w:sz w:val="20"/>
                <w:szCs w:val="20"/>
                <w:lang w:eastAsia="ru-RU"/>
              </w:rPr>
              <w:t xml:space="preserve"> участок № 57а</w:t>
            </w:r>
          </w:p>
        </w:tc>
      </w:tr>
      <w:tr w:rsidR="009C1CF0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54" w:rsidRPr="00DF423D" w:rsidRDefault="00B5195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54" w:rsidRPr="00DF423D" w:rsidRDefault="00B5195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54" w:rsidRPr="00DF423D" w:rsidRDefault="00B5195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722A09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09" w:rsidRPr="00DF423D" w:rsidRDefault="00722A0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09" w:rsidRPr="00DF423D" w:rsidRDefault="00722A0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424553.55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09" w:rsidRPr="00DF423D" w:rsidRDefault="00722A0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1320864.98</w:t>
            </w:r>
          </w:p>
        </w:tc>
      </w:tr>
      <w:tr w:rsidR="009C1CF0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54" w:rsidRPr="00DF423D" w:rsidRDefault="00B51954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</w:t>
            </w:r>
            <w:r w:rsidR="00722A09" w:rsidRPr="00DF423D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954" w:rsidRPr="00DF423D" w:rsidRDefault="00722A09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424559.04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954" w:rsidRPr="00DF423D" w:rsidRDefault="00722A09" w:rsidP="00DF423D">
            <w:pPr>
              <w:jc w:val="center"/>
              <w:rPr>
                <w:sz w:val="20"/>
                <w:szCs w:val="20"/>
                <w:highlight w:val="yellow"/>
              </w:rPr>
            </w:pPr>
            <w:r w:rsidRPr="00DF423D">
              <w:rPr>
                <w:sz w:val="20"/>
                <w:szCs w:val="20"/>
              </w:rPr>
              <w:t>1320872.31</w:t>
            </w:r>
          </w:p>
        </w:tc>
      </w:tr>
      <w:tr w:rsidR="00722A09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09" w:rsidRPr="00DF423D" w:rsidRDefault="00722A0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1208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09" w:rsidRPr="00DF423D" w:rsidRDefault="00722A0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424543.60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09" w:rsidRPr="00DF423D" w:rsidRDefault="00722A0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1320883.90</w:t>
            </w:r>
          </w:p>
        </w:tc>
      </w:tr>
      <w:tr w:rsidR="00722A09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09" w:rsidRPr="00DF423D" w:rsidRDefault="00722A0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1209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09" w:rsidRPr="00DF423D" w:rsidRDefault="00722A0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424541.23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09" w:rsidRPr="00DF423D" w:rsidRDefault="00722A0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1320889.25</w:t>
            </w:r>
          </w:p>
        </w:tc>
      </w:tr>
      <w:tr w:rsidR="00722A09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09" w:rsidRPr="00DF423D" w:rsidRDefault="00722A0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09" w:rsidRPr="00DF423D" w:rsidRDefault="00722A0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424534.02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09" w:rsidRPr="00DF423D" w:rsidRDefault="00722A0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1320879.62</w:t>
            </w:r>
          </w:p>
        </w:tc>
      </w:tr>
      <w:tr w:rsidR="00722A09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09" w:rsidRPr="00DF423D" w:rsidRDefault="00722A0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09" w:rsidRPr="00DF423D" w:rsidRDefault="00722A0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424553.55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A09" w:rsidRPr="00DF423D" w:rsidRDefault="00722A09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1320864.98</w:t>
            </w:r>
          </w:p>
        </w:tc>
      </w:tr>
      <w:tr w:rsidR="005238FC" w:rsidRPr="00DF423D" w:rsidTr="00DF423D">
        <w:trPr>
          <w:gridAfter w:val="3"/>
          <w:wAfter w:w="1516" w:type="dxa"/>
          <w:trHeight w:val="300"/>
        </w:trPr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661DA" w:rsidRPr="00DF423D" w:rsidTr="00DF423D">
        <w:trPr>
          <w:gridAfter w:val="3"/>
          <w:wAfter w:w="1516" w:type="dxa"/>
          <w:trHeight w:val="300"/>
        </w:trPr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1DA" w:rsidRPr="00DF423D" w:rsidRDefault="00C661DA" w:rsidP="006D012A">
            <w:pPr>
              <w:ind w:left="0" w:firstLine="0"/>
              <w:rPr>
                <w:sz w:val="20"/>
                <w:szCs w:val="20"/>
                <w:lang w:eastAsia="ru-RU"/>
              </w:rPr>
            </w:pPr>
          </w:p>
          <w:p w:rsidR="00C661DA" w:rsidRPr="00DF423D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C661DA" w:rsidRPr="00DF423D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1DA" w:rsidRPr="00DF423D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1DA" w:rsidRPr="00DF423D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661DA" w:rsidRPr="00DF423D" w:rsidTr="00F07EE3">
        <w:trPr>
          <w:gridAfter w:val="4"/>
          <w:wAfter w:w="1752" w:type="dxa"/>
          <w:trHeight w:val="748"/>
        </w:trPr>
        <w:tc>
          <w:tcPr>
            <w:tcW w:w="6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Границы наложения постоянного публичного сервитута с целью обеспечения прохода и проезда через земельный участок № 57б.</w:t>
            </w:r>
          </w:p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661DA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C661DA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424534.02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1320879.62</w:t>
            </w:r>
          </w:p>
        </w:tc>
      </w:tr>
      <w:tr w:rsidR="00C661DA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1209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424541.23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1320889.25</w:t>
            </w:r>
          </w:p>
        </w:tc>
      </w:tr>
      <w:tr w:rsidR="00C661DA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424571.01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1320928.97</w:t>
            </w:r>
          </w:p>
        </w:tc>
      </w:tr>
      <w:tr w:rsidR="00C661DA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1210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F07EE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424586.89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F07EE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1320950.16</w:t>
            </w:r>
          </w:p>
        </w:tc>
      </w:tr>
      <w:tr w:rsidR="00C661DA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1225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F07EE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424598.38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F07EE3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1320965.49</w:t>
            </w:r>
          </w:p>
        </w:tc>
      </w:tr>
      <w:tr w:rsidR="00C661DA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424608.48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1320978.96</w:t>
            </w:r>
          </w:p>
        </w:tc>
      </w:tr>
      <w:tr w:rsidR="00C661DA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424612.48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1320984.31</w:t>
            </w:r>
          </w:p>
        </w:tc>
      </w:tr>
      <w:tr w:rsidR="00C661DA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424606.40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1320988.87</w:t>
            </w:r>
          </w:p>
        </w:tc>
      </w:tr>
      <w:tr w:rsidR="00C661DA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424536.22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1320895.24</w:t>
            </w:r>
          </w:p>
        </w:tc>
      </w:tr>
      <w:tr w:rsidR="00C661DA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424527.93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1320884.18</w:t>
            </w:r>
          </w:p>
        </w:tc>
      </w:tr>
      <w:tr w:rsidR="00C661DA" w:rsidRPr="00DF423D" w:rsidTr="00DF423D">
        <w:trPr>
          <w:gridAfter w:val="4"/>
          <w:wAfter w:w="1752" w:type="dxa"/>
          <w:trHeight w:val="3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424534.02</w:t>
            </w:r>
          </w:p>
        </w:tc>
        <w:tc>
          <w:tcPr>
            <w:tcW w:w="2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1DA" w:rsidRPr="006C7A59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6C7A59">
              <w:rPr>
                <w:sz w:val="20"/>
                <w:szCs w:val="20"/>
                <w:lang w:eastAsia="ru-RU"/>
              </w:rPr>
              <w:t>1320879.62</w:t>
            </w:r>
          </w:p>
        </w:tc>
      </w:tr>
    </w:tbl>
    <w:p w:rsidR="006C7A59" w:rsidRDefault="006C7A59">
      <w:pPr>
        <w:ind w:left="0" w:firstLine="0"/>
      </w:pPr>
    </w:p>
    <w:p w:rsidR="006C7A59" w:rsidRDefault="006C7A59">
      <w:pPr>
        <w:ind w:left="0" w:firstLine="0"/>
      </w:pPr>
    </w:p>
    <w:p w:rsidR="006C7A59" w:rsidRDefault="006C7A59">
      <w:pPr>
        <w:ind w:left="0" w:firstLine="0"/>
      </w:pPr>
    </w:p>
    <w:p w:rsidR="006C7A59" w:rsidRDefault="006C7A59">
      <w:pPr>
        <w:ind w:left="0" w:firstLine="0"/>
      </w:pPr>
    </w:p>
    <w:tbl>
      <w:tblPr>
        <w:tblW w:w="6378" w:type="dxa"/>
        <w:tblInd w:w="1101" w:type="dxa"/>
        <w:tblLook w:val="04A0" w:firstRow="1" w:lastRow="0" w:firstColumn="1" w:lastColumn="0" w:noHBand="0" w:noVBand="1"/>
      </w:tblPr>
      <w:tblGrid>
        <w:gridCol w:w="992"/>
        <w:gridCol w:w="2693"/>
        <w:gridCol w:w="2693"/>
      </w:tblGrid>
      <w:tr w:rsidR="006C7A59" w:rsidRPr="006C7A59" w:rsidTr="006C7A59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A59" w:rsidRPr="006C7A59" w:rsidRDefault="006C7A59" w:rsidP="006C7A59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A59" w:rsidRPr="006C7A59" w:rsidRDefault="006C7A59" w:rsidP="006C7A59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A59" w:rsidRPr="006C7A59" w:rsidRDefault="006C7A59" w:rsidP="006C7A59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6C7A59" w:rsidRPr="006C7A59" w:rsidTr="006C7A59">
        <w:trPr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A59" w:rsidRPr="006C7A59" w:rsidRDefault="006C7A59" w:rsidP="006C7A59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A59" w:rsidRPr="006C7A59" w:rsidRDefault="006C7A59" w:rsidP="006C7A59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A59" w:rsidRPr="006C7A59" w:rsidRDefault="006C7A59" w:rsidP="006C7A59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6C7A59" w:rsidRPr="006C7A59" w:rsidTr="006C7A59">
        <w:trPr>
          <w:trHeight w:val="885"/>
        </w:trPr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Границы наложения постоянного публичного сервитута с целью организации велодорожки совмещенной с тротуаром, проходящей  через земельный участок № 57в.</w:t>
            </w:r>
          </w:p>
        </w:tc>
      </w:tr>
      <w:tr w:rsidR="006C7A59" w:rsidRPr="006C7A59" w:rsidTr="006C7A5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Y</w:t>
            </w:r>
          </w:p>
        </w:tc>
      </w:tr>
      <w:tr w:rsidR="006C7A59" w:rsidRPr="006C7A59" w:rsidTr="006C7A5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1237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424600.00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1320980.31</w:t>
            </w:r>
          </w:p>
        </w:tc>
      </w:tr>
      <w:tr w:rsidR="006C7A59" w:rsidRPr="006C7A59" w:rsidTr="006C7A5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424602.40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1320983.51</w:t>
            </w:r>
          </w:p>
        </w:tc>
      </w:tr>
      <w:tr w:rsidR="006C7A59" w:rsidRPr="006C7A59" w:rsidTr="006C7A5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1238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424586.83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1320995.18</w:t>
            </w:r>
          </w:p>
        </w:tc>
      </w:tr>
      <w:tr w:rsidR="006C7A59" w:rsidRPr="006C7A59" w:rsidTr="006C7A5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1239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424584.43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1320991.98</w:t>
            </w:r>
          </w:p>
        </w:tc>
      </w:tr>
      <w:tr w:rsidR="006C7A59" w:rsidRPr="006C7A59" w:rsidTr="006C7A59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1237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424600.00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A59" w:rsidRPr="006C7A59" w:rsidRDefault="006C7A59" w:rsidP="006C7A59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C7A59">
              <w:rPr>
                <w:color w:val="000000"/>
                <w:sz w:val="20"/>
                <w:szCs w:val="20"/>
                <w:lang w:eastAsia="ru-RU"/>
              </w:rPr>
              <w:t>1320980.31</w:t>
            </w:r>
          </w:p>
        </w:tc>
      </w:tr>
    </w:tbl>
    <w:p w:rsidR="006C7A59" w:rsidRDefault="006C7A59">
      <w:pPr>
        <w:ind w:left="0" w:firstLine="0"/>
      </w:pPr>
    </w:p>
    <w:p w:rsidR="006C7A59" w:rsidRDefault="006C7A59"/>
    <w:tbl>
      <w:tblPr>
        <w:tblW w:w="6713" w:type="dxa"/>
        <w:tblInd w:w="1101" w:type="dxa"/>
        <w:tblLook w:val="04A0" w:firstRow="1" w:lastRow="0" w:firstColumn="1" w:lastColumn="0" w:noHBand="0" w:noVBand="1"/>
      </w:tblPr>
      <w:tblGrid>
        <w:gridCol w:w="992"/>
        <w:gridCol w:w="349"/>
        <w:gridCol w:w="2384"/>
        <w:gridCol w:w="102"/>
        <w:gridCol w:w="2610"/>
        <w:gridCol w:w="40"/>
        <w:gridCol w:w="236"/>
      </w:tblGrid>
      <w:tr w:rsidR="00C661DA" w:rsidRPr="00DF423D" w:rsidTr="00BF71BE">
        <w:trPr>
          <w:gridAfter w:val="1"/>
          <w:wAfter w:w="236" w:type="dxa"/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1DA" w:rsidRPr="00DF423D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A59" w:rsidRDefault="006C7A59" w:rsidP="006C7A59">
            <w:pPr>
              <w:ind w:left="0" w:firstLine="0"/>
              <w:rPr>
                <w:sz w:val="20"/>
                <w:szCs w:val="20"/>
                <w:lang w:eastAsia="ru-RU"/>
              </w:rPr>
            </w:pPr>
          </w:p>
          <w:p w:rsidR="006C7A59" w:rsidRDefault="006C7A59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6C7A59" w:rsidRPr="00DF423D" w:rsidRDefault="006C7A59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1DA" w:rsidRPr="00DF423D" w:rsidRDefault="00C661DA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238FC" w:rsidRPr="00DF423D" w:rsidTr="00BF71BE">
        <w:trPr>
          <w:gridAfter w:val="2"/>
          <w:wAfter w:w="276" w:type="dxa"/>
          <w:trHeight w:val="300"/>
        </w:trPr>
        <w:tc>
          <w:tcPr>
            <w:tcW w:w="64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Участок 58</w:t>
            </w:r>
          </w:p>
        </w:tc>
      </w:tr>
      <w:tr w:rsidR="005238FC" w:rsidRPr="00DF423D" w:rsidTr="00BF71BE">
        <w:trPr>
          <w:gridAfter w:val="2"/>
          <w:wAfter w:w="276" w:type="dxa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238FC" w:rsidRPr="00DF423D" w:rsidTr="00BF71BE">
        <w:trPr>
          <w:gridAfter w:val="2"/>
          <w:wAfter w:w="276" w:type="dxa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424691.62</w:t>
            </w:r>
          </w:p>
        </w:tc>
        <w:tc>
          <w:tcPr>
            <w:tcW w:w="2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1320907.65</w:t>
            </w:r>
          </w:p>
        </w:tc>
      </w:tr>
      <w:tr w:rsidR="005238FC" w:rsidRPr="00DF423D" w:rsidTr="00BF71BE">
        <w:trPr>
          <w:gridAfter w:val="2"/>
          <w:wAfter w:w="276" w:type="dxa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424766.78</w:t>
            </w:r>
          </w:p>
        </w:tc>
        <w:tc>
          <w:tcPr>
            <w:tcW w:w="2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1321007.71</w:t>
            </w:r>
          </w:p>
        </w:tc>
      </w:tr>
      <w:tr w:rsidR="005238FC" w:rsidRPr="00DF423D" w:rsidTr="00BF71BE">
        <w:trPr>
          <w:gridAfter w:val="2"/>
          <w:wAfter w:w="276" w:type="dxa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424739.57</w:t>
            </w:r>
          </w:p>
        </w:tc>
        <w:tc>
          <w:tcPr>
            <w:tcW w:w="2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1321003.81</w:t>
            </w:r>
          </w:p>
        </w:tc>
      </w:tr>
      <w:tr w:rsidR="005238FC" w:rsidRPr="00DF423D" w:rsidTr="00BF71BE">
        <w:trPr>
          <w:gridAfter w:val="2"/>
          <w:wAfter w:w="276" w:type="dxa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424710.98</w:t>
            </w:r>
          </w:p>
        </w:tc>
        <w:tc>
          <w:tcPr>
            <w:tcW w:w="2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1320999.71</w:t>
            </w:r>
          </w:p>
        </w:tc>
      </w:tr>
      <w:tr w:rsidR="005238FC" w:rsidRPr="00DF423D" w:rsidTr="00BF71BE">
        <w:trPr>
          <w:gridAfter w:val="2"/>
          <w:wAfter w:w="276" w:type="dxa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424681.32</w:t>
            </w:r>
          </w:p>
        </w:tc>
        <w:tc>
          <w:tcPr>
            <w:tcW w:w="2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1320995.45</w:t>
            </w:r>
          </w:p>
        </w:tc>
      </w:tr>
      <w:tr w:rsidR="005238FC" w:rsidRPr="00DF423D" w:rsidTr="00BF71BE">
        <w:trPr>
          <w:gridAfter w:val="2"/>
          <w:wAfter w:w="276" w:type="dxa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424682.16</w:t>
            </w:r>
          </w:p>
        </w:tc>
        <w:tc>
          <w:tcPr>
            <w:tcW w:w="2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1320989.51</w:t>
            </w:r>
          </w:p>
        </w:tc>
      </w:tr>
      <w:tr w:rsidR="005238FC" w:rsidRPr="00DF423D" w:rsidTr="00BF71BE">
        <w:trPr>
          <w:gridAfter w:val="2"/>
          <w:wAfter w:w="276" w:type="dxa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424676.23</w:t>
            </w:r>
          </w:p>
        </w:tc>
        <w:tc>
          <w:tcPr>
            <w:tcW w:w="2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1320988.66</w:t>
            </w:r>
          </w:p>
        </w:tc>
      </w:tr>
      <w:tr w:rsidR="005238FC" w:rsidRPr="00DF423D" w:rsidTr="00BF71BE">
        <w:trPr>
          <w:gridAfter w:val="2"/>
          <w:wAfter w:w="276" w:type="dxa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424680.27</w:t>
            </w:r>
          </w:p>
        </w:tc>
        <w:tc>
          <w:tcPr>
            <w:tcW w:w="2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1320960.44</w:t>
            </w:r>
          </w:p>
        </w:tc>
      </w:tr>
      <w:tr w:rsidR="005238FC" w:rsidRPr="00DF423D" w:rsidTr="00BF71BE">
        <w:trPr>
          <w:gridAfter w:val="2"/>
          <w:wAfter w:w="276" w:type="dxa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424682.49</w:t>
            </w:r>
          </w:p>
        </w:tc>
        <w:tc>
          <w:tcPr>
            <w:tcW w:w="2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1320944.94</w:t>
            </w:r>
          </w:p>
        </w:tc>
      </w:tr>
      <w:tr w:rsidR="005238FC" w:rsidRPr="00DF423D" w:rsidTr="00BF71BE">
        <w:trPr>
          <w:gridAfter w:val="2"/>
          <w:wAfter w:w="276" w:type="dxa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424683.34</w:t>
            </w:r>
          </w:p>
        </w:tc>
        <w:tc>
          <w:tcPr>
            <w:tcW w:w="2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1320939.00</w:t>
            </w:r>
          </w:p>
        </w:tc>
      </w:tr>
      <w:tr w:rsidR="005238FC" w:rsidRPr="00DF423D" w:rsidTr="00BF71BE">
        <w:trPr>
          <w:gridAfter w:val="2"/>
          <w:wAfter w:w="276" w:type="dxa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424687.06</w:t>
            </w:r>
          </w:p>
        </w:tc>
        <w:tc>
          <w:tcPr>
            <w:tcW w:w="2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1320939.53</w:t>
            </w:r>
          </w:p>
        </w:tc>
      </w:tr>
      <w:tr w:rsidR="005238FC" w:rsidRPr="00DF423D" w:rsidTr="00BF71BE">
        <w:trPr>
          <w:gridAfter w:val="2"/>
          <w:wAfter w:w="276" w:type="dxa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424687.40</w:t>
            </w:r>
          </w:p>
        </w:tc>
        <w:tc>
          <w:tcPr>
            <w:tcW w:w="2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1320937.11</w:t>
            </w:r>
          </w:p>
        </w:tc>
      </w:tr>
      <w:tr w:rsidR="005238FC" w:rsidRPr="00DF423D" w:rsidTr="00BF71BE">
        <w:trPr>
          <w:gridAfter w:val="2"/>
          <w:wAfter w:w="276" w:type="dxa"/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424691.62</w:t>
            </w:r>
          </w:p>
        </w:tc>
        <w:tc>
          <w:tcPr>
            <w:tcW w:w="2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1320907.65</w:t>
            </w:r>
          </w:p>
        </w:tc>
      </w:tr>
      <w:tr w:rsidR="005238FC" w:rsidRPr="00DF423D" w:rsidTr="00BF71BE">
        <w:trPr>
          <w:gridAfter w:val="2"/>
          <w:wAfter w:w="276" w:type="dxa"/>
          <w:trHeight w:val="30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145AE" w:rsidRPr="00DF423D" w:rsidTr="00BF71BE">
        <w:trPr>
          <w:trHeight w:val="300"/>
        </w:trPr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5AE" w:rsidRPr="00DF423D" w:rsidRDefault="00C145AE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C145AE" w:rsidRPr="00DF423D" w:rsidRDefault="00C145AE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C145AE" w:rsidRPr="00DF423D" w:rsidRDefault="00C145AE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5AE" w:rsidRPr="00DF423D" w:rsidRDefault="00C145AE" w:rsidP="006D012A">
            <w:pPr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5AE" w:rsidRPr="00DF423D" w:rsidRDefault="00C145AE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BF71BE" w:rsidRDefault="00BF71BE">
      <w:pPr>
        <w:ind w:left="0" w:firstLine="0"/>
      </w:pPr>
    </w:p>
    <w:p w:rsidR="00BF71BE" w:rsidRDefault="00BF71BE">
      <w:pPr>
        <w:ind w:left="0" w:firstLine="0"/>
      </w:pPr>
    </w:p>
    <w:tbl>
      <w:tblPr>
        <w:tblW w:w="6378" w:type="dxa"/>
        <w:tblInd w:w="1101" w:type="dxa"/>
        <w:tblLook w:val="04A0" w:firstRow="1" w:lastRow="0" w:firstColumn="1" w:lastColumn="0" w:noHBand="0" w:noVBand="1"/>
      </w:tblPr>
      <w:tblGrid>
        <w:gridCol w:w="1311"/>
        <w:gridCol w:w="2374"/>
        <w:gridCol w:w="2693"/>
      </w:tblGrid>
      <w:tr w:rsidR="00BF71BE" w:rsidRPr="00BF71BE" w:rsidTr="00BF71BE">
        <w:trPr>
          <w:trHeight w:val="855"/>
        </w:trPr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Границы наложения постоянного публичного сервитута с целью организации велодорожки совмещенной с тротуаром, проходящей  через земельный участок № 58.</w:t>
            </w:r>
          </w:p>
        </w:tc>
      </w:tr>
      <w:tr w:rsidR="00BF71BE" w:rsidRPr="00BF71BE" w:rsidTr="00BF71BE">
        <w:trPr>
          <w:trHeight w:val="30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Y</w:t>
            </w:r>
          </w:p>
        </w:tc>
      </w:tr>
      <w:tr w:rsidR="00BF71BE" w:rsidRPr="00BF71BE" w:rsidTr="00BF71BE">
        <w:trPr>
          <w:trHeight w:val="30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424766.78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1321007.71</w:t>
            </w:r>
          </w:p>
        </w:tc>
      </w:tr>
      <w:tr w:rsidR="00BF71BE" w:rsidRPr="00BF71BE" w:rsidTr="00BF71BE">
        <w:trPr>
          <w:trHeight w:val="30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424739.57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1321003.81</w:t>
            </w:r>
          </w:p>
        </w:tc>
      </w:tr>
      <w:tr w:rsidR="00BF71BE" w:rsidRPr="00BF71BE" w:rsidTr="00BF71BE">
        <w:trPr>
          <w:trHeight w:val="30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424710.98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1320999.71</w:t>
            </w:r>
          </w:p>
        </w:tc>
      </w:tr>
      <w:tr w:rsidR="00BF71BE" w:rsidRPr="00BF71BE" w:rsidTr="00BF71BE">
        <w:trPr>
          <w:trHeight w:val="30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424681.32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1320995.45</w:t>
            </w:r>
          </w:p>
        </w:tc>
      </w:tr>
      <w:tr w:rsidR="00BF71BE" w:rsidRPr="00BF71BE" w:rsidTr="00BF71BE">
        <w:trPr>
          <w:trHeight w:val="30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424682.16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1320989.51</w:t>
            </w:r>
          </w:p>
        </w:tc>
      </w:tr>
      <w:tr w:rsidR="00BF71BE" w:rsidRPr="00BF71BE" w:rsidTr="00BF71BE">
        <w:trPr>
          <w:trHeight w:val="30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424676.23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1320988.66</w:t>
            </w:r>
          </w:p>
        </w:tc>
      </w:tr>
      <w:tr w:rsidR="00BF71BE" w:rsidRPr="00BF71BE" w:rsidTr="00BF71BE">
        <w:trPr>
          <w:trHeight w:val="30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1240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424676.8</w:t>
            </w:r>
            <w:r w:rsidR="00296945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1320984.7</w:t>
            </w:r>
            <w:r w:rsidR="00296945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F71BE" w:rsidRPr="00BF71BE" w:rsidTr="00BF71BE">
        <w:trPr>
          <w:trHeight w:val="30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1241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424686.69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1320986.12</w:t>
            </w:r>
          </w:p>
        </w:tc>
      </w:tr>
      <w:tr w:rsidR="00BF71BE" w:rsidRPr="00BF71BE" w:rsidTr="00BF71BE">
        <w:trPr>
          <w:trHeight w:val="30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1242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6D012A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012A">
              <w:rPr>
                <w:color w:val="000000"/>
                <w:sz w:val="20"/>
                <w:szCs w:val="20"/>
                <w:lang w:eastAsia="ru-RU"/>
              </w:rPr>
              <w:t>424691.78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6D012A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012A">
              <w:rPr>
                <w:color w:val="000000"/>
                <w:sz w:val="20"/>
                <w:szCs w:val="20"/>
                <w:lang w:eastAsia="ru-RU"/>
              </w:rPr>
              <w:t>1320992.91</w:t>
            </w:r>
          </w:p>
        </w:tc>
      </w:tr>
      <w:tr w:rsidR="00BF71BE" w:rsidRPr="00BF71BE" w:rsidTr="00BF71BE">
        <w:trPr>
          <w:trHeight w:val="30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424759.16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1321002.58</w:t>
            </w:r>
          </w:p>
        </w:tc>
      </w:tr>
      <w:tr w:rsidR="00BF71BE" w:rsidRPr="00BF71BE" w:rsidTr="00BF71BE">
        <w:trPr>
          <w:trHeight w:val="30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1244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424761.56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1321000.78</w:t>
            </w:r>
          </w:p>
        </w:tc>
      </w:tr>
      <w:tr w:rsidR="00BF71BE" w:rsidRPr="00BF71BE" w:rsidTr="00BF71BE">
        <w:trPr>
          <w:trHeight w:val="300"/>
        </w:trPr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424766.78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1BE" w:rsidRPr="00BF71BE" w:rsidRDefault="00BF71BE" w:rsidP="00BF71B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F71BE">
              <w:rPr>
                <w:color w:val="000000"/>
                <w:sz w:val="20"/>
                <w:szCs w:val="20"/>
                <w:lang w:eastAsia="ru-RU"/>
              </w:rPr>
              <w:t>1321007.71</w:t>
            </w:r>
          </w:p>
        </w:tc>
      </w:tr>
    </w:tbl>
    <w:p w:rsidR="00BF71BE" w:rsidRDefault="00BF71BE"/>
    <w:tbl>
      <w:tblPr>
        <w:tblW w:w="6748" w:type="dxa"/>
        <w:tblInd w:w="1101" w:type="dxa"/>
        <w:tblLook w:val="04A0" w:firstRow="1" w:lastRow="0" w:firstColumn="1" w:lastColumn="0" w:noHBand="0" w:noVBand="1"/>
      </w:tblPr>
      <w:tblGrid>
        <w:gridCol w:w="1259"/>
        <w:gridCol w:w="2633"/>
        <w:gridCol w:w="2856"/>
      </w:tblGrid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238FC" w:rsidRPr="00DF423D" w:rsidTr="00296945">
        <w:trPr>
          <w:trHeight w:val="300"/>
        </w:trPr>
        <w:tc>
          <w:tcPr>
            <w:tcW w:w="6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59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424571.01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1320928.97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424616.64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1320935.51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424637.07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1320938.43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424666.34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1320942.63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424682.49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1320944.94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424680.27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1320960.44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424676.23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1320988.66</w:t>
            </w:r>
          </w:p>
        </w:tc>
      </w:tr>
      <w:tr w:rsidR="005238FC" w:rsidRPr="00DF423D" w:rsidTr="00296945">
        <w:trPr>
          <w:trHeight w:val="371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528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424608.48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1320978.96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424571.01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1320928.97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424627.49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1320953.09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424627.76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1320952.33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424628.49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1320951.99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424629.26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1320952.26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424629.61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1320953.02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424629.28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1320953.81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424628.57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1320954.05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424627.83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1320953.84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424627.49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1320953.09</w:t>
            </w: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238FC" w:rsidRPr="00DF423D" w:rsidTr="00296945">
        <w:trPr>
          <w:trHeight w:val="300"/>
        </w:trPr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8FC" w:rsidRPr="00DF423D" w:rsidRDefault="005238FC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296945" w:rsidRDefault="00296945" w:rsidP="00296945">
      <w:pPr>
        <w:ind w:left="0" w:firstLine="0"/>
      </w:pPr>
    </w:p>
    <w:p w:rsidR="00296945" w:rsidRDefault="00296945" w:rsidP="00296945">
      <w:pPr>
        <w:ind w:left="0" w:firstLine="0"/>
      </w:pPr>
    </w:p>
    <w:p w:rsidR="00296945" w:rsidRDefault="00296945" w:rsidP="00296945">
      <w:pPr>
        <w:ind w:left="0" w:firstLine="0"/>
      </w:pPr>
    </w:p>
    <w:tbl>
      <w:tblPr>
        <w:tblW w:w="6804" w:type="dxa"/>
        <w:tblInd w:w="1101" w:type="dxa"/>
        <w:tblLook w:val="04A0" w:firstRow="1" w:lastRow="0" w:firstColumn="1" w:lastColumn="0" w:noHBand="0" w:noVBand="1"/>
      </w:tblPr>
      <w:tblGrid>
        <w:gridCol w:w="1275"/>
        <w:gridCol w:w="2550"/>
        <w:gridCol w:w="2979"/>
      </w:tblGrid>
      <w:tr w:rsidR="00296945" w:rsidRPr="00296945" w:rsidTr="00296945">
        <w:trPr>
          <w:trHeight w:val="750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Границы наложения постоянного публичного сервитута с целью организации велодорожки совмещенной с тротуаром, проходящей  через земельный участок № 59.</w:t>
            </w:r>
          </w:p>
        </w:tc>
      </w:tr>
      <w:tr w:rsidR="00296945" w:rsidRPr="00296945" w:rsidTr="00296945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Y</w:t>
            </w:r>
          </w:p>
        </w:tc>
      </w:tr>
      <w:tr w:rsidR="00296945" w:rsidRPr="00296945" w:rsidTr="00296945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1240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424676.80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1320984.70</w:t>
            </w:r>
          </w:p>
        </w:tc>
      </w:tr>
      <w:tr w:rsidR="00296945" w:rsidRPr="00296945" w:rsidTr="00296945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424676.23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1320988.66</w:t>
            </w:r>
          </w:p>
        </w:tc>
      </w:tr>
      <w:tr w:rsidR="00296945" w:rsidRPr="00296945" w:rsidTr="00296945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424608.48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1320978.96</w:t>
            </w:r>
          </w:p>
        </w:tc>
      </w:tr>
      <w:tr w:rsidR="00296945" w:rsidRPr="00296945" w:rsidTr="00296945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1235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424606.07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1320975.76</w:t>
            </w:r>
          </w:p>
        </w:tc>
      </w:tr>
      <w:tr w:rsidR="00296945" w:rsidRPr="00296945" w:rsidTr="00296945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1245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424607.40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1320974.77</w:t>
            </w:r>
          </w:p>
        </w:tc>
      </w:tr>
      <w:tr w:rsidR="00296945" w:rsidRPr="00296945" w:rsidTr="00296945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1240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424676.80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945" w:rsidRPr="00296945" w:rsidRDefault="00296945" w:rsidP="00296945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945">
              <w:rPr>
                <w:color w:val="000000"/>
                <w:sz w:val="20"/>
                <w:szCs w:val="20"/>
                <w:lang w:eastAsia="ru-RU"/>
              </w:rPr>
              <w:t>1320984.70</w:t>
            </w:r>
          </w:p>
        </w:tc>
      </w:tr>
    </w:tbl>
    <w:p w:rsidR="00296945" w:rsidRDefault="00296945"/>
    <w:tbl>
      <w:tblPr>
        <w:tblW w:w="8470" w:type="dxa"/>
        <w:tblInd w:w="1101" w:type="dxa"/>
        <w:tblLook w:val="04A0" w:firstRow="1" w:lastRow="0" w:firstColumn="1" w:lastColumn="0" w:noHBand="0" w:noVBand="1"/>
      </w:tblPr>
      <w:tblGrid>
        <w:gridCol w:w="1082"/>
        <w:gridCol w:w="288"/>
        <w:gridCol w:w="2325"/>
        <w:gridCol w:w="197"/>
        <w:gridCol w:w="730"/>
        <w:gridCol w:w="1702"/>
        <w:gridCol w:w="447"/>
        <w:gridCol w:w="1359"/>
        <w:gridCol w:w="340"/>
      </w:tblGrid>
      <w:tr w:rsidR="005E7877" w:rsidRPr="00DF423D" w:rsidTr="00296945">
        <w:trPr>
          <w:trHeight w:val="30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945" w:rsidRDefault="00296945" w:rsidP="00296945">
            <w:pPr>
              <w:ind w:left="0" w:firstLine="0"/>
              <w:rPr>
                <w:sz w:val="20"/>
                <w:szCs w:val="20"/>
                <w:lang w:eastAsia="ru-RU"/>
              </w:rPr>
            </w:pPr>
          </w:p>
          <w:p w:rsidR="00296945" w:rsidRPr="00DF423D" w:rsidRDefault="00296945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96945">
        <w:trPr>
          <w:gridAfter w:val="1"/>
          <w:wAfter w:w="340" w:type="dxa"/>
          <w:trHeight w:val="300"/>
        </w:trPr>
        <w:tc>
          <w:tcPr>
            <w:tcW w:w="81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tbl>
            <w:tblPr>
              <w:tblW w:w="7100" w:type="dxa"/>
              <w:tblLook w:val="04A0" w:firstRow="1" w:lastRow="0" w:firstColumn="1" w:lastColumn="0" w:noHBand="0" w:noVBand="1"/>
            </w:tblPr>
            <w:tblGrid>
              <w:gridCol w:w="531"/>
              <w:gridCol w:w="1414"/>
              <w:gridCol w:w="1575"/>
              <w:gridCol w:w="539"/>
              <w:gridCol w:w="1439"/>
              <w:gridCol w:w="1602"/>
            </w:tblGrid>
            <w:tr w:rsidR="005E7877" w:rsidRPr="00DF423D" w:rsidTr="001F5308">
              <w:trPr>
                <w:trHeight w:val="315"/>
              </w:trPr>
              <w:tc>
                <w:tcPr>
                  <w:tcW w:w="352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60</w:t>
                  </w:r>
                </w:p>
              </w:tc>
              <w:tc>
                <w:tcPr>
                  <w:tcW w:w="358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60а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528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424608.48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1320978.96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528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424608.48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1320978.96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539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424676.23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1320988.66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539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424676.23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1320988.66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538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424682.16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1320989.51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538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424682.16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1320989.51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537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424681.32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1320995.45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537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424681.32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1320995.45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536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424710.98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1320999.71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536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424710.98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1320999.71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535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424739.57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1321003.81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535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424739.57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1321003.81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534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424766.78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1321007.71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534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424766.78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1321007.71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549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424800.76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1321052.96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549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424800.76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1321052.96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550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424775.14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1321049.29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424775.14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1321049.29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551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424762.46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1321047.47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551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424762.46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1321047.47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552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424733.68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1321043.35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552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424733.68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1321043.35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553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424738.77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1321050.14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553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424738.77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1321050.14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581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424781.33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1321106.92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554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424716.22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1321046.91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582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424695.14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1321094.58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424679.85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1321074.17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424679.85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1321074.17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556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424665.82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1321055.45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lastRenderedPageBreak/>
                    <w:t>556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424665.82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1321055.45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557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424665.96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1321052.65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557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424665.96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1321052.65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558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424673.46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1321047.03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558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424673.46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1321047.03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559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424668.22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1321040.04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559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424668.22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1321040.04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424667.06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1321039.9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560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424667.06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1321039.9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561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424660.24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1321045.01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561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424660.24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1321045.01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562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424657.59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1321044.49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562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424657.59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1321044.49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563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424647.12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1321030.52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563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424647.12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1321030.52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564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424623.58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1320999.11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564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424623.58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1320999.11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529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424612.58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1320984.43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529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424612.58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1320984.43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565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424633.08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1321003.93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565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424633.08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1321003.93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566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424633.35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1321003.17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566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424633.35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1321003.17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567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424634.09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1321002.83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567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424634.09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1321002.83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568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424634.85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1321003.11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568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424634.85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1321003.11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569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424635.2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1321003.87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569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424635.2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1321003.87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424634.87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1321004.65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570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424634.87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1321004.65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571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424634.17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1321004.89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571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424634.17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1321004.89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572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424633.42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1321004.69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572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424633.42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1321004.69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565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424633.08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1321003.93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565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424633.08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1321003.93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573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424734.7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1321015.18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573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424734.7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1321015.18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574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424734.96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1321014.42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574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424734.96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1321014.42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575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424735.7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1321014.08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575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424735.7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1321014.08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576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424736.46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1321014.35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576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424736.46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1321014.35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577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424736.81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1321015.11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577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424736.81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1321015.11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578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424736.48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1321015.9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578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424736.48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1321015.9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579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424735.78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1321016.14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579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424735.78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1321016.14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580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424735.03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1321015.93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580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424735.03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1321015.93</w:t>
                  </w: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573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424734.7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1321015.18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573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424734.7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1321015.18</w:t>
                  </w:r>
                </w:p>
              </w:tc>
              <w:tc>
                <w:tcPr>
                  <w:tcW w:w="358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60б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3520" w:type="dxa"/>
                  <w:gridSpan w:val="3"/>
                  <w:vMerge w:val="restart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3520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553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424738.77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1321050.14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3520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581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424781.33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1321106.92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3520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582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424695.14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1321094.58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3520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424679.85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1321074.17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3520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554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424716.22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1321046.91</w:t>
                  </w:r>
                </w:p>
              </w:tc>
            </w:tr>
            <w:tr w:rsidR="005E7877" w:rsidRPr="00DF423D" w:rsidTr="001F5308">
              <w:trPr>
                <w:trHeight w:val="315"/>
              </w:trPr>
              <w:tc>
                <w:tcPr>
                  <w:tcW w:w="3520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553</w:t>
                  </w:r>
                </w:p>
              </w:tc>
              <w:tc>
                <w:tcPr>
                  <w:tcW w:w="14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424738.77</w:t>
                  </w:r>
                </w:p>
              </w:tc>
              <w:tc>
                <w:tcPr>
                  <w:tcW w:w="16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1321050.14</w:t>
                  </w:r>
                </w:p>
              </w:tc>
            </w:tr>
          </w:tbl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96945">
        <w:trPr>
          <w:trHeight w:val="30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96945">
        <w:trPr>
          <w:trHeight w:val="30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6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61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424668.22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1321040.04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424673.46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1321047.03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424665.96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1321052.65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424665.82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1321055.45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424665.69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1321057.94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584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424655.25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1321044.02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424657.59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1321044.49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424660.24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1321045.01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424667.06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1321039.90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424668.22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1321040.04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6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62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424733.68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1321043.35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424762.46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1321047.47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424775.14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1321049.29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424800.76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1321052.96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424848.52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1321116.55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424825.11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1321113.19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424796.53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1321109.10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424781.33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1321106.92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424738.77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1321050.14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424733.68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1321043.35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424765.54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1321054.54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424765.81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1321053.78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424766.54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1321053.44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424767.31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1321053.71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424767.66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1321054.47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424767.33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1321055.26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424766.62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1321055.50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424765.88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1321055.29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424765.54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1321054.54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424796.30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1321094.00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424796.57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1321093.23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424797.30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1321092.90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424798.06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1321093.17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424798.41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1321093.93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424798.09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1321094.72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424797.38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1321094.95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424796.63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1321094.75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424796.30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1321094.00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6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63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424695.14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1321094.58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424781.33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1321106.92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424796.53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1321109.10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424825.11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1321113.19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424848.52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1321116.55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424875.14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1321151.98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424872.43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1321154.02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606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424855.10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1321151.53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424851.11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1321150.96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424850.22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1321157.19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424846.47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1321156.66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424845.61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1321162.60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424837.46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1321161.43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424734.11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1321146.63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424695.14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1321094.58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424827.05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1321133.36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424827.32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1321132.60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424828.05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1321132.26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424828.81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1321132.53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424829.16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1321133.29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424828.83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1321134.08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424828.13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1321134.32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424827.38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1321134.11</w:t>
            </w:r>
          </w:p>
        </w:tc>
      </w:tr>
      <w:tr w:rsidR="005E7877" w:rsidRPr="00DF423D" w:rsidTr="00296945">
        <w:trPr>
          <w:gridAfter w:val="3"/>
          <w:wAfter w:w="2146" w:type="dxa"/>
          <w:trHeight w:val="30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424827.05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1321133.36</w:t>
            </w:r>
          </w:p>
        </w:tc>
      </w:tr>
      <w:tr w:rsidR="005E7877" w:rsidRPr="00DF423D" w:rsidTr="00296945">
        <w:trPr>
          <w:gridAfter w:val="1"/>
          <w:wAfter w:w="340" w:type="dxa"/>
          <w:trHeight w:val="30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96945">
        <w:trPr>
          <w:gridAfter w:val="1"/>
          <w:wAfter w:w="340" w:type="dxa"/>
          <w:trHeight w:val="30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96945">
        <w:trPr>
          <w:gridAfter w:val="1"/>
          <w:wAfter w:w="340" w:type="dxa"/>
          <w:trHeight w:val="300"/>
        </w:trPr>
        <w:tc>
          <w:tcPr>
            <w:tcW w:w="81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tbl>
            <w:tblPr>
              <w:tblW w:w="7641" w:type="dxa"/>
              <w:tblLook w:val="04A0" w:firstRow="1" w:lastRow="0" w:firstColumn="1" w:lastColumn="0" w:noHBand="0" w:noVBand="1"/>
            </w:tblPr>
            <w:tblGrid>
              <w:gridCol w:w="558"/>
              <w:gridCol w:w="1487"/>
              <w:gridCol w:w="1656"/>
              <w:gridCol w:w="594"/>
              <w:gridCol w:w="1583"/>
              <w:gridCol w:w="1763"/>
            </w:tblGrid>
            <w:tr w:rsidR="005E7877" w:rsidRPr="00DF423D" w:rsidTr="002A792B">
              <w:trPr>
                <w:trHeight w:val="315"/>
              </w:trPr>
              <w:tc>
                <w:tcPr>
                  <w:tcW w:w="370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64</w:t>
                  </w:r>
                </w:p>
              </w:tc>
              <w:tc>
                <w:tcPr>
                  <w:tcW w:w="394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64а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604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424875.14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1321151.98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604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424875.14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1321151.98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639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424927.92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1321222.25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424927.92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1321222.25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640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424923.05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1321221.55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424923.05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1321221.55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424920.33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1321217.92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424920.33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1321217.92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424845.61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1321162.60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605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424872.43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1321154.02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609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424846.47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1321156.66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604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424875.14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1321151.98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608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424850.22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1321157.19</w:t>
                  </w:r>
                </w:p>
              </w:tc>
              <w:tc>
                <w:tcPr>
                  <w:tcW w:w="394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64б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607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424851.11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1321150.96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606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424855.10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1321151.53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424839.36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1321206.31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605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424872.43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1321154.02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424845.61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1321162.60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604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424875.14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1321151.98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609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424846.47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1321156.66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424920.33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1321217.92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608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424850.22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1321157.19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621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424839.36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1321206.31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607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424851.11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1321150.96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623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424857.59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1321172.41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606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424855.10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1321151.53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424857.86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1321171.64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605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424872.43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1321154.02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625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424858.60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1321171.31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424920.33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1321217.92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424859.36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1321171.58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424839.36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1321206.31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627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424859.71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1321172.34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623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424857.59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1321172.41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628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424859.38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1321173.13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424857.86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1321171.64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629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424858.68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1321173.37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625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424858.60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1321171.31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630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424857.93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1321173.16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424859.36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1321171.58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424857.59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1321172.41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424859.71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1321172.34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631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424888.09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1321211.36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424859.38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1321173.13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424888.35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1321210.59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424858.68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1321173.37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lastRenderedPageBreak/>
                    <w:t>633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424889.10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1321210.26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424857.93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1321173.16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424889.85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1321210.53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424857.59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1321172.41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635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424890.20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1321211.29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424888.09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1321211.36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424889.88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1321212.08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424888.35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1321210.59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637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424889.17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1321212.31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633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424889.10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1321210.26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638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424888.43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1321212.11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424889.85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1321210.53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3701" w:type="dxa"/>
                  <w:gridSpan w:val="3"/>
                  <w:vMerge w:val="restart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635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424890.20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1321211.29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424889.88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1321212.08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424889.17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1321212.31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424888.43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1321212.11</w:t>
                  </w:r>
                </w:p>
              </w:tc>
            </w:tr>
            <w:tr w:rsidR="005E7877" w:rsidRPr="00DF423D" w:rsidTr="002A792B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424888.09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1321211.36</w:t>
                  </w:r>
                </w:p>
              </w:tc>
            </w:tr>
          </w:tbl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96945">
        <w:trPr>
          <w:gridAfter w:val="1"/>
          <w:wAfter w:w="340" w:type="dxa"/>
          <w:trHeight w:val="300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CA4964" w:rsidRDefault="00CA4964" w:rsidP="00CA4964">
      <w:pPr>
        <w:ind w:left="0" w:firstLine="0"/>
      </w:pPr>
    </w:p>
    <w:tbl>
      <w:tblPr>
        <w:tblW w:w="8079" w:type="dxa"/>
        <w:tblInd w:w="1101" w:type="dxa"/>
        <w:tblLook w:val="04A0" w:firstRow="1" w:lastRow="0" w:firstColumn="1" w:lastColumn="0" w:noHBand="0" w:noVBand="1"/>
      </w:tblPr>
      <w:tblGrid>
        <w:gridCol w:w="1417"/>
        <w:gridCol w:w="2835"/>
        <w:gridCol w:w="3827"/>
      </w:tblGrid>
      <w:tr w:rsidR="00CA4964" w:rsidRPr="00CA4964" w:rsidTr="00CA4964">
        <w:trPr>
          <w:trHeight w:val="855"/>
        </w:trPr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Границы наложения постоянного публичного сервитута с целью организации велодорожки совмещенной с тротуаром, проходящей  через земельный участок № 64а.</w:t>
            </w:r>
          </w:p>
        </w:tc>
      </w:tr>
      <w:tr w:rsidR="00CA4964" w:rsidRPr="00CA4964" w:rsidTr="00CA4964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Y</w:t>
            </w:r>
          </w:p>
        </w:tc>
      </w:tr>
      <w:tr w:rsidR="00CA4964" w:rsidRPr="00CA4964" w:rsidTr="00CA4964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1255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424925.20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1321218.62</w:t>
            </w:r>
          </w:p>
        </w:tc>
      </w:tr>
      <w:tr w:rsidR="00CA4964" w:rsidRPr="00CA4964" w:rsidTr="00CA4964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424927.92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1321222.25</w:t>
            </w:r>
          </w:p>
        </w:tc>
      </w:tr>
      <w:tr w:rsidR="00CA4964" w:rsidRPr="00CA4964" w:rsidTr="00CA4964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424923.05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1321221.55</w:t>
            </w:r>
          </w:p>
        </w:tc>
      </w:tr>
      <w:tr w:rsidR="00CA4964" w:rsidRPr="00CA4964" w:rsidTr="00CA4964">
        <w:trPr>
          <w:trHeight w:val="315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424920.33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1321217.92</w:t>
            </w:r>
          </w:p>
        </w:tc>
      </w:tr>
      <w:tr w:rsidR="00CA4964" w:rsidRPr="00CA4964" w:rsidTr="00CA4964">
        <w:trPr>
          <w:trHeight w:val="30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1255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424925.20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964" w:rsidRPr="00CA4964" w:rsidRDefault="00CA4964" w:rsidP="00CA496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4964">
              <w:rPr>
                <w:color w:val="000000"/>
                <w:sz w:val="20"/>
                <w:szCs w:val="20"/>
                <w:lang w:eastAsia="ru-RU"/>
              </w:rPr>
              <w:t>1321218.62</w:t>
            </w:r>
          </w:p>
        </w:tc>
      </w:tr>
    </w:tbl>
    <w:p w:rsidR="00CA4964" w:rsidRDefault="00CA4964"/>
    <w:tbl>
      <w:tblPr>
        <w:tblW w:w="8130" w:type="dxa"/>
        <w:tblInd w:w="1101" w:type="dxa"/>
        <w:tblLook w:val="04A0" w:firstRow="1" w:lastRow="0" w:firstColumn="1" w:lastColumn="0" w:noHBand="0" w:noVBand="1"/>
      </w:tblPr>
      <w:tblGrid>
        <w:gridCol w:w="1370"/>
        <w:gridCol w:w="2522"/>
        <w:gridCol w:w="438"/>
        <w:gridCol w:w="3800"/>
      </w:tblGrid>
      <w:tr w:rsidR="005E7877" w:rsidRPr="00DF423D" w:rsidTr="00CA4964">
        <w:trPr>
          <w:trHeight w:val="300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CA4964">
            <w:pPr>
              <w:ind w:left="0"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DF423D" w:rsidRDefault="00DF423D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DF423D" w:rsidRDefault="00DF423D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DF423D" w:rsidRDefault="00DF423D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DF423D" w:rsidRPr="00DF423D" w:rsidRDefault="00DF423D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CA4964">
        <w:trPr>
          <w:trHeight w:val="300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CA4964">
        <w:trPr>
          <w:trHeight w:val="300"/>
        </w:trPr>
        <w:tc>
          <w:tcPr>
            <w:tcW w:w="8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65</w:t>
            </w:r>
          </w:p>
        </w:tc>
      </w:tr>
      <w:tr w:rsidR="005E7877" w:rsidRPr="00DF423D" w:rsidTr="00CA496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CA496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610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424845.61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1321162.60</w:t>
            </w:r>
          </w:p>
        </w:tc>
      </w:tr>
      <w:tr w:rsidR="005E7877" w:rsidRPr="00DF423D" w:rsidTr="00CA496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621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424839.36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1321206.31</w:t>
            </w:r>
          </w:p>
        </w:tc>
      </w:tr>
      <w:tr w:rsidR="005E7877" w:rsidRPr="00DF423D" w:rsidTr="00CA496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424771.56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1321196.61</w:t>
            </w:r>
          </w:p>
        </w:tc>
      </w:tr>
      <w:tr w:rsidR="005E7877" w:rsidRPr="00DF423D" w:rsidTr="00CA496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424734.11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1321146.63</w:t>
            </w:r>
          </w:p>
        </w:tc>
      </w:tr>
      <w:tr w:rsidR="005E7877" w:rsidRPr="00DF423D" w:rsidTr="00CA496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424837.46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1321161.43</w:t>
            </w:r>
          </w:p>
        </w:tc>
      </w:tr>
      <w:tr w:rsidR="005E7877" w:rsidRPr="00DF423D" w:rsidTr="00CA496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610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424845.61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1321162.60</w:t>
            </w:r>
          </w:p>
        </w:tc>
      </w:tr>
    </w:tbl>
    <w:p w:rsidR="002E7D74" w:rsidRDefault="002E7D74">
      <w:pPr>
        <w:ind w:left="0" w:firstLine="0"/>
      </w:pPr>
    </w:p>
    <w:p w:rsidR="002E7D74" w:rsidRDefault="002E7D74">
      <w:pPr>
        <w:ind w:left="0" w:firstLine="0"/>
      </w:pPr>
    </w:p>
    <w:p w:rsidR="002E7D74" w:rsidRDefault="002E7D74">
      <w:pPr>
        <w:ind w:left="0" w:firstLine="0"/>
      </w:pPr>
    </w:p>
    <w:tbl>
      <w:tblPr>
        <w:tblW w:w="8079" w:type="dxa"/>
        <w:tblInd w:w="1101" w:type="dxa"/>
        <w:tblLook w:val="04A0" w:firstRow="1" w:lastRow="0" w:firstColumn="1" w:lastColumn="0" w:noHBand="0" w:noVBand="1"/>
      </w:tblPr>
      <w:tblGrid>
        <w:gridCol w:w="1417"/>
        <w:gridCol w:w="2977"/>
        <w:gridCol w:w="3685"/>
      </w:tblGrid>
      <w:tr w:rsidR="002E7D74" w:rsidRPr="002E7D74" w:rsidTr="002E7D74">
        <w:trPr>
          <w:trHeight w:val="840"/>
        </w:trPr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Границы наложения постоянного публичного сервитута с целью организации велодорожки совмещенной с тротуаром, проходящей  через земельный участок № 65.</w:t>
            </w:r>
          </w:p>
        </w:tc>
      </w:tr>
      <w:tr w:rsidR="002E7D74" w:rsidRPr="002E7D74" w:rsidTr="002E7D74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Y</w:t>
            </w:r>
          </w:p>
        </w:tc>
      </w:tr>
      <w:tr w:rsidR="002E7D74" w:rsidRPr="002E7D74" w:rsidTr="002E7D74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1246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424735.99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1321149.15</w:t>
            </w:r>
          </w:p>
        </w:tc>
      </w:tr>
      <w:tr w:rsidR="002E7D74" w:rsidRPr="002E7D74" w:rsidTr="002E7D74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1247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424790.74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1321156.99</w:t>
            </w:r>
          </w:p>
        </w:tc>
      </w:tr>
      <w:tr w:rsidR="002E7D74" w:rsidRPr="002E7D74" w:rsidTr="002E7D74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1248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424826.84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1321204.52</w:t>
            </w:r>
          </w:p>
        </w:tc>
      </w:tr>
      <w:tr w:rsidR="002E7D74" w:rsidRPr="002E7D74" w:rsidTr="002E7D74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1249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424819.79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1321203.51</w:t>
            </w:r>
          </w:p>
        </w:tc>
      </w:tr>
      <w:tr w:rsidR="002E7D74" w:rsidRPr="002E7D74" w:rsidTr="002E7D74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lastRenderedPageBreak/>
              <w:t>1250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424788.00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1321161.64</w:t>
            </w:r>
          </w:p>
        </w:tc>
      </w:tr>
      <w:tr w:rsidR="002E7D74" w:rsidRPr="002E7D74" w:rsidTr="002E7D74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1251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424740.23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1321154.80</w:t>
            </w:r>
          </w:p>
        </w:tc>
      </w:tr>
      <w:tr w:rsidR="002E7D74" w:rsidRPr="002E7D74" w:rsidTr="002E7D74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1246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424735.99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D74" w:rsidRPr="002E7D74" w:rsidRDefault="002E7D74" w:rsidP="002E7D74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E7D74">
              <w:rPr>
                <w:color w:val="000000"/>
                <w:sz w:val="20"/>
                <w:szCs w:val="20"/>
                <w:lang w:eastAsia="ru-RU"/>
              </w:rPr>
              <w:t>1321149.15</w:t>
            </w:r>
          </w:p>
        </w:tc>
      </w:tr>
    </w:tbl>
    <w:p w:rsidR="002E7D74" w:rsidRDefault="002E7D74"/>
    <w:tbl>
      <w:tblPr>
        <w:tblW w:w="8130" w:type="dxa"/>
        <w:tblInd w:w="1101" w:type="dxa"/>
        <w:tblLook w:val="04A0" w:firstRow="1" w:lastRow="0" w:firstColumn="1" w:lastColumn="0" w:noHBand="0" w:noVBand="1"/>
      </w:tblPr>
      <w:tblGrid>
        <w:gridCol w:w="1370"/>
        <w:gridCol w:w="2960"/>
        <w:gridCol w:w="3800"/>
      </w:tblGrid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2E7D74" w:rsidRPr="00DF423D" w:rsidRDefault="002E7D7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E7D74">
        <w:trPr>
          <w:trHeight w:val="300"/>
        </w:trPr>
        <w:tc>
          <w:tcPr>
            <w:tcW w:w="8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tbl>
            <w:tblPr>
              <w:tblW w:w="7641" w:type="dxa"/>
              <w:tblLook w:val="04A0" w:firstRow="1" w:lastRow="0" w:firstColumn="1" w:lastColumn="0" w:noHBand="0" w:noVBand="1"/>
            </w:tblPr>
            <w:tblGrid>
              <w:gridCol w:w="558"/>
              <w:gridCol w:w="1487"/>
              <w:gridCol w:w="1656"/>
              <w:gridCol w:w="594"/>
              <w:gridCol w:w="1583"/>
              <w:gridCol w:w="1763"/>
            </w:tblGrid>
            <w:tr w:rsidR="005E7877" w:rsidRPr="00DF423D" w:rsidTr="00691D17">
              <w:trPr>
                <w:trHeight w:val="315"/>
              </w:trPr>
              <w:tc>
                <w:tcPr>
                  <w:tcW w:w="370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66</w:t>
                  </w:r>
                </w:p>
              </w:tc>
              <w:tc>
                <w:tcPr>
                  <w:tcW w:w="394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66а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639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424927.92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1321222.25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424927.92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1321222.25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424936.25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1321233.34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424936.25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1321233.34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643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424948.79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1321250.03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643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424948.79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1321250.03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424950.74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1321252.62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424950.74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1321252.62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645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424925.90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1321271.24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645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424925.90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1321271.24</w:t>
                  </w:r>
                </w:p>
              </w:tc>
            </w:tr>
            <w:tr w:rsidR="005E7877" w:rsidRPr="00DF423D" w:rsidTr="00367BEA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684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424923.01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1321270.82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684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424923.01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</w:rPr>
                  </w:pPr>
                  <w:r w:rsidRPr="00DF423D">
                    <w:rPr>
                      <w:sz w:val="20"/>
                      <w:szCs w:val="20"/>
                    </w:rPr>
                    <w:t>1321270.82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424919.57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1321270.33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424919.57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1321270.33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648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424831.31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1321257.70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424945.20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1321251.10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649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424830.44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1321256.53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424923.05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1321221.55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650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424822.94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1321262.15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639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424927.92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1321222.25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651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424820.99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1321262.55</w:t>
                  </w:r>
                </w:p>
              </w:tc>
              <w:tc>
                <w:tcPr>
                  <w:tcW w:w="394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66б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641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424771.56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1321196.61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424918.58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1321250.39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424771.56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1321196.61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653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424918.85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1321249.62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424839.36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1321206.31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424919.58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1321249.29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622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424920.33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1321217.92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655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424920.34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1321249.56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424923.05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1321221.55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424920.69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1321250.32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424945.20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1321251.10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657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424920.37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1321251.11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424919.57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1321270.33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658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424919.66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1321251.34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424831.31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1321257.70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659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424918.92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1321251.14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424830.44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1321256.53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424918.58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1321250.39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424822.94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1321262.15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660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424922.63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1321247.93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424820.99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1321262.55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661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424922.90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1321247.17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641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424771.56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1321196.61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424923.63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1321246.84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424918.58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1321250.39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663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424924.40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1321247.10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653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424918.85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1321249.62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424924.74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1321247.87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424919.58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1321249.29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665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424924.42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1321248.65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655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424920.34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1321249.56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424923.71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1321248.88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424920.69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1321250.32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667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424922.96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1321248.68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424920.37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1321251.11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660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424922.63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1321247.93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424919.66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1321251.34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668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424930.49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1321243.52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424918.92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1321251.14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669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424930.76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1321242.76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652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424918.58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1321250.39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670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424931.49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1321242.42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424922.63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1321247.93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lastRenderedPageBreak/>
                    <w:t>671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424932.26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1321242.70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424922.90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1321247.17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424932.60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1321243.46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424923.63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1321246.84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673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424932.28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1321244.24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663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424924.40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1321247.10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424931.57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1321244.48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424924.74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1321247.87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675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424930.82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1321244.28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665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424924.42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1321248.65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668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424930.49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1321243.52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424923.71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1321248.88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424931.77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1321247.43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424922.96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1321248.68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677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424932.04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1321246.67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424922.63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1321247.93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678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424932.78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1321246.33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424930.49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1321243.52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679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424933.54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1321246.60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424930.76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1321242.76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680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424933.89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1321247.37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424931.49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1321242.42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681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424933.56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1321248.15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424932.26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1321242.70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682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424932.85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1321248.39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424932.60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1321243.46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683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424932.11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1321248.19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673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424932.28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1321244.24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424931.77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1321247.43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424931.57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1321244.48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3701" w:type="dxa"/>
                  <w:gridSpan w:val="3"/>
                  <w:vMerge w:val="restart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675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424930.82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1321244.28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668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424930.49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1321243.52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424931.77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1321247.43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424932.04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1321246.67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424932.78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1321246.33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424933.54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1321246.60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680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424933.89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1321247.37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681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424933.56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1321248.15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682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424932.85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1321248.39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683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424932.11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1321248.19</w:t>
                  </w:r>
                </w:p>
              </w:tc>
            </w:tr>
            <w:tr w:rsidR="005E7877" w:rsidRPr="00DF423D" w:rsidTr="00691D17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676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424931.77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1321247.43</w:t>
                  </w:r>
                </w:p>
              </w:tc>
            </w:tr>
          </w:tbl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77158F" w:rsidRDefault="0077158F">
      <w:pPr>
        <w:ind w:left="0" w:firstLine="0"/>
      </w:pPr>
    </w:p>
    <w:p w:rsidR="0077158F" w:rsidRDefault="0077158F"/>
    <w:p w:rsidR="00CA5C4E" w:rsidRDefault="00CA5C4E">
      <w:r>
        <w:br w:type="page"/>
      </w:r>
    </w:p>
    <w:tbl>
      <w:tblPr>
        <w:tblW w:w="8079" w:type="dxa"/>
        <w:tblInd w:w="1101" w:type="dxa"/>
        <w:tblLook w:val="04A0" w:firstRow="1" w:lastRow="0" w:firstColumn="1" w:lastColumn="0" w:noHBand="0" w:noVBand="1"/>
      </w:tblPr>
      <w:tblGrid>
        <w:gridCol w:w="1417"/>
        <w:gridCol w:w="3402"/>
        <w:gridCol w:w="3260"/>
      </w:tblGrid>
      <w:tr w:rsidR="00CA5C4E" w:rsidRPr="00CA5C4E" w:rsidTr="00CA5C4E">
        <w:trPr>
          <w:trHeight w:val="975"/>
        </w:trPr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lastRenderedPageBreak/>
              <w:t>Границы наложения постоянного публичного сервитута с целью организации велодорожки совмещенной с тротуаром, проходящей  через земельный участок № 66а.</w:t>
            </w:r>
          </w:p>
        </w:tc>
      </w:tr>
      <w:tr w:rsidR="00CA5C4E" w:rsidRPr="00CA5C4E" w:rsidTr="00CA5C4E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Y</w:t>
            </w:r>
          </w:p>
        </w:tc>
      </w:tr>
      <w:tr w:rsidR="00CA5C4E" w:rsidRPr="00CA5C4E" w:rsidTr="00CA5C4E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424927.92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1321222.25</w:t>
            </w:r>
          </w:p>
        </w:tc>
      </w:tr>
      <w:tr w:rsidR="00CA5C4E" w:rsidRPr="00CA5C4E" w:rsidTr="00CA5C4E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1252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424929.44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1321224.28</w:t>
            </w:r>
          </w:p>
        </w:tc>
      </w:tr>
      <w:tr w:rsidR="00CA5C4E" w:rsidRPr="00CA5C4E" w:rsidTr="00CA5C4E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1253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424924.57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1321223.58</w:t>
            </w:r>
          </w:p>
        </w:tc>
      </w:tr>
      <w:tr w:rsidR="00CA5C4E" w:rsidRPr="00CA5C4E" w:rsidTr="00CA5C4E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424923.05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1321221.55</w:t>
            </w:r>
          </w:p>
        </w:tc>
      </w:tr>
      <w:tr w:rsidR="00CA5C4E" w:rsidRPr="00CA5C4E" w:rsidTr="00CA5C4E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424927.92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1321222.25</w:t>
            </w:r>
          </w:p>
        </w:tc>
      </w:tr>
      <w:tr w:rsidR="00CA5C4E" w:rsidRPr="00CA5C4E" w:rsidTr="00CA5C4E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CA5C4E" w:rsidRPr="00CA5C4E" w:rsidTr="00CA5C4E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CA5C4E" w:rsidRPr="00CA5C4E" w:rsidTr="00CA5C4E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CA5C4E" w:rsidRPr="00CA5C4E" w:rsidTr="00CA5C4E">
        <w:trPr>
          <w:trHeight w:val="825"/>
        </w:trPr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Границы наложения постоянного публичного сервитута с целью организации велодорожки совмещенной с тротуаром, проходящей  через земельный участок № 66б.</w:t>
            </w:r>
          </w:p>
        </w:tc>
      </w:tr>
      <w:tr w:rsidR="00CA5C4E" w:rsidRPr="00CA5C4E" w:rsidTr="00CA5C4E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Y</w:t>
            </w:r>
          </w:p>
        </w:tc>
      </w:tr>
      <w:tr w:rsidR="00CA5C4E" w:rsidRPr="00CA5C4E" w:rsidTr="00CA5C4E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1249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424819.79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1321203.51</w:t>
            </w:r>
          </w:p>
        </w:tc>
      </w:tr>
      <w:tr w:rsidR="00CA5C4E" w:rsidRPr="00CA5C4E" w:rsidTr="00CA5C4E">
        <w:trPr>
          <w:trHeight w:val="30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1248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424826.84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1321204.52</w:t>
            </w:r>
          </w:p>
        </w:tc>
      </w:tr>
      <w:tr w:rsidR="00CA5C4E" w:rsidRPr="00CA5C4E" w:rsidTr="00CA5C4E">
        <w:trPr>
          <w:trHeight w:val="31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424839.36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1321206.31</w:t>
            </w:r>
          </w:p>
        </w:tc>
      </w:tr>
      <w:tr w:rsidR="00CA5C4E" w:rsidRPr="00CA5C4E" w:rsidTr="00CA5C4E">
        <w:trPr>
          <w:trHeight w:val="31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424920.33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1321217.92</w:t>
            </w:r>
          </w:p>
        </w:tc>
      </w:tr>
      <w:tr w:rsidR="00CA5C4E" w:rsidRPr="00CA5C4E" w:rsidTr="00CA5C4E">
        <w:trPr>
          <w:trHeight w:val="30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424923.05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1321221.55</w:t>
            </w:r>
          </w:p>
        </w:tc>
      </w:tr>
      <w:tr w:rsidR="00CA5C4E" w:rsidRPr="00CA5C4E" w:rsidTr="00CA5C4E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1253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424924.57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1321223.58</w:t>
            </w:r>
          </w:p>
        </w:tc>
      </w:tr>
      <w:tr w:rsidR="00CA5C4E" w:rsidRPr="00CA5C4E" w:rsidTr="00CA5C4E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1254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424824.10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1321209.18</w:t>
            </w:r>
          </w:p>
        </w:tc>
      </w:tr>
      <w:tr w:rsidR="00CA5C4E" w:rsidRPr="00CA5C4E" w:rsidTr="00CA5C4E">
        <w:trPr>
          <w:trHeight w:val="30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1249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424819.79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C4E" w:rsidRPr="00CA5C4E" w:rsidRDefault="00CA5C4E" w:rsidP="00CA5C4E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A5C4E">
              <w:rPr>
                <w:color w:val="000000"/>
                <w:sz w:val="20"/>
                <w:szCs w:val="20"/>
                <w:lang w:eastAsia="ru-RU"/>
              </w:rPr>
              <w:t>1321203.51</w:t>
            </w:r>
          </w:p>
        </w:tc>
      </w:tr>
    </w:tbl>
    <w:p w:rsidR="00CA5C4E" w:rsidRDefault="00CA5C4E"/>
    <w:tbl>
      <w:tblPr>
        <w:tblW w:w="8130" w:type="dxa"/>
        <w:tblInd w:w="1101" w:type="dxa"/>
        <w:tblLook w:val="04A0" w:firstRow="1" w:lastRow="0" w:firstColumn="1" w:lastColumn="0" w:noHBand="0" w:noVBand="1"/>
      </w:tblPr>
      <w:tblGrid>
        <w:gridCol w:w="1370"/>
        <w:gridCol w:w="2522"/>
        <w:gridCol w:w="868"/>
        <w:gridCol w:w="3370"/>
      </w:tblGrid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2E7D74" w:rsidRDefault="002E7D74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77158F" w:rsidRPr="00DF423D" w:rsidRDefault="0077158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E7D74">
        <w:trPr>
          <w:trHeight w:val="300"/>
        </w:trPr>
        <w:tc>
          <w:tcPr>
            <w:tcW w:w="8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67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424923.01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1321270.82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424925.90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1321271.24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424924.29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1321272.46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424865.89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1321316.23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424862.07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1321317.35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424827.71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1321271.52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424828.66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1321269.78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424836.16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1321264.17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424831.31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1321257.70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424919.57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1321270.33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424923.01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1321270.82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E7D74">
        <w:trPr>
          <w:trHeight w:val="300"/>
        </w:trPr>
        <w:tc>
          <w:tcPr>
            <w:tcW w:w="8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68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424831.31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1321257.70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424836.16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1321264.17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424828.66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1321269.78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424827.71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1321271.52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691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424826.89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1321273.00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424819.32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1321262.89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424820.99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1321262.55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424822.94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1321262.15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424830.44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1321256.53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424831.31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1321257.70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972DFE" w:rsidRDefault="00972DFE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972DFE" w:rsidRDefault="00972DFE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972DFE" w:rsidRPr="00DF423D" w:rsidRDefault="00972DFE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E7D74">
        <w:trPr>
          <w:trHeight w:val="300"/>
        </w:trPr>
        <w:tc>
          <w:tcPr>
            <w:tcW w:w="8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69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424527.93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1320884.18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424536.22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1320895.24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424532.03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1320922.08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424590.84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1321000.53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424534.05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1321043.11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424455.58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1320938.42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424527.93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1320884.18</w:t>
            </w:r>
          </w:p>
        </w:tc>
      </w:tr>
    </w:tbl>
    <w:p w:rsidR="001C74E3" w:rsidRDefault="001C74E3">
      <w:pPr>
        <w:ind w:left="0" w:firstLine="0"/>
      </w:pPr>
      <w:r>
        <w:br w:type="page"/>
      </w:r>
    </w:p>
    <w:tbl>
      <w:tblPr>
        <w:tblpPr w:leftFromText="180" w:rightFromText="180" w:vertAnchor="page" w:horzAnchor="margin" w:tblpXSpec="right" w:tblpY="1096"/>
        <w:tblW w:w="8188" w:type="dxa"/>
        <w:tblLook w:val="04A0" w:firstRow="1" w:lastRow="0" w:firstColumn="1" w:lastColumn="0" w:noHBand="0" w:noVBand="1"/>
      </w:tblPr>
      <w:tblGrid>
        <w:gridCol w:w="1242"/>
        <w:gridCol w:w="3261"/>
        <w:gridCol w:w="3685"/>
      </w:tblGrid>
      <w:tr w:rsidR="001C74E3" w:rsidRPr="001C74E3" w:rsidTr="001C74E3">
        <w:trPr>
          <w:trHeight w:val="945"/>
        </w:trPr>
        <w:tc>
          <w:tcPr>
            <w:tcW w:w="8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lastRenderedPageBreak/>
              <w:t>Границы наложения постоянного публичного сервитута с целью организации велодорожки совмещенной с тротуаром, проходящей  через земельный участок № 69.</w:t>
            </w:r>
          </w:p>
        </w:tc>
      </w:tr>
      <w:tr w:rsidR="001C74E3" w:rsidRPr="001C74E3" w:rsidTr="001C74E3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t>Y</w:t>
            </w:r>
          </w:p>
        </w:tc>
      </w:tr>
      <w:tr w:rsidR="001C74E3" w:rsidRPr="001C74E3" w:rsidTr="001C74E3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t>1239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t>424584.43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t>1320991.98</w:t>
            </w:r>
          </w:p>
        </w:tc>
      </w:tr>
      <w:tr w:rsidR="001C74E3" w:rsidRPr="001C74E3" w:rsidTr="001C74E3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t>1238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t>424586.83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t>1320995.18</w:t>
            </w:r>
          </w:p>
        </w:tc>
      </w:tr>
      <w:tr w:rsidR="001C74E3" w:rsidRPr="001C74E3" w:rsidTr="001C74E3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t>1256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t>424530.03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t>1321037.75</w:t>
            </w:r>
          </w:p>
        </w:tc>
      </w:tr>
      <w:tr w:rsidR="001C74E3" w:rsidRPr="001C74E3" w:rsidTr="001C74E3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t>1257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t>424527.63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t>1321034.55</w:t>
            </w:r>
          </w:p>
        </w:tc>
      </w:tr>
      <w:tr w:rsidR="001C74E3" w:rsidRPr="001C74E3" w:rsidTr="001C74E3">
        <w:trPr>
          <w:trHeight w:val="3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t>1239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t>424584.43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74E3" w:rsidRPr="001C74E3" w:rsidRDefault="001C74E3" w:rsidP="001C74E3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C74E3">
              <w:rPr>
                <w:color w:val="000000"/>
                <w:sz w:val="20"/>
                <w:szCs w:val="20"/>
                <w:lang w:eastAsia="ru-RU"/>
              </w:rPr>
              <w:t>1320991.98</w:t>
            </w:r>
          </w:p>
        </w:tc>
      </w:tr>
    </w:tbl>
    <w:p w:rsidR="001C74E3" w:rsidRDefault="001C74E3" w:rsidP="00972DFE">
      <w:pPr>
        <w:ind w:left="0" w:firstLine="0"/>
      </w:pPr>
    </w:p>
    <w:tbl>
      <w:tblPr>
        <w:tblW w:w="8130" w:type="dxa"/>
        <w:tblInd w:w="1101" w:type="dxa"/>
        <w:tblLook w:val="04A0" w:firstRow="1" w:lastRow="0" w:firstColumn="1" w:lastColumn="0" w:noHBand="0" w:noVBand="1"/>
      </w:tblPr>
      <w:tblGrid>
        <w:gridCol w:w="1370"/>
        <w:gridCol w:w="2522"/>
        <w:gridCol w:w="730"/>
        <w:gridCol w:w="138"/>
        <w:gridCol w:w="3370"/>
      </w:tblGrid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E7D74">
        <w:trPr>
          <w:trHeight w:val="300"/>
        </w:trPr>
        <w:tc>
          <w:tcPr>
            <w:tcW w:w="8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70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424625.21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1321013.94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424648.74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1321045.34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424674.64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1321079.88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424654.19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1321095.20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424635.60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1321109.14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424606.27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1321131.12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424602.57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1321132.07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424599.27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1321130.12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424600.24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1321124.42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424609.83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1321117.22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424604.06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1321109.52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424594.45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1321116.72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424588.84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1321116.20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424534.05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1321043.11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424590.84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1321000.53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424606.41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1320988.87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424625.21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1321013.94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424640.62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1321054.38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424640.97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1321055.14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424640.65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1321055.93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424639.94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1321056.17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424639.19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1321055.96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424638.86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1321055.21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424639.13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1321054.45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424639.86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1321054.11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424640.62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1321054.38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E7D74">
        <w:trPr>
          <w:trHeight w:val="300"/>
        </w:trPr>
        <w:tc>
          <w:tcPr>
            <w:tcW w:w="8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71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424604.06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1321109.52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424609.83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1321117.22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424600.24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1321124.42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424599.27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1321130.12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424588.84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1321116.20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424594.45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1321116.72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3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424604.06</w:t>
            </w:r>
          </w:p>
        </w:tc>
        <w:tc>
          <w:tcPr>
            <w:tcW w:w="3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1321109.52</w:t>
            </w: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E7D74">
        <w:trPr>
          <w:trHeight w:val="300"/>
        </w:trPr>
        <w:tc>
          <w:tcPr>
            <w:tcW w:w="8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tbl>
            <w:tblPr>
              <w:tblW w:w="7641" w:type="dxa"/>
              <w:tblLook w:val="04A0" w:firstRow="1" w:lastRow="0" w:firstColumn="1" w:lastColumn="0" w:noHBand="0" w:noVBand="1"/>
            </w:tblPr>
            <w:tblGrid>
              <w:gridCol w:w="558"/>
              <w:gridCol w:w="1487"/>
              <w:gridCol w:w="1656"/>
              <w:gridCol w:w="594"/>
              <w:gridCol w:w="1583"/>
              <w:gridCol w:w="1763"/>
            </w:tblGrid>
            <w:tr w:rsidR="005E7877" w:rsidRPr="00DF423D" w:rsidTr="003C564F">
              <w:trPr>
                <w:trHeight w:val="315"/>
              </w:trPr>
              <w:tc>
                <w:tcPr>
                  <w:tcW w:w="370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72</w:t>
                  </w:r>
                </w:p>
              </w:tc>
              <w:tc>
                <w:tcPr>
                  <w:tcW w:w="394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72а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716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424579.44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1321170.07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716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424579.44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1321170.07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717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424600.69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1321154.14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717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424600.69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1321154.14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718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424601.31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1321154.97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718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424601.31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1321154.97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719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424606.11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1321151.38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719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424606.11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1321151.38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720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424605.49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1321150.55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424605.49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1321150.55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721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424637.50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1321126.55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424637.50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1321126.55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424656.09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1321112.61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424656.09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1321112.61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723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424676.47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1321097.34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723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424676.47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1321097.34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424760.30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1321209.17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424760.30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1321209.17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725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424789.96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1321248.74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424673.72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1321274.06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424788.56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1321249.79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424663.26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1321281.90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727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424792.15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1321254.60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424659.93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1321277.46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728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424792.76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1321254.14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424660.64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1321277.23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729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424830.14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1321304.00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424660.96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1321276.44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730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424828.15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1321305.49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424660.61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1321275.68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731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424831.75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1321310.30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424659.85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1321275.40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424833.73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1321308.80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743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424659.12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1321275.74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733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424842.86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1321320.98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424658.97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1321276.18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424746.64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1321393.13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745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424652.96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1321268.17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735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424668.33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1321288.67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716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424579.44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1321170.07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424663.26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1321281.90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424652.61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1321162.70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737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424673.72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1321274.06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424652.95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1321163.46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738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424659.93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1321277.46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424652.63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1321164.24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739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424660.64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1321277.23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424651.92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1321164.48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740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424660.96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1321276.44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424651.18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1321164.28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741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424660.61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1321275.68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424650.84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1321163.52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424659.85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1321275.40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424651.11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1321162.76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743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424659.12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1321275.74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753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424651.84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1321162.42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424658.97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1321276.18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424652.61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1321162.70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745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424652.96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1321268.17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424658.73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1321221.39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716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424579.44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1321170.07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755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424659.08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1321222.15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424652.61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1321162.70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424658.76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1321222.94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747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424652.95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1321163.46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424658.04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1321223.18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748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424652.63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1321164.24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424657.31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1321222.97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749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424651.92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1321164.48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424656.97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1321222.22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750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424651.18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1321164.28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424657.23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1321221.46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751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424650.84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1321163.52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424657.97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1321221.13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lastRenderedPageBreak/>
                    <w:t>752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424651.11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1321162.76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424658.73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1321221.39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753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424651.84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1321162.42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424664.92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1321278.21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746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424652.61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1321162.70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763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424665.27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1321278.97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424658.73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1321221.39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424664.95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1321279.76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755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424659.08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1321222.15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765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424664.23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1321280.00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424658.76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1321222.94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424663.50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1321279.79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757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424658.04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1321223.18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424663.16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1321279.03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758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424657.31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1321222.97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424663.42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1321278.28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759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424656.97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1321222.22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424664.16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1321277.94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760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424657.23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1321221.46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424664.92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1321278.21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761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424657.97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1321221.13</w:t>
                  </w:r>
                </w:p>
              </w:tc>
              <w:tc>
                <w:tcPr>
                  <w:tcW w:w="394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72б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754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424658.73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1321221.39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424664.92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1321278.21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725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424789.96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1321248.74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763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424665.27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1321278.97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424788.56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1321249.79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424664.95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1321279.76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424792.15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1321254.60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765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424664.23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1321280.00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424792.76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1321254.14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424663.50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1321279.79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424830.14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1321304.00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767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424663.16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1321279.03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424828.15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1321305.49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768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424663.42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1321278.28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424831.75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1321310.30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769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424664.16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1321277.94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424833.73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1321308.80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5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762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424664.92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1321278.21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733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424842.86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1321320.98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3701" w:type="dxa"/>
                  <w:gridSpan w:val="3"/>
                  <w:vMerge w:val="restart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424746.64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1321393.13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735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424668.33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1321288.67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424663.26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1321281.90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737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424673.72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1321274.06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424760.30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1321209.17</w:t>
                  </w:r>
                </w:p>
              </w:tc>
            </w:tr>
            <w:tr w:rsidR="005E7877" w:rsidRPr="00DF423D" w:rsidTr="003C564F">
              <w:trPr>
                <w:trHeight w:val="315"/>
              </w:trPr>
              <w:tc>
                <w:tcPr>
                  <w:tcW w:w="3701" w:type="dxa"/>
                  <w:gridSpan w:val="3"/>
                  <w:vMerge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725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424789.96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1321248.74</w:t>
                  </w:r>
                </w:p>
              </w:tc>
            </w:tr>
          </w:tbl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2E7D74">
        <w:trPr>
          <w:trHeight w:val="300"/>
        </w:trPr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1C74E3" w:rsidRDefault="001C74E3">
      <w:pPr>
        <w:ind w:left="0" w:firstLine="0"/>
      </w:pPr>
    </w:p>
    <w:p w:rsidR="001C74E3" w:rsidRDefault="001C74E3">
      <w:pPr>
        <w:ind w:left="0" w:firstLine="0"/>
      </w:pPr>
    </w:p>
    <w:p w:rsidR="001C74E3" w:rsidRDefault="001C74E3"/>
    <w:p w:rsidR="001C74E3" w:rsidRDefault="001C74E3" w:rsidP="001C74E3">
      <w:pPr>
        <w:ind w:left="0" w:firstLine="0"/>
      </w:pPr>
    </w:p>
    <w:p w:rsidR="001C74E3" w:rsidRDefault="001C74E3" w:rsidP="001C74E3">
      <w:pPr>
        <w:ind w:left="0" w:firstLine="0"/>
      </w:pPr>
    </w:p>
    <w:tbl>
      <w:tblPr>
        <w:tblW w:w="8470" w:type="dxa"/>
        <w:tblInd w:w="1101" w:type="dxa"/>
        <w:tblLook w:val="04A0" w:firstRow="1" w:lastRow="0" w:firstColumn="1" w:lastColumn="0" w:noHBand="0" w:noVBand="1"/>
      </w:tblPr>
      <w:tblGrid>
        <w:gridCol w:w="8470"/>
      </w:tblGrid>
      <w:tr w:rsidR="005E7877" w:rsidRPr="00DF423D" w:rsidTr="00005468">
        <w:trPr>
          <w:trHeight w:val="300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tbl>
            <w:tblPr>
              <w:tblW w:w="7640" w:type="dxa"/>
              <w:tblLook w:val="04A0" w:firstRow="1" w:lastRow="0" w:firstColumn="1" w:lastColumn="0" w:noHBand="0" w:noVBand="1"/>
            </w:tblPr>
            <w:tblGrid>
              <w:gridCol w:w="679"/>
              <w:gridCol w:w="1429"/>
              <w:gridCol w:w="1592"/>
              <w:gridCol w:w="723"/>
              <w:gridCol w:w="1522"/>
              <w:gridCol w:w="1695"/>
            </w:tblGrid>
            <w:tr w:rsidR="005E7877" w:rsidRPr="00DF423D" w:rsidTr="00F7076C">
              <w:trPr>
                <w:trHeight w:val="300"/>
              </w:trPr>
              <w:tc>
                <w:tcPr>
                  <w:tcW w:w="3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73а</w:t>
                  </w: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73а1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694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424455.58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1320938.42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694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424455.58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1320938.42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693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424534.05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1321043.11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693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424534.05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1321043.11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424529.25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1321046.71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770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424529.25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1321046.71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772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424470.62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1321090.65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771а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424500.75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1321008.69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773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424459.16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1321075.34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443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424450.77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1320942.01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774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424414.08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1321109.09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694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424455.58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1320938.42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775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424401.74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1321118.38</w:t>
                  </w: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73а2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776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424329.2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1321033.15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446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424337.49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1321026.93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444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424441.17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1320949.21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lastRenderedPageBreak/>
                    <w:t>445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424340.91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1321024.38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771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424491.15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1321015.89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444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424441.17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1320949.21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771а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424500.75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1321008.69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771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424491.15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1321015.89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770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424529.25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1321046.71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771а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424500.75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1321008.69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772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424470.62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1321090.65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443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424450.77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1320942.01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773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424459.16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1321075.34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694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424455.58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1320938.42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774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424414.08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1321109.09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3700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445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424340.91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1321024.38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444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424441.17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1320949.21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73а3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445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424340.91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1321024.38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774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424414.08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1321109.09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775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424401.74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1321118.38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776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424329.2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1321033.15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446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424337.49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1321026.93</w:t>
                  </w:r>
                </w:p>
              </w:tc>
            </w:tr>
            <w:tr w:rsidR="005E7877" w:rsidRPr="00DF423D" w:rsidTr="00F7076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445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424340.91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1321024.38</w:t>
                  </w:r>
                </w:p>
              </w:tc>
            </w:tr>
          </w:tbl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tbl>
            <w:tblPr>
              <w:tblW w:w="5300" w:type="dxa"/>
              <w:tblInd w:w="1305" w:type="dxa"/>
              <w:tblLook w:val="04A0" w:firstRow="1" w:lastRow="0" w:firstColumn="1" w:lastColumn="0" w:noHBand="0" w:noVBand="1"/>
            </w:tblPr>
            <w:tblGrid>
              <w:gridCol w:w="995"/>
              <w:gridCol w:w="2037"/>
              <w:gridCol w:w="2268"/>
            </w:tblGrid>
            <w:tr w:rsidR="001C74E3" w:rsidRPr="001C74E3" w:rsidTr="001C74E3">
              <w:trPr>
                <w:trHeight w:val="840"/>
              </w:trPr>
              <w:tc>
                <w:tcPr>
                  <w:tcW w:w="53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Границы наложения постоянного публичного сервитута с целью организации велодорожки совмещенной с тротуаром, проходящей  через земельный участок № 73а1.</w:t>
                  </w:r>
                </w:p>
              </w:tc>
            </w:tr>
            <w:tr w:rsidR="001C74E3" w:rsidRPr="001C74E3" w:rsidTr="001C74E3">
              <w:trPr>
                <w:trHeight w:val="300"/>
              </w:trPr>
              <w:tc>
                <w:tcPr>
                  <w:tcW w:w="9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2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1C74E3" w:rsidRPr="001C74E3" w:rsidTr="001C74E3">
              <w:trPr>
                <w:trHeight w:val="300"/>
              </w:trPr>
              <w:tc>
                <w:tcPr>
                  <w:tcW w:w="9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1260</w:t>
                  </w:r>
                </w:p>
              </w:tc>
              <w:tc>
                <w:tcPr>
                  <w:tcW w:w="2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424465.70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1320951.92</w:t>
                  </w:r>
                </w:p>
              </w:tc>
            </w:tr>
            <w:tr w:rsidR="001C74E3" w:rsidRPr="001C74E3" w:rsidTr="001C74E3">
              <w:trPr>
                <w:trHeight w:val="300"/>
              </w:trPr>
              <w:tc>
                <w:tcPr>
                  <w:tcW w:w="9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1257</w:t>
                  </w:r>
                </w:p>
              </w:tc>
              <w:tc>
                <w:tcPr>
                  <w:tcW w:w="2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424527.63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1321034.55</w:t>
                  </w:r>
                </w:p>
              </w:tc>
            </w:tr>
            <w:tr w:rsidR="001C74E3" w:rsidRPr="001C74E3" w:rsidTr="001C74E3">
              <w:trPr>
                <w:trHeight w:val="300"/>
              </w:trPr>
              <w:tc>
                <w:tcPr>
                  <w:tcW w:w="9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1256</w:t>
                  </w:r>
                </w:p>
              </w:tc>
              <w:tc>
                <w:tcPr>
                  <w:tcW w:w="2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424530.03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1321037.75</w:t>
                  </w:r>
                </w:p>
              </w:tc>
            </w:tr>
            <w:tr w:rsidR="001C74E3" w:rsidRPr="001C74E3" w:rsidTr="001C74E3">
              <w:trPr>
                <w:trHeight w:val="300"/>
              </w:trPr>
              <w:tc>
                <w:tcPr>
                  <w:tcW w:w="9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693</w:t>
                  </w:r>
                </w:p>
              </w:tc>
              <w:tc>
                <w:tcPr>
                  <w:tcW w:w="2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424534.05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1321043.11</w:t>
                  </w:r>
                </w:p>
              </w:tc>
            </w:tr>
            <w:tr w:rsidR="001C74E3" w:rsidRPr="001C74E3" w:rsidTr="001C74E3">
              <w:trPr>
                <w:trHeight w:val="300"/>
              </w:trPr>
              <w:tc>
                <w:tcPr>
                  <w:tcW w:w="9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770</w:t>
                  </w:r>
                </w:p>
              </w:tc>
              <w:tc>
                <w:tcPr>
                  <w:tcW w:w="2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424529.25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1321046.71</w:t>
                  </w:r>
                </w:p>
              </w:tc>
            </w:tr>
            <w:tr w:rsidR="001C74E3" w:rsidRPr="001C74E3" w:rsidTr="001C74E3">
              <w:trPr>
                <w:trHeight w:val="300"/>
              </w:trPr>
              <w:tc>
                <w:tcPr>
                  <w:tcW w:w="9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771а</w:t>
                  </w:r>
                </w:p>
              </w:tc>
              <w:tc>
                <w:tcPr>
                  <w:tcW w:w="2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424500.75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1321008.69</w:t>
                  </w:r>
                </w:p>
              </w:tc>
            </w:tr>
            <w:tr w:rsidR="001C74E3" w:rsidRPr="001C74E3" w:rsidTr="001C74E3">
              <w:trPr>
                <w:trHeight w:val="300"/>
              </w:trPr>
              <w:tc>
                <w:tcPr>
                  <w:tcW w:w="9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1261</w:t>
                  </w:r>
                </w:p>
              </w:tc>
              <w:tc>
                <w:tcPr>
                  <w:tcW w:w="2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424460.75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1320955.33</w:t>
                  </w:r>
                </w:p>
              </w:tc>
            </w:tr>
            <w:tr w:rsidR="001C74E3" w:rsidRPr="001C74E3" w:rsidTr="001C74E3">
              <w:trPr>
                <w:trHeight w:val="300"/>
              </w:trPr>
              <w:tc>
                <w:tcPr>
                  <w:tcW w:w="9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1259</w:t>
                  </w:r>
                </w:p>
              </w:tc>
              <w:tc>
                <w:tcPr>
                  <w:tcW w:w="2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424454.98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1320947.62</w:t>
                  </w:r>
                </w:p>
              </w:tc>
            </w:tr>
            <w:tr w:rsidR="001C74E3" w:rsidRPr="001C74E3" w:rsidTr="001C74E3">
              <w:trPr>
                <w:trHeight w:val="300"/>
              </w:trPr>
              <w:tc>
                <w:tcPr>
                  <w:tcW w:w="9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1260</w:t>
                  </w:r>
                </w:p>
              </w:tc>
              <w:tc>
                <w:tcPr>
                  <w:tcW w:w="2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424465.70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C74E3" w:rsidRPr="001C74E3" w:rsidRDefault="001C74E3" w:rsidP="001C74E3">
                  <w:pPr>
                    <w:ind w:left="0" w:firstLine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C74E3">
                    <w:rPr>
                      <w:color w:val="000000"/>
                      <w:sz w:val="20"/>
                      <w:szCs w:val="20"/>
                      <w:lang w:eastAsia="ru-RU"/>
                    </w:rPr>
                    <w:t>1320951.92</w:t>
                  </w:r>
                </w:p>
              </w:tc>
            </w:tr>
          </w:tbl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tbl>
            <w:tblPr>
              <w:tblW w:w="5245" w:type="dxa"/>
              <w:jc w:val="center"/>
              <w:tblLook w:val="04A0" w:firstRow="1" w:lastRow="0" w:firstColumn="1" w:lastColumn="0" w:noHBand="0" w:noVBand="1"/>
            </w:tblPr>
            <w:tblGrid>
              <w:gridCol w:w="941"/>
              <w:gridCol w:w="2036"/>
              <w:gridCol w:w="2268"/>
            </w:tblGrid>
            <w:tr w:rsidR="005E7877" w:rsidRPr="00DF423D" w:rsidTr="001C74E3">
              <w:trPr>
                <w:trHeight w:val="315"/>
                <w:jc w:val="center"/>
              </w:trPr>
              <w:tc>
                <w:tcPr>
                  <w:tcW w:w="524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73б</w:t>
                  </w:r>
                </w:p>
              </w:tc>
            </w:tr>
            <w:tr w:rsidR="005E7877" w:rsidRPr="00DF423D" w:rsidTr="001C74E3">
              <w:trPr>
                <w:trHeight w:val="315"/>
                <w:jc w:val="center"/>
              </w:trPr>
              <w:tc>
                <w:tcPr>
                  <w:tcW w:w="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2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1C74E3">
              <w:trPr>
                <w:trHeight w:val="315"/>
                <w:jc w:val="center"/>
              </w:trPr>
              <w:tc>
                <w:tcPr>
                  <w:tcW w:w="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443</w:t>
                  </w:r>
                </w:p>
              </w:tc>
              <w:tc>
                <w:tcPr>
                  <w:tcW w:w="2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424450.77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1320942.01</w:t>
                  </w:r>
                </w:p>
              </w:tc>
            </w:tr>
            <w:tr w:rsidR="005E7877" w:rsidRPr="00DF423D" w:rsidTr="001C74E3">
              <w:trPr>
                <w:trHeight w:val="315"/>
                <w:jc w:val="center"/>
              </w:trPr>
              <w:tc>
                <w:tcPr>
                  <w:tcW w:w="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771а</w:t>
                  </w:r>
                </w:p>
              </w:tc>
              <w:tc>
                <w:tcPr>
                  <w:tcW w:w="2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424500.75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1321008.69</w:t>
                  </w:r>
                </w:p>
              </w:tc>
            </w:tr>
            <w:tr w:rsidR="005E7877" w:rsidRPr="00DF423D" w:rsidTr="001C74E3">
              <w:trPr>
                <w:trHeight w:val="315"/>
                <w:jc w:val="center"/>
              </w:trPr>
              <w:tc>
                <w:tcPr>
                  <w:tcW w:w="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771</w:t>
                  </w:r>
                </w:p>
              </w:tc>
              <w:tc>
                <w:tcPr>
                  <w:tcW w:w="2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424491.15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1321015.89</w:t>
                  </w:r>
                </w:p>
              </w:tc>
            </w:tr>
            <w:tr w:rsidR="005E7877" w:rsidRPr="00DF423D" w:rsidTr="001C74E3">
              <w:trPr>
                <w:trHeight w:val="315"/>
                <w:jc w:val="center"/>
              </w:trPr>
              <w:tc>
                <w:tcPr>
                  <w:tcW w:w="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444</w:t>
                  </w:r>
                </w:p>
              </w:tc>
              <w:tc>
                <w:tcPr>
                  <w:tcW w:w="2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424441.17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1320949.21</w:t>
                  </w:r>
                </w:p>
              </w:tc>
            </w:tr>
            <w:tr w:rsidR="005E7877" w:rsidRPr="00DF423D" w:rsidTr="001C74E3">
              <w:trPr>
                <w:trHeight w:val="315"/>
                <w:jc w:val="center"/>
              </w:trPr>
              <w:tc>
                <w:tcPr>
                  <w:tcW w:w="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443а</w:t>
                  </w:r>
                </w:p>
              </w:tc>
              <w:tc>
                <w:tcPr>
                  <w:tcW w:w="2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424446.65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1320945.1</w:t>
                  </w:r>
                  <w:r w:rsidR="001C74E3">
                    <w:rPr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5E7877" w:rsidRPr="00DF423D" w:rsidTr="001C74E3">
              <w:trPr>
                <w:trHeight w:val="315"/>
                <w:jc w:val="center"/>
              </w:trPr>
              <w:tc>
                <w:tcPr>
                  <w:tcW w:w="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443</w:t>
                  </w:r>
                </w:p>
              </w:tc>
              <w:tc>
                <w:tcPr>
                  <w:tcW w:w="2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424450.77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1320942.01</w:t>
                  </w:r>
                </w:p>
              </w:tc>
            </w:tr>
          </w:tbl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005468" w:rsidRDefault="00005468">
      <w:r>
        <w:lastRenderedPageBreak/>
        <w:br w:type="page"/>
      </w:r>
    </w:p>
    <w:p w:rsidR="00005468" w:rsidRDefault="00005468" w:rsidP="00005468">
      <w:pPr>
        <w:ind w:left="0" w:firstLine="0"/>
      </w:pPr>
    </w:p>
    <w:tbl>
      <w:tblPr>
        <w:tblW w:w="5300" w:type="dxa"/>
        <w:tblInd w:w="2347" w:type="dxa"/>
        <w:tblLook w:val="04A0" w:firstRow="1" w:lastRow="0" w:firstColumn="1" w:lastColumn="0" w:noHBand="0" w:noVBand="1"/>
      </w:tblPr>
      <w:tblGrid>
        <w:gridCol w:w="995"/>
        <w:gridCol w:w="2037"/>
        <w:gridCol w:w="2268"/>
      </w:tblGrid>
      <w:tr w:rsidR="00005468" w:rsidRPr="00005468" w:rsidTr="00005468">
        <w:trPr>
          <w:trHeight w:val="780"/>
        </w:trPr>
        <w:tc>
          <w:tcPr>
            <w:tcW w:w="5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Границы наложения постоянного публичного сервитута с целью организации велодорожки совмещенной с тротуаром, проходящей  через земельный участок № 73б.</w:t>
            </w:r>
          </w:p>
        </w:tc>
      </w:tr>
      <w:tr w:rsidR="00005468" w:rsidRPr="00005468" w:rsidTr="00005468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Y</w:t>
            </w:r>
          </w:p>
        </w:tc>
      </w:tr>
      <w:tr w:rsidR="00005468" w:rsidRPr="00005468" w:rsidTr="00005468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1258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424447.36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1320944.57</w:t>
            </w:r>
          </w:p>
        </w:tc>
      </w:tr>
      <w:tr w:rsidR="00005468" w:rsidRPr="00005468" w:rsidTr="00005468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1259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424454.98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1320947.62</w:t>
            </w:r>
          </w:p>
        </w:tc>
      </w:tr>
      <w:tr w:rsidR="00005468" w:rsidRPr="00005468" w:rsidTr="00005468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1261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424460.75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1320955.33</w:t>
            </w:r>
          </w:p>
        </w:tc>
      </w:tr>
      <w:tr w:rsidR="00005468" w:rsidRPr="00005468" w:rsidTr="00005468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1262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424442.68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1320948.08</w:t>
            </w:r>
          </w:p>
        </w:tc>
      </w:tr>
      <w:tr w:rsidR="00005468" w:rsidRPr="00005468" w:rsidTr="00005468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443а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424446.65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1320945.10</w:t>
            </w:r>
          </w:p>
        </w:tc>
      </w:tr>
      <w:tr w:rsidR="00005468" w:rsidRPr="00005468" w:rsidTr="00005468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1258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424447.36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468" w:rsidRPr="00005468" w:rsidRDefault="00005468" w:rsidP="00005468">
            <w:pPr>
              <w:ind w:left="0"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5468">
              <w:rPr>
                <w:color w:val="000000"/>
                <w:sz w:val="20"/>
                <w:szCs w:val="20"/>
                <w:lang w:eastAsia="ru-RU"/>
              </w:rPr>
              <w:t>1320944.57</w:t>
            </w:r>
          </w:p>
        </w:tc>
      </w:tr>
    </w:tbl>
    <w:p w:rsidR="00005468" w:rsidRDefault="00005468"/>
    <w:tbl>
      <w:tblPr>
        <w:tblW w:w="8470" w:type="dxa"/>
        <w:tblInd w:w="1101" w:type="dxa"/>
        <w:tblLook w:val="04A0" w:firstRow="1" w:lastRow="0" w:firstColumn="1" w:lastColumn="0" w:noHBand="0" w:noVBand="1"/>
      </w:tblPr>
      <w:tblGrid>
        <w:gridCol w:w="1275"/>
        <w:gridCol w:w="307"/>
        <w:gridCol w:w="155"/>
        <w:gridCol w:w="2502"/>
        <w:gridCol w:w="580"/>
        <w:gridCol w:w="777"/>
        <w:gridCol w:w="546"/>
        <w:gridCol w:w="648"/>
        <w:gridCol w:w="793"/>
        <w:gridCol w:w="887"/>
      </w:tblGrid>
      <w:tr w:rsidR="005E7877" w:rsidRPr="00DF423D" w:rsidTr="00005468">
        <w:trPr>
          <w:trHeight w:val="300"/>
        </w:trPr>
        <w:tc>
          <w:tcPr>
            <w:tcW w:w="173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7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005468">
        <w:trPr>
          <w:trHeight w:val="300"/>
        </w:trPr>
        <w:tc>
          <w:tcPr>
            <w:tcW w:w="1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005468">
        <w:trPr>
          <w:trHeight w:val="300"/>
        </w:trPr>
        <w:tc>
          <w:tcPr>
            <w:tcW w:w="84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tbl>
            <w:tblPr>
              <w:tblW w:w="7641" w:type="dxa"/>
              <w:tblLook w:val="04A0" w:firstRow="1" w:lastRow="0" w:firstColumn="1" w:lastColumn="0" w:noHBand="0" w:noVBand="1"/>
            </w:tblPr>
            <w:tblGrid>
              <w:gridCol w:w="558"/>
              <w:gridCol w:w="1487"/>
              <w:gridCol w:w="1656"/>
              <w:gridCol w:w="594"/>
              <w:gridCol w:w="1583"/>
              <w:gridCol w:w="1763"/>
            </w:tblGrid>
            <w:tr w:rsidR="005E7877" w:rsidRPr="00DF423D" w:rsidTr="00E75074">
              <w:trPr>
                <w:trHeight w:val="300"/>
              </w:trPr>
              <w:tc>
                <w:tcPr>
                  <w:tcW w:w="37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74</w:t>
                  </w: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74а</w:t>
                  </w:r>
                </w:p>
              </w:tc>
            </w:tr>
            <w:tr w:rsidR="005E7877" w:rsidRPr="00DF423D" w:rsidTr="00E75074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E75074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770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424529.25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1321046.71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424529.25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1321046.71</w:t>
                  </w:r>
                </w:p>
              </w:tc>
            </w:tr>
            <w:tr w:rsidR="005E7877" w:rsidRPr="00DF423D" w:rsidTr="00E75074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777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424597.47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1321137.72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424597.47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1321137.72</w:t>
                  </w:r>
                </w:p>
              </w:tc>
            </w:tr>
            <w:tr w:rsidR="005E7877" w:rsidRPr="00DF423D" w:rsidTr="00E75074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778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424520.04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1321195.76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424520.04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1321195.76</w:t>
                  </w:r>
                </w:p>
              </w:tc>
            </w:tr>
            <w:tr w:rsidR="005E7877" w:rsidRPr="00DF423D" w:rsidTr="00E75074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779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424514.21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1321194.79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424514.21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1321194.79</w:t>
                  </w:r>
                </w:p>
              </w:tc>
            </w:tr>
            <w:tr w:rsidR="005E7877" w:rsidRPr="00DF423D" w:rsidTr="00E75074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780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424507.37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1321185.66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424507.37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1321185.66</w:t>
                  </w:r>
                </w:p>
              </w:tc>
            </w:tr>
            <w:tr w:rsidR="005E7877" w:rsidRPr="00DF423D" w:rsidTr="00E75074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781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424499.73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1321191.38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424499.73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1321191.38</w:t>
                  </w:r>
                </w:p>
              </w:tc>
            </w:tr>
            <w:tr w:rsidR="005E7877" w:rsidRPr="00DF423D" w:rsidTr="00E75074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424506.64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1321200.58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424506.64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1321200.58</w:t>
                  </w:r>
                </w:p>
              </w:tc>
            </w:tr>
            <w:tr w:rsidR="005E7877" w:rsidRPr="00DF423D" w:rsidTr="00E75074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783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424506.12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1321206.20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783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424506.12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1321206.20</w:t>
                  </w:r>
                </w:p>
              </w:tc>
            </w:tr>
            <w:tr w:rsidR="005E7877" w:rsidRPr="00DF423D" w:rsidTr="00E75074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424500.23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1321210.60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424500.23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1321210.60</w:t>
                  </w:r>
                </w:p>
              </w:tc>
            </w:tr>
            <w:tr w:rsidR="005E7877" w:rsidRPr="00DF423D" w:rsidTr="00E75074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785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424488.02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1321219.76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424414.08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1321109.09</w:t>
                  </w:r>
                </w:p>
              </w:tc>
            </w:tr>
            <w:tr w:rsidR="005E7877" w:rsidRPr="00DF423D" w:rsidTr="00E75074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775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424401.74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1321118.38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773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424459.16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1321075.34</w:t>
                  </w:r>
                </w:p>
              </w:tc>
            </w:tr>
            <w:tr w:rsidR="005E7877" w:rsidRPr="00DF423D" w:rsidTr="00E75074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424414.08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1321109.09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424470.62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1321090.65</w:t>
                  </w:r>
                </w:p>
              </w:tc>
            </w:tr>
            <w:tr w:rsidR="005E7877" w:rsidRPr="00DF423D" w:rsidTr="00D74A9C">
              <w:trPr>
                <w:trHeight w:val="300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773</w:t>
                  </w:r>
                </w:p>
              </w:tc>
              <w:tc>
                <w:tcPr>
                  <w:tcW w:w="14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424459.16</w:t>
                  </w: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1321075.34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424529.25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1321046.71</w:t>
                  </w:r>
                </w:p>
              </w:tc>
            </w:tr>
            <w:tr w:rsidR="005E7877" w:rsidRPr="00DF423D" w:rsidTr="00D74A9C">
              <w:trPr>
                <w:trHeight w:val="300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772</w:t>
                  </w:r>
                </w:p>
              </w:tc>
              <w:tc>
                <w:tcPr>
                  <w:tcW w:w="14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424470.62</w:t>
                  </w: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1321090.65</w:t>
                  </w: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74б</w:t>
                  </w:r>
                </w:p>
              </w:tc>
            </w:tr>
            <w:tr w:rsidR="005E7877" w:rsidRPr="00DF423D" w:rsidTr="00D74A9C">
              <w:trPr>
                <w:trHeight w:val="300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770</w:t>
                  </w:r>
                </w:p>
              </w:tc>
              <w:tc>
                <w:tcPr>
                  <w:tcW w:w="14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424529.25</w:t>
                  </w: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1321046.71</w:t>
                  </w:r>
                </w:p>
              </w:tc>
              <w:tc>
                <w:tcPr>
                  <w:tcW w:w="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D74A9C">
              <w:trPr>
                <w:trHeight w:val="300"/>
              </w:trPr>
              <w:tc>
                <w:tcPr>
                  <w:tcW w:w="3701" w:type="dxa"/>
                  <w:gridSpan w:val="3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424414.08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1321109.09</w:t>
                  </w:r>
                </w:p>
              </w:tc>
            </w:tr>
            <w:tr w:rsidR="005E7877" w:rsidRPr="00DF423D" w:rsidTr="00E75074">
              <w:trPr>
                <w:trHeight w:val="300"/>
              </w:trPr>
              <w:tc>
                <w:tcPr>
                  <w:tcW w:w="370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424500.23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1321210.60</w:t>
                  </w:r>
                </w:p>
              </w:tc>
            </w:tr>
            <w:tr w:rsidR="005E7877" w:rsidRPr="00DF423D" w:rsidTr="00E75074">
              <w:trPr>
                <w:trHeight w:val="300"/>
              </w:trPr>
              <w:tc>
                <w:tcPr>
                  <w:tcW w:w="370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785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424488.02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1321219.76</w:t>
                  </w:r>
                </w:p>
              </w:tc>
            </w:tr>
            <w:tr w:rsidR="005E7877" w:rsidRPr="00DF423D" w:rsidTr="00E75074">
              <w:trPr>
                <w:trHeight w:val="300"/>
              </w:trPr>
              <w:tc>
                <w:tcPr>
                  <w:tcW w:w="370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775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424401.74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1321118.38</w:t>
                  </w:r>
                </w:p>
              </w:tc>
            </w:tr>
            <w:tr w:rsidR="005E7877" w:rsidRPr="00DF423D" w:rsidTr="00E75074">
              <w:trPr>
                <w:trHeight w:val="300"/>
              </w:trPr>
              <w:tc>
                <w:tcPr>
                  <w:tcW w:w="370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774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424414.08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1321109.09</w:t>
                  </w:r>
                </w:p>
              </w:tc>
            </w:tr>
          </w:tbl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005468">
        <w:trPr>
          <w:trHeight w:val="300"/>
        </w:trPr>
        <w:tc>
          <w:tcPr>
            <w:tcW w:w="1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005468">
        <w:trPr>
          <w:trHeight w:val="300"/>
        </w:trPr>
        <w:tc>
          <w:tcPr>
            <w:tcW w:w="1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005468">
        <w:trPr>
          <w:trHeight w:val="300"/>
        </w:trPr>
        <w:tc>
          <w:tcPr>
            <w:tcW w:w="84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75</w:t>
            </w:r>
          </w:p>
        </w:tc>
      </w:tr>
      <w:tr w:rsidR="005E7877" w:rsidRPr="00DF423D" w:rsidTr="00005468">
        <w:trPr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005468">
        <w:trPr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424520.04</w:t>
            </w:r>
          </w:p>
        </w:tc>
        <w:tc>
          <w:tcPr>
            <w:tcW w:w="2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1321195.76</w:t>
            </w:r>
          </w:p>
        </w:tc>
      </w:tr>
      <w:tr w:rsidR="005E7877" w:rsidRPr="00DF423D" w:rsidTr="00005468">
        <w:trPr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424506.12</w:t>
            </w:r>
          </w:p>
        </w:tc>
        <w:tc>
          <w:tcPr>
            <w:tcW w:w="2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1321206.20</w:t>
            </w:r>
          </w:p>
        </w:tc>
      </w:tr>
      <w:tr w:rsidR="005E7877" w:rsidRPr="00DF423D" w:rsidTr="00005468">
        <w:trPr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424506.64</w:t>
            </w:r>
          </w:p>
        </w:tc>
        <w:tc>
          <w:tcPr>
            <w:tcW w:w="2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1321200.58</w:t>
            </w:r>
          </w:p>
        </w:tc>
      </w:tr>
      <w:tr w:rsidR="005E7877" w:rsidRPr="00DF423D" w:rsidTr="00005468">
        <w:trPr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424499.73</w:t>
            </w:r>
          </w:p>
        </w:tc>
        <w:tc>
          <w:tcPr>
            <w:tcW w:w="2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1321191.38</w:t>
            </w:r>
          </w:p>
        </w:tc>
      </w:tr>
      <w:tr w:rsidR="005E7877" w:rsidRPr="00DF423D" w:rsidTr="00005468">
        <w:trPr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424507.37</w:t>
            </w:r>
          </w:p>
        </w:tc>
        <w:tc>
          <w:tcPr>
            <w:tcW w:w="2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1321185.66</w:t>
            </w:r>
          </w:p>
        </w:tc>
      </w:tr>
      <w:tr w:rsidR="005E7877" w:rsidRPr="00DF423D" w:rsidTr="00005468">
        <w:trPr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779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424514.21</w:t>
            </w:r>
          </w:p>
        </w:tc>
        <w:tc>
          <w:tcPr>
            <w:tcW w:w="2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1321194.79</w:t>
            </w:r>
          </w:p>
        </w:tc>
      </w:tr>
      <w:tr w:rsidR="005E7877" w:rsidRPr="00DF423D" w:rsidTr="00005468">
        <w:trPr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4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424520.04</w:t>
            </w:r>
          </w:p>
        </w:tc>
        <w:tc>
          <w:tcPr>
            <w:tcW w:w="23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1321195.76</w:t>
            </w:r>
          </w:p>
        </w:tc>
      </w:tr>
      <w:tr w:rsidR="005E7877" w:rsidRPr="00DF423D" w:rsidTr="00005468">
        <w:trPr>
          <w:trHeight w:val="300"/>
        </w:trPr>
        <w:tc>
          <w:tcPr>
            <w:tcW w:w="1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005468">
        <w:trPr>
          <w:trHeight w:val="300"/>
        </w:trPr>
        <w:tc>
          <w:tcPr>
            <w:tcW w:w="84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tbl>
            <w:tblPr>
              <w:tblW w:w="7641" w:type="dxa"/>
              <w:tblLook w:val="04A0" w:firstRow="1" w:lastRow="0" w:firstColumn="1" w:lastColumn="0" w:noHBand="0" w:noVBand="1"/>
            </w:tblPr>
            <w:tblGrid>
              <w:gridCol w:w="558"/>
              <w:gridCol w:w="1487"/>
              <w:gridCol w:w="1656"/>
              <w:gridCol w:w="594"/>
              <w:gridCol w:w="1583"/>
              <w:gridCol w:w="1763"/>
            </w:tblGrid>
            <w:tr w:rsidR="005E7877" w:rsidRPr="00DF423D" w:rsidTr="00FE54CC">
              <w:trPr>
                <w:trHeight w:val="300"/>
              </w:trPr>
              <w:tc>
                <w:tcPr>
                  <w:tcW w:w="37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76</w:t>
                  </w: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76а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424509.69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1321221.72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424509.69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1321221.72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787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424515.32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1321217.51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424515.32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1321217.51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788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424516.71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1321219.14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424516.71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1321219.14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789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424521.26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1321215.28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424521.26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1321215.28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790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424520.11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1321213.92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424520.11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1321213.92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791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424569.14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1321177.16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424569.14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1321177.16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424608.58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1321229.78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424608.58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1321229.78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793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424639.33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1321270.81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793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424639.33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1321270.81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424650.68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1321285.95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424650.68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1321285.95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795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424646.10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1321289.38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795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424646.10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1321289.38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424644.64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1321290.47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424644.64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1321290.47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797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424598.98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1321324.70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424598.98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1321324.70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810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424585.77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1321334.60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424573.54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1321295.90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811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424497.48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1321230.87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424568.87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1321290.62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424509.69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1321221.72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424557.24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1321277.08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802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424599.98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1321283.29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424552.63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1321271.71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803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424600.33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1321284.05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424509.69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1321221.72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804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424600.00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1321284.83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424599.98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1321283.29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805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424599.29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1321285.07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803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424600.33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1321284.05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806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424598.55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1321284.87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804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424600.00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1321284.83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807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424598.21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1321284.11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805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424599.29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1321285.07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808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424598.48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1321283.35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424598.55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1321284.87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5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809</w:t>
                  </w:r>
                </w:p>
              </w:tc>
              <w:tc>
                <w:tcPr>
                  <w:tcW w:w="14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424599.21</w:t>
                  </w:r>
                </w:p>
              </w:tc>
              <w:tc>
                <w:tcPr>
                  <w:tcW w:w="1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1321283.01</w:t>
                  </w:r>
                </w:p>
              </w:tc>
              <w:tc>
                <w:tcPr>
                  <w:tcW w:w="5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424598.21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1321284.11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3701" w:type="dxa"/>
                  <w:gridSpan w:val="3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424598.48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1321283.35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370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424599.21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1321283.01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370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424599.98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1321283.29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370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76б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370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370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786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424509.69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1321221.72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370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424552.63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1321271.71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370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424557.24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1321277.08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370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424568.87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1321290.62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370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424573.54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1321295.90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370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424598.98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1321324.70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370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424585.77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1321334.60</w:t>
                  </w:r>
                </w:p>
              </w:tc>
            </w:tr>
            <w:tr w:rsidR="005E7877" w:rsidRPr="00DF423D" w:rsidTr="00FE54CC">
              <w:trPr>
                <w:trHeight w:val="300"/>
              </w:trPr>
              <w:tc>
                <w:tcPr>
                  <w:tcW w:w="3701" w:type="dxa"/>
                  <w:gridSpan w:val="3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811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424497.48</w:t>
                  </w:r>
                </w:p>
              </w:tc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1321230.87</w:t>
                  </w:r>
                </w:p>
              </w:tc>
            </w:tr>
          </w:tbl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005468">
        <w:trPr>
          <w:trHeight w:val="300"/>
        </w:trPr>
        <w:tc>
          <w:tcPr>
            <w:tcW w:w="1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005468">
        <w:trPr>
          <w:trHeight w:val="300"/>
        </w:trPr>
        <w:tc>
          <w:tcPr>
            <w:tcW w:w="173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7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005468">
        <w:trPr>
          <w:trHeight w:val="300"/>
        </w:trPr>
        <w:tc>
          <w:tcPr>
            <w:tcW w:w="8470" w:type="dxa"/>
            <w:gridSpan w:val="10"/>
            <w:shd w:val="clear" w:color="auto" w:fill="auto"/>
            <w:noWrap/>
            <w:vAlign w:val="bottom"/>
            <w:hideMark/>
          </w:tcPr>
          <w:tbl>
            <w:tblPr>
              <w:tblW w:w="7640" w:type="dxa"/>
              <w:tblLook w:val="04A0" w:firstRow="1" w:lastRow="0" w:firstColumn="1" w:lastColumn="0" w:noHBand="0" w:noVBand="1"/>
            </w:tblPr>
            <w:tblGrid>
              <w:gridCol w:w="679"/>
              <w:gridCol w:w="1429"/>
              <w:gridCol w:w="1592"/>
              <w:gridCol w:w="723"/>
              <w:gridCol w:w="1522"/>
              <w:gridCol w:w="1695"/>
            </w:tblGrid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lastRenderedPageBreak/>
                    <w:t>Участок 77</w:t>
                  </w: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77а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794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424650.68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1321285.95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797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424598.98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1321324.70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831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424656.62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1321293.79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796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424644.64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1321290.47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813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424653.16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1321298.79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795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424646.10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1321289.38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813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424653.16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1321298.79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812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424646.80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1321290.31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814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424642.23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1321306.98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813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424653.16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1321298.79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815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424648.22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1321314.98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814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424642.23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1321306.98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816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424659.15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1321306.79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815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424648.22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1321314.98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424661.50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1321306.22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816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424659.15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1321306.79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832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424665.20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1321305.32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817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424687.10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1321344.08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832а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424691.68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1321340.64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822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424644.66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1321375.89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828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424688.87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1321342.75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823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424641.60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1321372.52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817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424687.10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1321344.08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824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424616.18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1321344.21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822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424644.66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1321375.89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797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424598.98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1321324.70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827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424642.83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1321377.26</w:t>
                  </w: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77б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810а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424630.16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1321386.76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424585.77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1321334.60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797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424598.98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1321324.70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797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424598.98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1321324.70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824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424616.18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1321344.21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796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424644.64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1321290.47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823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424641.60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1321372.52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795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424646.10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1321289.38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822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424644.66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1321375.89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794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424650.68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1321285.95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827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424642.83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1321377.26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797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424598.98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1321324.70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77в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830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424661.50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1321306.22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828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424688.87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1321342.75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817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424687.10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1321344.08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816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424659.15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1321306.79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830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424661.50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1321306.22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77г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794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424650.68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1321285.95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831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424656.62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1321293.79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813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424653.16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1321298.79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812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424646.80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1321290.31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795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424646.10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1321289.38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794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424650.68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1321285.95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77д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832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424665.20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1321305.32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832а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424691.68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1321340.64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828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424688.87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1321342.75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830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424661.50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1321306.22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832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424665.20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1321305.32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77е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797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424598.98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1321324.70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827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424642.83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1321377.26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810а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424630.16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1321386.76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810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424585.77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1321334.60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797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424598.98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1321324.70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78</w:t>
                  </w: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78а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832а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424691.68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1321340.64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817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424687.10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1321344.08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833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424742.63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1321408.61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818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424729.43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1321400.54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819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424738.05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1321412.05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819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424738.05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1321412.05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424701.99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1321439.09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820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424701.99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1321439.09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834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424697.32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1321442.57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821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424692.29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1321428.40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825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424688.11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1321431.54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822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424644.66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1321375.89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826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424686.99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1321430.20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817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424687.10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1321344.08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835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424653.37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1321414.03</w:t>
                  </w: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78б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810а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424630.16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1321386.76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827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424642.83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1321377.26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822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424644.66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1321375.89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822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424644.66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1321375.89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821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424692.29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1321428.40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817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424687.10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1321344.08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825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424688.11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1321431.54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828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424688.87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1321342.75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826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424686.99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1321430.20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6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832а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424691.68</w:t>
                  </w:r>
                </w:p>
              </w:tc>
              <w:tc>
                <w:tcPr>
                  <w:tcW w:w="15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1321340.64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827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424642.83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1321377.26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822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424644.66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1321375.89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78в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828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424688.87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1321342.75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829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424731.22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1321399.22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818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424729.43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1321400.54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817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424687.10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1321344.08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828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424688.87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1321342.75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78г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832а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424691.68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1321340.64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833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424742.63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1321408.61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819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424738.05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1321412.05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818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424729.43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1321400.54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829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424731.22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1321399.22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828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424688.87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1321342.75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832а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424691.68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1321340.64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78д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827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424642.83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1321377.26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826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424686.99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1321430.20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835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424653.37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1321414.03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810а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424630.16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1321386.76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827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424642.83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1321377.26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94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Участок 78е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X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Y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821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424692.29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1321428.40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820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424701.99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1321439.09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834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424697.32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1321442.57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825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424688.11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1321431.54</w:t>
                  </w:r>
                </w:p>
              </w:tc>
            </w:tr>
            <w:tr w:rsidR="005E7877" w:rsidRPr="00DF423D" w:rsidTr="00E651BC">
              <w:trPr>
                <w:trHeight w:val="300"/>
              </w:trPr>
              <w:tc>
                <w:tcPr>
                  <w:tcW w:w="37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821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424692.29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E7877" w:rsidRPr="00DF423D" w:rsidRDefault="005E7877" w:rsidP="00DF423D">
                  <w:pPr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F423D">
                    <w:rPr>
                      <w:sz w:val="20"/>
                      <w:szCs w:val="20"/>
                      <w:lang w:eastAsia="ru-RU"/>
                    </w:rPr>
                    <w:t>1321428.40</w:t>
                  </w:r>
                </w:p>
              </w:tc>
            </w:tr>
          </w:tbl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005468">
        <w:trPr>
          <w:trHeight w:val="300"/>
        </w:trPr>
        <w:tc>
          <w:tcPr>
            <w:tcW w:w="173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7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005468">
        <w:trPr>
          <w:trHeight w:val="278"/>
        </w:trPr>
        <w:tc>
          <w:tcPr>
            <w:tcW w:w="1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005468">
        <w:trPr>
          <w:trHeight w:val="300"/>
        </w:trPr>
        <w:tc>
          <w:tcPr>
            <w:tcW w:w="1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005468">
        <w:trPr>
          <w:trHeight w:val="300"/>
        </w:trPr>
        <w:tc>
          <w:tcPr>
            <w:tcW w:w="1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005468">
        <w:trPr>
          <w:gridAfter w:val="1"/>
          <w:wAfter w:w="887" w:type="dxa"/>
          <w:trHeight w:val="300"/>
        </w:trPr>
        <w:tc>
          <w:tcPr>
            <w:tcW w:w="75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79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4217E1">
        <w:trPr>
          <w:gridAfter w:val="1"/>
          <w:wAfter w:w="887" w:type="dxa"/>
          <w:trHeight w:val="358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424656.62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1321293.79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424665.20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1321305.32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424659.15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1321306.79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424648.22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1321314.98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424642.23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1321306.98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424653.16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1321298.79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424656.62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1321293.79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75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80а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423917.79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1320225.71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424024.04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1320145.81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424033.57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1320138.67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424059.28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1320119.39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424056.89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1320116.21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424063.46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1320111.29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424065.85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1320114.48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424080.48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1320103.50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424085.71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1320099.59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424089.30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1320104.39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424084.07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1320108.32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424007.67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1320165.60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424005.38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1320167.98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424004.50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1320169.80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424004.17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1320174.16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424005.72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1320177.15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845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424043.12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1320226.73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424044.14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1320225.96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424098.67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424098.668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424115.82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1320321.44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424157.54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1320376.97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424160.50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1320374.76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424166.55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1320382.83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424163.59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1320385.04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424181.50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1320408.94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1320408.94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1320443.20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424214.25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1320452.61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424132.82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1320512.86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424126.50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1320503.95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424123.12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1320499.43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863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424028.92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1320373.86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862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423962.82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1320285.74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861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423917.79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1320225.71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835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423917.79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1320225.71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423928.75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1320226.92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423931.29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1320223.09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423962.74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1320199.35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423975.53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1320189.74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423991.13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1320178.07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423994.74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1320176.93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423999.08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1320179.01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424001.51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1320181.61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424027.16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1320215.89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424035.85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1320227.64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424034.92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1320228.34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424037.05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1320231.18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424063.91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1320267.14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424063.32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1320263.54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424077.98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1320283.03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424075.63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1320283.01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424094.31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1320307.98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424118.93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1320340.79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424118.23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1320336.59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424133.07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1320356.35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424130.49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1320356.21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424145.93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1320376.81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424175.01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1320415.63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424175.05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1320412.25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424184.51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1320424.85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424184.09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1320427.73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424197.82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1320446.05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424202.74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1320452.64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424202.02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1320454.20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852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424136.61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1320502.61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424133.97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1320502.71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424130.10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1320500.84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424128.78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1320497.79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424134.86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1320493.23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424105.23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1320453.70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424102.50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1320455.72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424101.22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1320458.21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424102.06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1320460.89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424077.13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1320427.40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424080.03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1320427.72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424082.70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1320426.55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424084.11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1320425.53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424080.36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1320420.53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424054.42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1320385.92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424052.07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1320388.22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424051.42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1320390.85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424052.46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1320394.18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424021.27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1320352.50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424024.29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1320354.56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424027.26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1320354.50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424029.69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1320352.93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423999.32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1320313.02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423996.73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1320315.32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423996.15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1320318.21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423996.42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1320319.70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423968.40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1320282.38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423967.77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1320282.84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423965.73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1320280.13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423956.67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1320267.99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423929.17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1320230.82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423928.75</w:t>
            </w:r>
          </w:p>
        </w:tc>
        <w:tc>
          <w:tcPr>
            <w:tcW w:w="27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1320226.92</w:t>
            </w:r>
          </w:p>
        </w:tc>
      </w:tr>
      <w:tr w:rsidR="005E7877" w:rsidRPr="00DF423D" w:rsidTr="004217E1">
        <w:trPr>
          <w:gridAfter w:val="1"/>
          <w:wAfter w:w="887" w:type="dxa"/>
          <w:trHeight w:val="30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80б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424034.92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1320228.34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424037.05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1320231.18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423996.08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1320261.54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423968.40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1320282.38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423967.77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1320282.84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423965.73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1320280.13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424034.92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1320228.34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80в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424197.82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1320446.05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424202.74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1320452.64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851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424202.02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1320454.20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424136.61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1320502.61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424133.97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1320502.71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424130.10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1320500.84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424128.78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1320497.79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424134.86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1320493.23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424197.82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1320446.05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80г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424089.30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1320104.39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424096.91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1320114.52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424094.41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1320116.66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424091.91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1320118.80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424038.55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1320164.61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424070.17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1320206.64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424044.14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1320225.96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424043.12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1320226.73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424005.72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1320177.15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424004.17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1320174.16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424004.50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1320169.80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424005.38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1320167.98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424007.67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1320165.60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424084.07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1320108.32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424089.30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1320104.39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57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5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80д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423882.19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1320225.14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423884.85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1320223.16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423976.65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1320154.38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423984.37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1320154.98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424011.61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1320134.57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424008.54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1320130.49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424010.56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1320128.97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424020.72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1320121.37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424033.57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1320138.67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424024.04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1320145.81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423917.79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1320225.71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423962.79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1320285.71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423962.82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1320285.74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424028.92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1320373.86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424123.12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1320499.43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424126.50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1320503.95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424132.82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1320512.86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846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424214.25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1320452.61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424215.87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1320454.76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424112.41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1320532.27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424100.51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1320516.38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424108.64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1320510.28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424105.49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1320506.08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424082.35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1320475.21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424014.51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1320384.70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424008.95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1320377.29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424009.23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1320377.09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423948.65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1320296.31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423947.76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1320295.11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423939.36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1320301.40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423929.37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1320288.07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423949.77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1320272.78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423913.33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1320224.17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423897.68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1320221.92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423894.80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1320241.96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423884.19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1320227.80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423882.19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1320225.14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423942.24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1320190.10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423949.05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1320185.00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423954.56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1320192.28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423947.71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1320197.41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423942.24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1320190.10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423968.63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1320167.27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423971.07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1320165.44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423969.89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1320163.83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423973.67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1320160.98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423980.03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1320169.23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423973.67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1320174.00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423968.63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1320167.27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80е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423948.65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1320296.31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423940.25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1320302.60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423939.36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1320301.40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423947.76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1320295.11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423948.65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1320296.31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217E1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217E1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217E1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Участок 81а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22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423933.71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1320005.28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21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423980.02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1320067.07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39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424020.72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1320121.37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424010.56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1320128.97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424002.00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1320117.55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424002.48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1320117.19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41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423934.93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1320027.07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54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423932.34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1320029.01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53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423930.62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1320026.72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22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423933.71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1320005.28</w:t>
            </w:r>
          </w:p>
        </w:tc>
      </w:tr>
      <w:tr w:rsidR="005E7877" w:rsidRPr="00DF423D" w:rsidTr="004217E1">
        <w:trPr>
          <w:gridAfter w:val="2"/>
          <w:wAfter w:w="1680" w:type="dxa"/>
          <w:trHeight w:val="600"/>
        </w:trPr>
        <w:tc>
          <w:tcPr>
            <w:tcW w:w="679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81б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423926.72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1320053.83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423905.77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1320199.44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423908.19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1320199.78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423969.69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1320153.83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423976.65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1320154.38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423884.85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1320223.15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423887.90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1320201.93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423890.03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1320187.08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423891.59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1320176.24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423898.86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1320125.56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423900.72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1320112.69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423909.70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1320051.38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423926.72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1320053.83</w:t>
            </w:r>
          </w:p>
        </w:tc>
      </w:tr>
      <w:tr w:rsidR="005E7877" w:rsidRPr="00DF423D" w:rsidTr="004217E1">
        <w:trPr>
          <w:gridAfter w:val="2"/>
          <w:wAfter w:w="1680" w:type="dxa"/>
          <w:trHeight w:val="640"/>
        </w:trPr>
        <w:tc>
          <w:tcPr>
            <w:tcW w:w="6790" w:type="dxa"/>
            <w:gridSpan w:val="8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81в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424129.91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1320536.99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424124.31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1320541.18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424185.92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1320623.38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424190.48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1320619.96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424206.01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1320640.67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424202.80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1320643.07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424189.68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1320625.55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424185.11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1320628.97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424147.85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1320579.26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424145.15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1320581.29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424140.96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1320575.68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424143.65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1320573.66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358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424118.70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1320540.38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424124.31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1320536.18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424118.88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1320528.95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424122.08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1320526.55</w:t>
            </w:r>
          </w:p>
        </w:tc>
      </w:tr>
      <w:tr w:rsidR="005E7877" w:rsidRPr="00DF423D" w:rsidTr="004217E1">
        <w:trPr>
          <w:gridAfter w:val="2"/>
          <w:wAfter w:w="1680" w:type="dxa"/>
          <w:trHeight w:val="315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424129.91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1320536.99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81г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highlight w:val="lightGray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424273.48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1320699.95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424253.84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1320714.68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424216.60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1320665.02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424216.09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1320665.40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424200.59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1320644.72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424202.80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1320643.07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424206.01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1320640.67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424223.65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1320664.21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424238.37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1320653.12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424273.48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1320699.95</w:t>
            </w:r>
          </w:p>
        </w:tc>
      </w:tr>
      <w:tr w:rsidR="005E7877" w:rsidRPr="00DF423D" w:rsidTr="004217E1">
        <w:trPr>
          <w:gridAfter w:val="2"/>
          <w:wAfter w:w="1680" w:type="dxa"/>
          <w:trHeight w:val="910"/>
        </w:trPr>
        <w:tc>
          <w:tcPr>
            <w:tcW w:w="679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</w:p>
        </w:tc>
      </w:tr>
      <w:tr w:rsidR="005E7877" w:rsidRPr="00DF423D" w:rsidTr="004217E1">
        <w:trPr>
          <w:gridAfter w:val="2"/>
          <w:wAfter w:w="1680" w:type="dxa"/>
          <w:trHeight w:val="64"/>
        </w:trPr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81д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424301.63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1320737.52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424281.99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1320752.25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424276.60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1320745.05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424273.00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1320740.25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424253.84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1320714.68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424273.48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1320699.95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424301.63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1320737.52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81е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424130.41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1320518.78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424215.87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1320454.76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424217.88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1320457.68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424230.89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1320475.03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424236.56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1320475.84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424254.80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1320500.18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424279.03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1320532.50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424298.69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1320558.73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424295.46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1320561.15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424331.58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1320609.33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424339.64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1320603.30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424341.71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1320606.07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424333.66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1320612.11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212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424340.49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1320621.23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424342.00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1320620.10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424349.33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1320629.89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424373.43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1320662.04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424384.73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1320677.11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424374.11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1320685.08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424373.20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1320683.87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424322.61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1320721.79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424301.63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1320737.52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424273.48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1320699.95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424238.37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1320653.12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424223.65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1320664.21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424206.01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1320640.67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424216.11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1320633.10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424130.90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1320519.42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424130.41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1320518.78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424148.88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1320514.04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424202.33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1320473.96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424220.73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1320498.51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424228.96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1320492.34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424232.82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1320497.49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424230.45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1320499.26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424234.06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1320504.05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424236.41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1320502.29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424267.71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1320544.04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424283.86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1320565.58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424281.50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1320567.35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424285.10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1320572.15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424287.46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1320570.38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424303.00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1320591.11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424300.19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1320593.21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424322.16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1320622.52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424338.40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1320644.18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424340.56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1320642.56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424361.74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1320670.80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424300.70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1320716.56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424239.40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1320634.80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424229.82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1320622.01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424231.47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1320620.77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424223.14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1320609.64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424221.48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1320610.89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424191.68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1320571.14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424148.88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1320514.04</w:t>
            </w:r>
          </w:p>
        </w:tc>
      </w:tr>
      <w:tr w:rsidR="005E7877" w:rsidRPr="00DF423D" w:rsidTr="004217E1">
        <w:trPr>
          <w:gridAfter w:val="2"/>
          <w:wAfter w:w="1680" w:type="dxa"/>
          <w:trHeight w:val="535"/>
        </w:trPr>
        <w:tc>
          <w:tcPr>
            <w:tcW w:w="679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</w:p>
        </w:tc>
      </w:tr>
      <w:tr w:rsidR="005E7877" w:rsidRPr="00DF423D" w:rsidTr="004217E1">
        <w:trPr>
          <w:gridAfter w:val="2"/>
          <w:wAfter w:w="1680" w:type="dxa"/>
          <w:trHeight w:val="402"/>
        </w:trPr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81ж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195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424454.79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1320591.96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424463.03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1320602.95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424470.45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1320612.85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424464.82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1320617.07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424384.73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1320677.11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424373.43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1320662.04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424396.64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1320644.64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424399.92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1320645.11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424414.79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1320633.97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424452.87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1320605.42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424453.25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1320602.78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424454.79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1320591.96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81з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423758.44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1320405.91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423760.19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1320393.71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423761.93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1320381.53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423829.56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1319908.91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876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423846.55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1319790.47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877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423847.13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1319786.29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423847.73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1319782.11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423859.64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1319798.00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423858.43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1319806.38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423846.56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1319889.03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423842.06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1319883.03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423832.07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1319952.62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423824.81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1320003.15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423819.74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1320038.42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423810.92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1320099.79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423801.79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1320163.35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423790.39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1320242.68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423785.37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1320277.70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423779.05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1320321.68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423769.46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1320388.45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423769.59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1320390.41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423769.61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1320390.57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423770.63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1320392.43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423779.37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1320402.54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423786.94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1320411.29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423802.46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1320399.65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423878.75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1320489.71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423921.08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1320539.68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423979.03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1320608.13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424053.37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1320552.40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340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424053.05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1320551.95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424100.51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1320516.38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424110.75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1320530.05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423996.27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1320615.86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423996.92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1320616.62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424111.35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1320530.86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424112.41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1320532.27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424130.41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1320518.78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424130.90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1320519.42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424130.57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1320519.66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424130.61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1320520.16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424122.08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1320526.55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424118.88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1320528.95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423998.87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1320618.91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424079.99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1320713.70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424090.49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1320705.83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424105.40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1320723.58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424103.59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1320724.94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424100.62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1320728.82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424111.73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1320743.65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424106.40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1320747.65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424146.51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1320795.12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424167.17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1320819.60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424171.05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1320824.20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424190.43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1320809.66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424248.49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1320878.63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424247.63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1320890.75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424232.09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1320904.70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424337.49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1321026.93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424329.20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1321033.15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424401.74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1321118.38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424488.02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1321219.76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424500.23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1321210.60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424506.12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1321206.20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424520.04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1321195.76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777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424597.47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1321137.72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424529.25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1321046.71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424534.05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1321043.11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424588.84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1321116.20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424599.27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1321130.12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424602.57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1321132.07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424606.27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1321131.12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424635.60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1321109.14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424654.19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1321095.20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424674.64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1321079.88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424648.74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1321045.34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424625.21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1321013.94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530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424606.41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1320988.87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424612.58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1320984.43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424623.58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1320999.11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424647.12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1321030.52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424657.59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1321044.49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424655.25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1321044.02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424665.69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1321057.94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424665.82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1321055.45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424679.85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1321074.17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424695.14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1321094.58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424734.11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1321146.63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424771.56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1321196.61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424820.99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1321262.55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424819.32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1321262.89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424826.89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1321273.00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424827.71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1321271.52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424862.07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1321317.35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424865.89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1321316.23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424924.29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1321272.46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424925.90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1321271.24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424950.74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1321252.62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424961.04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1321266.35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424950.87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1321273.98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881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424934.86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1321285.98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424821.01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1321371.32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424707.10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1321456.70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424676.67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1321479.51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424532.90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1321312.91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424291.10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1321025.72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424186.34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1320903.47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424207.90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1320885.00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424222.14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1320872.79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424196.33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1320841.84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424174.77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1320860.34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424167.45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1320866.62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893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424160.13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1320872.91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894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424044.35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1320737.81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423758.44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1320405.91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423771.07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1320407.58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423771.33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1320406.82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423772.08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1320406.48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423772.83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1320406.76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423773.18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1320407.52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423772.86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1320408.30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423772.14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1320408.54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423771.41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1320408.34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423771.07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1320407.58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423810.25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1320453.05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423810.52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1320452.29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423811.25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1320451.95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423812.02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1320452.22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423812.37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1320452.98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423812.05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1320453.77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423811.33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1320454.01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423810.60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1320453.80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423810.25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1320453.05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423849.46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1320498.45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423849.73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1320497.69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423850.47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1320497.35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423851.23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1320497.62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423851.58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1320498.38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423851.25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1320499.17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423850.55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1320499.41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423849.80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1320499.20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423849.46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1320498.45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423888.65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1320543.88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423888.92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1320543.12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423889.66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1320542.78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423890.42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1320543.05</w:t>
            </w:r>
          </w:p>
        </w:tc>
      </w:tr>
      <w:tr w:rsidR="005E7877" w:rsidRPr="00DF423D" w:rsidTr="004217E1">
        <w:trPr>
          <w:gridAfter w:val="2"/>
          <w:wAfter w:w="1680" w:type="dxa"/>
          <w:trHeight w:val="363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423890.77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1320543.81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423890.44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1320544.60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423889.73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1320544.84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423888.99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1320544.63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423888.65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1320543.88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423927.81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1320589.34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423928.08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1320588.58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423928.81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1320588.24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423929.58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1320588.52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423929.92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1320589.28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423929.60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1320590.07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423928.89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1320590.30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423928.14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1320590.10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423927.81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1320589.34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423967.01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1320634.78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423967.28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1320634.02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423968.02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1320633.68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938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423968.78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1320633.95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423969.13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1320634.71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423968.80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1320635.50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941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423968.09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1320635.74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942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423967.35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1320635.53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423967.01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1320634.78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424006.19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1320680.21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944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424006.46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1320679.44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945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424007.20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1320679.11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424007.96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1320679.38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424008.31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1320680.14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424007.98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1320680.93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949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424007.28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1320681.16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424006.53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1320680.96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424006.19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1320680.21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424045.32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1320725.65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424045.59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1320724.89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424046.32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1320724.55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424047.09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1320724.83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424047.44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1320725.59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424047.11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1320726.37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424046.39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1320726.61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424045.66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1320726.41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424045.32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1320725.65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424082.51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1320723.14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424090.99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1320716.78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424095.96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1320723.47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424095.78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1320724.78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424095.30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1320726.01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424088.51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1320731.15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424082.51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1320723.14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424084.57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1320771.20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424084.84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1320770.44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961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424085.57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1320770.10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962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424086.34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1320770.37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963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424086.69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1320771.13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424086.36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1320771.92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424085.65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1320772.16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424084.91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1320771.95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959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424084.57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1320771.20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424124.63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1320817.60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424124.89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1320816.85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424125.63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1320816.51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424126.39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1320816.77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424126.73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1320817.54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424126.42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1320818.32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424125.70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1320818.56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424124.96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1320818.35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424124.63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1320817.60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424193.20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1320909.30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424193.46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1320908.54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424194.20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1320908.20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424194.96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1320908.47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979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424195.31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1320909.23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424194.98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1320910.02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981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424194.28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1320910.26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424193.53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1320910.05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424193.20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1320909.30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424202.05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1320905.47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424207.64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1320901.13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424212.14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1320906.91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424206.55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1320911.26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424202.05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1320905.47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424228.17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1320943.58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424228.44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1320942.81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989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424229.17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1320942.48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424229.94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1320942.75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424230.28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1320943.51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424229.96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1320944.30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424229.25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1320944.53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424228.50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1320944.33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424228.17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1320943.58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424267.25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1320989.17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424267.52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1320988.41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997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424268.25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1320988.08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424269.02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1320988.35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424269.37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1320989.11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424269.04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1320989.90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424268.33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1320990.13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424267.60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1320989.93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424267.25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1320989.17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424285.62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1320998.14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424285.89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1320997.37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424286.62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1320997.04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424287.39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1320997.31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1007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424287.73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1320998.07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1008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424287.41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1320998.86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1009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424286.70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1320999.09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424285.95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1320998.89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424285.62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1320998.14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1011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424306.40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1321034.38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424306.67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1321033.61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424307.40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1321033.27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424308.16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1321033.55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1015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424308.51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1321034.31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424308.19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1321035.10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1017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424307.47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1321035.33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1018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424306.73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1321035.13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1011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424306.40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1321034.38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1019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424345.02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1321078.97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424345.29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1321078.21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1021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424346.03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1321077.88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1022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424346.79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1321078.15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424347.14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1321078.91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424346.81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1321079.70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424346.11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1321079.92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424345.36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1321079.73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1019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424345.02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1321078.97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424364.84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1321089.37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1028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424365.11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1321088.60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1029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424365.84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1321088.27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424366.60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1321088.54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424366.96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1321089.30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424366.63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1321090.09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424365.91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1321090.32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1034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424365.18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1321090.12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424364.84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1321089.37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424385.03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1321125.01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424385.30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1321124.25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1037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424386.03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1321123.91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1038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424386.79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1321124.19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1039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424387.14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1321124.95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424386.82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1321125.73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1041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424386.10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1321125.97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1042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424385.36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1321125.77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424385.03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1321125.01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1043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424424.22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1321170.10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424424.48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1321169.34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1045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424425.22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1321169.01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1046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424425.98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1321169.28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1047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424426.33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1321170.04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1048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424426.00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1321170.83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1049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424425.29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1321171.06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424424.55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1321170.86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1043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424424.22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1321170.10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1051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424444.14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1321180.09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1052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424444.41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1321179.32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1053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424445.14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1321178.99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424445.90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1321179.26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1055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424446.25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1321180.02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1056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424445.93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1321180.81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1057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424445.22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1321181.04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1058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val="en-US"/>
              </w:rPr>
            </w:pPr>
            <w:r w:rsidRPr="00DF423D">
              <w:rPr>
                <w:sz w:val="20"/>
                <w:szCs w:val="20"/>
              </w:rPr>
              <w:t>424444.47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1321180.84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1051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424444.14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1321180.09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</w:t>
            </w:r>
            <w:r w:rsidRPr="00DF423D">
              <w:rPr>
                <w:sz w:val="20"/>
                <w:szCs w:val="20"/>
                <w:lang w:val="en-US" w:eastAsia="ru-RU"/>
              </w:rPr>
              <w:t>59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424463.69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1321215.38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106</w:t>
            </w:r>
            <w:r w:rsidRPr="00DF423D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424463.96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1321214.63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106</w:t>
            </w:r>
            <w:r w:rsidRPr="00DF423D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424464.69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1321214.29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106</w:t>
            </w:r>
            <w:r w:rsidRPr="00DF423D">
              <w:rPr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424465.46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1321214.56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106</w:t>
            </w:r>
            <w:r w:rsidRPr="00DF423D">
              <w:rPr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424465.80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1321215.32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106</w:t>
            </w:r>
            <w:r w:rsidRPr="00DF423D">
              <w:rPr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424465.48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1321216.10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106</w:t>
            </w:r>
            <w:r w:rsidRPr="00DF423D">
              <w:rPr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424464.77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1321216.34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</w:t>
            </w:r>
            <w:r w:rsidRPr="00DF423D">
              <w:rPr>
                <w:sz w:val="20"/>
                <w:szCs w:val="20"/>
                <w:lang w:val="en-US" w:eastAsia="ru-RU"/>
              </w:rPr>
              <w:t>66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424464.03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1321216.14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</w:t>
            </w:r>
            <w:r w:rsidRPr="00DF423D">
              <w:rPr>
                <w:sz w:val="20"/>
                <w:szCs w:val="20"/>
                <w:lang w:val="en-US" w:eastAsia="ru-RU"/>
              </w:rPr>
              <w:t>59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424463.69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1321215.38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1067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424503.53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1321261.34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1068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424503.79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1321260.57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1069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424504.53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1321260.24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424505.29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1321260.51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1071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424505.63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1321261.27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1072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424505.32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1321262.06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1073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424504.60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1321262.29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424503.87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1321262.09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1067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424503.53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1321261.34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811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424497.48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1321230.87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786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424509.69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1321221.72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787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424515.32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1321217.51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788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424516.71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1321219.14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789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424521.26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1321215.28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790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424520.11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1321213.92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791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424569.14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1321177.16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792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424608.58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1321229.78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793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424639.33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1321270.81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794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424650.68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1321285.95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831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424656.62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1321293.79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832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424665.20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1321305.32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832а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424691.68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1321340.64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833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424742.63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1321408.61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819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424738.05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1321412.05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820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424701.99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1321439.09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834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424697.32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1321442.57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825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424688.11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1321431.54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826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424686.99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1321430.20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835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424653.37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1321414.03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810а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424630.16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1321386.76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810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424585.77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1321334.6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811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424497.48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1321230.87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1075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424521.58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1321268.93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1076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424521.85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1321268.17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1077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424522.59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1321267.83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1078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424523.35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1321268.10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1079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424523.70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1321268.87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424523.37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1321269.65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424522.67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1321269.89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1082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424521.92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1321269.69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1075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424521.58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1321268.93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1083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424531.57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1321293.63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1084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424531.84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1321292.86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1085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424532.57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1321292.52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1086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424533.33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1321292.80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1087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424533.68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1321293.56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1088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424533.36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1321294.35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424532.64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1321294.58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1090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424531.90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1321294.38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1083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424531.57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1321293.63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1091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424532.14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1321289.07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1092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424532.41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1321288.31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1093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424533.14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1321287.98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1094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424533.90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1321288.24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1095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424534.25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1321289.01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424533.92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1321289.79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1097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424533.22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1321290.02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1098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424532.47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1321289.82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1091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424532.14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1321289.07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1099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424533.59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1321284.40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424533.86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1321283.64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424534.60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1321283.30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424535.36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1321283.57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424535.71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1321284.33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1104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424535.38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1321285.12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424534.68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1321285.36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1106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424533.93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1321285.15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1099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424533.59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1321284.40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424564.79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1321330.95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1108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424565.06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1321330.18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1109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424565.79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1321329.85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424566.56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1321330.12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1111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424566.91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1321330.88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1112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424566.58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1321331.67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1113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424565.87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1321331.90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1114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424565.13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1321331.70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424564.79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1321330.95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424579.44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1321170.07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424600.69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1321154.14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424601.31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1321154.97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424606.11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1321151.38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424605.49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1321150.55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424637.50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1321126.55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424656.09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1321112.61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424676.47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1321097.34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424760.30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1321209.17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424789.96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1321248.74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424788.56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1321249.79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424792.15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1321254.60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424792.76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1321254.14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729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424830.14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1321304.00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424828.15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1321305.49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424831.75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1321310.30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424833.73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1321308.80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424842.86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1321320.98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424746.64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1321393.13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424668.33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1321288.67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424663.26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1321281.90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424659.93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1321277.46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1115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424659.19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1321277.26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1116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424658.85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1321276.50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424658.97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1321276.18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424652.96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1321268.17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424579.44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1321170.07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1117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424596.25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1321366.60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424596.51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1321365.85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1119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424597.25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1321365.51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424598.00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1321365.78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1121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424598.35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1321366.54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424598.03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1321367.33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1123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424597.32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1321367.57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1124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424596.58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1321367.36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1117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424596.25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1321366.60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1125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424600.75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1321359.23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1126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424601.02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1321358.46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1127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424601.76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1321358.13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1128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424602.52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1321358.40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1129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424602.87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1321359.16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1130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424602.54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1321359.95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1131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424601.83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1321360.18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1132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424601.09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1321359.98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1125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424600.75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1321359.23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1133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424629.66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1321404.53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424629.93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1321403.77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1135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424630.68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1321403.43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1136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424631.43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1321403.71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1137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424631.78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1321404.47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1138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424631.46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1321405.25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1139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424630.75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1321405.49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1140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424630.01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1321405.29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1133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424629.66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1321404.53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1141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424644.79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1321108.84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1142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424645.06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1321108.07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1143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424645.79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1321107.74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1144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424646.56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1321108.01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1145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424646.91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1321108.77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1146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424646.58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1321109.56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1147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424645.87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1321109.79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1148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424645.13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1321109.59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1141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424644.79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1321108.84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1149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424662.68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1321441.96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424662.95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1321441.20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1151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424663.68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1321440.86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1152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424664.45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1321441.13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1153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424664.79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1321441.89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1154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424664.47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1321442.68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1155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424663.76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1321442.92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1156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424663.02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1321442.71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1149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424662.68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1321441.96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1157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424679.44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1321449.12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1158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424679.71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1321448.36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1159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424680.44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1321448.02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1160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424681.21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1321448.29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1161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424681.55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1321449.05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1162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424681.24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1321449.84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1163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424680.52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1321450.08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424679.78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1321449.87</w:t>
            </w:r>
          </w:p>
        </w:tc>
      </w:tr>
      <w:tr w:rsidR="005E7877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1157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424679.44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7877" w:rsidRPr="00DF423D" w:rsidRDefault="005E7877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1321449.12</w:t>
            </w:r>
          </w:p>
        </w:tc>
      </w:tr>
      <w:tr w:rsidR="004217E1" w:rsidRPr="00DF423D" w:rsidTr="004217E1">
        <w:trPr>
          <w:gridAfter w:val="2"/>
          <w:wAfter w:w="1680" w:type="dxa"/>
          <w:trHeight w:val="1220"/>
        </w:trPr>
        <w:tc>
          <w:tcPr>
            <w:tcW w:w="679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</w:p>
        </w:tc>
      </w:tr>
      <w:tr w:rsidR="009A1081" w:rsidRPr="00DF423D" w:rsidTr="004217E1">
        <w:trPr>
          <w:gridAfter w:val="2"/>
          <w:wAfter w:w="1680" w:type="dxa"/>
          <w:trHeight w:val="300"/>
        </w:trPr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81" w:rsidRPr="00DF423D" w:rsidRDefault="009A1081" w:rsidP="004217E1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81</w:t>
            </w:r>
            <w:r>
              <w:rPr>
                <w:sz w:val="20"/>
                <w:szCs w:val="20"/>
                <w:lang w:eastAsia="ru-RU"/>
              </w:rPr>
              <w:t>и</w:t>
            </w:r>
          </w:p>
        </w:tc>
      </w:tr>
      <w:tr w:rsidR="004217E1" w:rsidRPr="00DF423D" w:rsidTr="009D6E2F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7E1" w:rsidRPr="00DF423D" w:rsidRDefault="004217E1" w:rsidP="009D6E2F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7E1" w:rsidRPr="00DF423D" w:rsidRDefault="004217E1" w:rsidP="009D6E2F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7E1" w:rsidRPr="00DF423D" w:rsidRDefault="004217E1" w:rsidP="009D6E2F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D23FB8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B8" w:rsidRDefault="00D23F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FB8" w:rsidRDefault="00D23F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423884.19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FB8" w:rsidRDefault="00D23F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1320227.80</w:t>
            </w:r>
          </w:p>
        </w:tc>
      </w:tr>
      <w:tr w:rsidR="00D23FB8" w:rsidRPr="00DF423D" w:rsidTr="007F0F72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B8" w:rsidRDefault="00D23F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B8" w:rsidRDefault="00D23F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423894.80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B8" w:rsidRDefault="00D23F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1320241.96</w:t>
            </w:r>
          </w:p>
        </w:tc>
      </w:tr>
      <w:tr w:rsidR="00D23FB8" w:rsidRPr="00DF423D" w:rsidTr="007F0F72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B8" w:rsidRDefault="00D23F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B8" w:rsidRDefault="00D23F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423887.56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B8" w:rsidRDefault="00D23F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1320292.39</w:t>
            </w:r>
          </w:p>
        </w:tc>
      </w:tr>
      <w:tr w:rsidR="00D23FB8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B8" w:rsidRDefault="00D23F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FB8" w:rsidRDefault="00D23F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423875.16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FB8" w:rsidRDefault="00D23F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1320290.61</w:t>
            </w:r>
          </w:p>
        </w:tc>
      </w:tr>
      <w:tr w:rsidR="00D23FB8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B8" w:rsidRDefault="00D23F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FB8" w:rsidRDefault="00D23F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423880.19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FB8" w:rsidRDefault="00D23F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1320255.58</w:t>
            </w:r>
          </w:p>
        </w:tc>
      </w:tr>
      <w:tr w:rsidR="00D23FB8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FB8" w:rsidRDefault="00D23F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2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FB8" w:rsidRDefault="00D23F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423884.19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FB8" w:rsidRDefault="00D23F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1320227.80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E1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E1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217E1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217E1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63:09:0101183:526</w:t>
            </w:r>
          </w:p>
        </w:tc>
      </w:tr>
      <w:tr w:rsidR="004217E1" w:rsidRPr="00DF423D" w:rsidTr="004217E1">
        <w:trPr>
          <w:gridAfter w:val="2"/>
          <w:wAfter w:w="1680" w:type="dxa"/>
          <w:trHeight w:val="6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1165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424072.91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1320210.27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1166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424105.20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1320185.01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1167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424112.19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1320194.54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1168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424135.97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1320176.77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1169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424140.84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1320173.14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424173.25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1320216.37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424168.69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1320219.82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424137.21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1320243.62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424093.10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1320237.11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lastRenderedPageBreak/>
              <w:t>1165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424072.91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1320210.27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E1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9D6E2F" w:rsidRDefault="009D6E2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9D6E2F" w:rsidRPr="00DF423D" w:rsidRDefault="009D6E2F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63:09:0101183: 40</w:t>
            </w:r>
          </w:p>
        </w:tc>
      </w:tr>
      <w:tr w:rsidR="004217E1" w:rsidRPr="00DF423D" w:rsidTr="004217E1">
        <w:trPr>
          <w:gridAfter w:val="2"/>
          <w:wAfter w:w="1680" w:type="dxa"/>
          <w:trHeight w:val="141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424096.91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1320114.52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1170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424101.63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1320110.47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1171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424105.25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1320109.40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1172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424181.12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1320210.42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424173.25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1320216.37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1173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424112.25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1320134.99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424096.91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1320114.52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6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Участок 63:09:0101183:525</w:t>
            </w:r>
          </w:p>
        </w:tc>
      </w:tr>
      <w:tr w:rsidR="004217E1" w:rsidRPr="00DF423D" w:rsidTr="004217E1">
        <w:trPr>
          <w:gridAfter w:val="2"/>
          <w:wAfter w:w="1680" w:type="dxa"/>
          <w:trHeight w:val="157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Y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1169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424140.84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1320173.14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1168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424135.97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1320176.77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1167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424112.19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1320194.54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1166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424105.20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1320185.01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1165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424072.91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1320210.27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424070.17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1320206.64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1174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424051.15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1320181.36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424038.55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1320164.61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424091.91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1320118.80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424096.91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1320114.52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1173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424112.25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1320134.99</w:t>
            </w:r>
          </w:p>
        </w:tc>
      </w:tr>
      <w:tr w:rsidR="004217E1" w:rsidRPr="00DF423D" w:rsidTr="004217E1">
        <w:trPr>
          <w:gridAfter w:val="2"/>
          <w:wAfter w:w="1680" w:type="dxa"/>
          <w:trHeight w:val="300"/>
        </w:trPr>
        <w:tc>
          <w:tcPr>
            <w:tcW w:w="17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  <w:lang w:eastAsia="ru-RU"/>
              </w:rPr>
            </w:pPr>
            <w:r w:rsidRPr="00DF423D">
              <w:rPr>
                <w:sz w:val="20"/>
                <w:szCs w:val="20"/>
                <w:lang w:eastAsia="ru-RU"/>
              </w:rPr>
              <w:t>1169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424140.84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7E1" w:rsidRPr="00DF423D" w:rsidRDefault="004217E1" w:rsidP="00DF423D">
            <w:pPr>
              <w:jc w:val="center"/>
              <w:rPr>
                <w:sz w:val="20"/>
                <w:szCs w:val="20"/>
              </w:rPr>
            </w:pPr>
            <w:r w:rsidRPr="00DF423D">
              <w:rPr>
                <w:sz w:val="20"/>
                <w:szCs w:val="20"/>
              </w:rPr>
              <w:t>1320173.14</w:t>
            </w:r>
          </w:p>
        </w:tc>
      </w:tr>
    </w:tbl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A17B44" w:rsidRPr="00DF423D" w:rsidRDefault="00A17B44" w:rsidP="00DF423D">
      <w:pPr>
        <w:jc w:val="center"/>
        <w:rPr>
          <w:sz w:val="20"/>
          <w:szCs w:val="20"/>
        </w:rPr>
      </w:pPr>
    </w:p>
    <w:p w:rsidR="00A17B44" w:rsidRPr="00DF423D" w:rsidRDefault="00A17B44" w:rsidP="00DF423D">
      <w:pPr>
        <w:jc w:val="center"/>
        <w:rPr>
          <w:sz w:val="20"/>
          <w:szCs w:val="20"/>
        </w:rPr>
      </w:pPr>
    </w:p>
    <w:p w:rsidR="00A17B44" w:rsidRPr="00DF423D" w:rsidRDefault="00A17B44" w:rsidP="00DF423D">
      <w:pPr>
        <w:jc w:val="center"/>
        <w:rPr>
          <w:sz w:val="20"/>
          <w:szCs w:val="20"/>
        </w:rPr>
      </w:pPr>
    </w:p>
    <w:p w:rsidR="00272F45" w:rsidRPr="00DF423D" w:rsidRDefault="00272F45" w:rsidP="00DF423D">
      <w:pPr>
        <w:jc w:val="center"/>
        <w:rPr>
          <w:sz w:val="20"/>
          <w:szCs w:val="20"/>
        </w:rPr>
      </w:pPr>
    </w:p>
    <w:p w:rsidR="00272F45" w:rsidRPr="00DF423D" w:rsidRDefault="00272F45" w:rsidP="00DF423D">
      <w:pPr>
        <w:jc w:val="center"/>
        <w:rPr>
          <w:sz w:val="20"/>
          <w:szCs w:val="20"/>
        </w:rPr>
      </w:pPr>
    </w:p>
    <w:p w:rsidR="00A17B44" w:rsidRPr="00DF423D" w:rsidRDefault="00A17B44" w:rsidP="00DF423D">
      <w:pPr>
        <w:jc w:val="center"/>
        <w:rPr>
          <w:sz w:val="20"/>
          <w:szCs w:val="20"/>
        </w:rPr>
      </w:pPr>
    </w:p>
    <w:p w:rsidR="00A17B44" w:rsidRPr="00DF423D" w:rsidRDefault="00A17B44" w:rsidP="00DF423D">
      <w:pPr>
        <w:jc w:val="center"/>
        <w:rPr>
          <w:sz w:val="20"/>
          <w:szCs w:val="20"/>
        </w:rPr>
      </w:pPr>
    </w:p>
    <w:p w:rsidR="00A17B44" w:rsidRPr="00DF423D" w:rsidRDefault="00A17B44" w:rsidP="00DF423D">
      <w:pPr>
        <w:jc w:val="center"/>
        <w:rPr>
          <w:sz w:val="20"/>
          <w:szCs w:val="20"/>
        </w:rPr>
      </w:pPr>
    </w:p>
    <w:p w:rsidR="00A17B44" w:rsidRPr="00DF423D" w:rsidRDefault="00A17B44" w:rsidP="00DF423D">
      <w:pPr>
        <w:jc w:val="center"/>
        <w:rPr>
          <w:sz w:val="20"/>
          <w:szCs w:val="20"/>
        </w:rPr>
      </w:pPr>
    </w:p>
    <w:p w:rsidR="00A17B44" w:rsidRPr="00DF423D" w:rsidRDefault="00A17B44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1B5E58" w:rsidRPr="00DF423D" w:rsidRDefault="001B5E58" w:rsidP="00DF423D">
      <w:pPr>
        <w:jc w:val="center"/>
        <w:rPr>
          <w:sz w:val="20"/>
          <w:szCs w:val="20"/>
        </w:rPr>
      </w:pPr>
    </w:p>
    <w:p w:rsidR="001B5E58" w:rsidRDefault="001B5E58" w:rsidP="00DF423D">
      <w:pPr>
        <w:jc w:val="center"/>
        <w:rPr>
          <w:sz w:val="20"/>
          <w:szCs w:val="20"/>
        </w:rPr>
      </w:pPr>
    </w:p>
    <w:p w:rsidR="00CD6283" w:rsidRDefault="00CD6283" w:rsidP="00DF423D">
      <w:pPr>
        <w:jc w:val="center"/>
        <w:rPr>
          <w:sz w:val="20"/>
          <w:szCs w:val="20"/>
        </w:rPr>
      </w:pPr>
    </w:p>
    <w:p w:rsidR="00CD6283" w:rsidRDefault="00CD6283" w:rsidP="00DF423D">
      <w:pPr>
        <w:jc w:val="center"/>
        <w:rPr>
          <w:sz w:val="20"/>
          <w:szCs w:val="20"/>
        </w:rPr>
      </w:pPr>
    </w:p>
    <w:p w:rsidR="00CD6283" w:rsidRDefault="00CD6283" w:rsidP="00DF423D">
      <w:pPr>
        <w:jc w:val="center"/>
        <w:rPr>
          <w:sz w:val="20"/>
          <w:szCs w:val="20"/>
        </w:rPr>
      </w:pPr>
    </w:p>
    <w:p w:rsidR="00CD6283" w:rsidRDefault="00CD6283" w:rsidP="00DF423D">
      <w:pPr>
        <w:jc w:val="center"/>
        <w:rPr>
          <w:sz w:val="20"/>
          <w:szCs w:val="20"/>
        </w:rPr>
      </w:pPr>
    </w:p>
    <w:p w:rsidR="00CD6283" w:rsidRDefault="00CD6283" w:rsidP="00DF423D">
      <w:pPr>
        <w:jc w:val="center"/>
        <w:rPr>
          <w:sz w:val="20"/>
          <w:szCs w:val="20"/>
        </w:rPr>
      </w:pPr>
    </w:p>
    <w:p w:rsidR="00CD6283" w:rsidRDefault="00CD6283" w:rsidP="00DF423D">
      <w:pPr>
        <w:jc w:val="center"/>
        <w:rPr>
          <w:sz w:val="20"/>
          <w:szCs w:val="20"/>
        </w:rPr>
      </w:pPr>
    </w:p>
    <w:p w:rsidR="00CD6283" w:rsidRPr="00DF423D" w:rsidRDefault="00CD6283" w:rsidP="00DF423D">
      <w:pPr>
        <w:jc w:val="center"/>
        <w:rPr>
          <w:sz w:val="20"/>
          <w:szCs w:val="20"/>
        </w:rPr>
      </w:pPr>
    </w:p>
    <w:p w:rsidR="00A17B44" w:rsidRPr="00DF423D" w:rsidRDefault="00A17B44" w:rsidP="00DF423D">
      <w:pPr>
        <w:jc w:val="center"/>
        <w:rPr>
          <w:sz w:val="40"/>
          <w:szCs w:val="40"/>
        </w:rPr>
      </w:pPr>
    </w:p>
    <w:p w:rsidR="00BA313A" w:rsidRDefault="00BA313A" w:rsidP="00DF423D">
      <w:pPr>
        <w:jc w:val="center"/>
        <w:rPr>
          <w:b/>
          <w:sz w:val="40"/>
          <w:szCs w:val="40"/>
        </w:rPr>
      </w:pPr>
    </w:p>
    <w:p w:rsidR="00BA313A" w:rsidRDefault="00BA313A" w:rsidP="00DF423D">
      <w:pPr>
        <w:jc w:val="center"/>
        <w:rPr>
          <w:b/>
          <w:sz w:val="40"/>
          <w:szCs w:val="40"/>
        </w:rPr>
      </w:pPr>
    </w:p>
    <w:p w:rsidR="00BA313A" w:rsidRDefault="00BA313A" w:rsidP="00DF423D">
      <w:pPr>
        <w:jc w:val="center"/>
        <w:rPr>
          <w:b/>
          <w:sz w:val="40"/>
          <w:szCs w:val="40"/>
        </w:rPr>
      </w:pPr>
    </w:p>
    <w:p w:rsidR="00BA313A" w:rsidRDefault="00BA313A" w:rsidP="00DF423D">
      <w:pPr>
        <w:jc w:val="center"/>
        <w:rPr>
          <w:b/>
          <w:sz w:val="40"/>
          <w:szCs w:val="40"/>
        </w:rPr>
      </w:pPr>
    </w:p>
    <w:p w:rsidR="00BA313A" w:rsidRDefault="00BA313A" w:rsidP="00DF423D">
      <w:pPr>
        <w:jc w:val="center"/>
        <w:rPr>
          <w:b/>
          <w:sz w:val="40"/>
          <w:szCs w:val="40"/>
        </w:rPr>
      </w:pPr>
    </w:p>
    <w:p w:rsidR="00BA313A" w:rsidRDefault="00BA313A" w:rsidP="00DF423D">
      <w:pPr>
        <w:jc w:val="center"/>
        <w:rPr>
          <w:b/>
          <w:sz w:val="40"/>
          <w:szCs w:val="40"/>
        </w:rPr>
      </w:pPr>
    </w:p>
    <w:p w:rsidR="00BA313A" w:rsidRDefault="00BA313A" w:rsidP="00DF423D">
      <w:pPr>
        <w:jc w:val="center"/>
        <w:rPr>
          <w:b/>
          <w:sz w:val="40"/>
          <w:szCs w:val="40"/>
        </w:rPr>
      </w:pPr>
    </w:p>
    <w:p w:rsidR="00BA313A" w:rsidRDefault="00BA313A" w:rsidP="00DF423D">
      <w:pPr>
        <w:jc w:val="center"/>
        <w:rPr>
          <w:b/>
          <w:sz w:val="40"/>
          <w:szCs w:val="40"/>
        </w:rPr>
      </w:pPr>
    </w:p>
    <w:p w:rsidR="00270DCE" w:rsidRPr="00DF423D" w:rsidRDefault="00DF3417" w:rsidP="00DF423D">
      <w:pPr>
        <w:jc w:val="center"/>
        <w:rPr>
          <w:b/>
          <w:sz w:val="40"/>
          <w:szCs w:val="40"/>
        </w:rPr>
      </w:pPr>
      <w:r w:rsidRPr="00DF423D">
        <w:rPr>
          <w:b/>
          <w:sz w:val="40"/>
          <w:szCs w:val="40"/>
        </w:rPr>
        <w:t>2</w:t>
      </w:r>
      <w:r w:rsidR="00270DCE" w:rsidRPr="00DF423D">
        <w:rPr>
          <w:b/>
          <w:sz w:val="40"/>
          <w:szCs w:val="40"/>
        </w:rPr>
        <w:t>. ГРАФИЧЕСКИЕ МАТЕРИАЛЫ</w:t>
      </w:r>
    </w:p>
    <w:p w:rsidR="00270DCE" w:rsidRPr="00DF423D" w:rsidRDefault="00270DCE" w:rsidP="00DF423D">
      <w:pPr>
        <w:jc w:val="center"/>
        <w:rPr>
          <w:sz w:val="20"/>
          <w:szCs w:val="20"/>
        </w:rPr>
      </w:pPr>
    </w:p>
    <w:p w:rsidR="00AA08B5" w:rsidRPr="00DF423D" w:rsidRDefault="00AA08B5" w:rsidP="00DF423D">
      <w:pPr>
        <w:jc w:val="center"/>
        <w:rPr>
          <w:sz w:val="20"/>
          <w:szCs w:val="20"/>
        </w:rPr>
      </w:pPr>
    </w:p>
    <w:p w:rsidR="00AA08B5" w:rsidRPr="00DF423D" w:rsidRDefault="00AA08B5" w:rsidP="00DF423D">
      <w:pPr>
        <w:jc w:val="center"/>
        <w:rPr>
          <w:sz w:val="20"/>
          <w:szCs w:val="20"/>
        </w:rPr>
      </w:pPr>
    </w:p>
    <w:p w:rsidR="00CE4DBF" w:rsidRPr="00DF423D" w:rsidRDefault="00CE4DBF" w:rsidP="00DF423D">
      <w:pPr>
        <w:jc w:val="center"/>
        <w:rPr>
          <w:sz w:val="20"/>
          <w:szCs w:val="20"/>
        </w:rPr>
      </w:pPr>
    </w:p>
    <w:p w:rsidR="00823DE3" w:rsidRPr="00DF423D" w:rsidRDefault="00823DE3" w:rsidP="00DF423D">
      <w:pPr>
        <w:jc w:val="center"/>
        <w:rPr>
          <w:sz w:val="20"/>
          <w:szCs w:val="20"/>
        </w:rPr>
      </w:pPr>
    </w:p>
    <w:p w:rsidR="00823DE3" w:rsidRPr="00DF423D" w:rsidRDefault="00823DE3" w:rsidP="00DF423D">
      <w:pPr>
        <w:jc w:val="center"/>
        <w:rPr>
          <w:sz w:val="20"/>
          <w:szCs w:val="20"/>
        </w:rPr>
      </w:pPr>
    </w:p>
    <w:p w:rsidR="00823DE3" w:rsidRPr="00DF423D" w:rsidRDefault="00823DE3" w:rsidP="00DF423D">
      <w:pPr>
        <w:jc w:val="center"/>
        <w:rPr>
          <w:sz w:val="20"/>
          <w:szCs w:val="20"/>
        </w:rPr>
      </w:pPr>
    </w:p>
    <w:p w:rsidR="00823DE3" w:rsidRPr="00DF423D" w:rsidRDefault="00823DE3" w:rsidP="00DF423D">
      <w:pPr>
        <w:jc w:val="center"/>
        <w:rPr>
          <w:sz w:val="20"/>
          <w:szCs w:val="20"/>
        </w:rPr>
      </w:pPr>
    </w:p>
    <w:p w:rsidR="00823DE3" w:rsidRPr="00DF423D" w:rsidRDefault="00823DE3" w:rsidP="00DF423D">
      <w:pPr>
        <w:jc w:val="center"/>
        <w:rPr>
          <w:sz w:val="20"/>
          <w:szCs w:val="20"/>
        </w:rPr>
      </w:pPr>
    </w:p>
    <w:p w:rsidR="00C9618C" w:rsidRPr="00DF423D" w:rsidRDefault="00C9618C" w:rsidP="00DF423D">
      <w:pPr>
        <w:jc w:val="center"/>
        <w:rPr>
          <w:sz w:val="20"/>
          <w:szCs w:val="20"/>
        </w:rPr>
      </w:pPr>
    </w:p>
    <w:p w:rsidR="00C9618C" w:rsidRPr="00DF423D" w:rsidRDefault="00C9618C" w:rsidP="00DF423D">
      <w:pPr>
        <w:jc w:val="center"/>
        <w:rPr>
          <w:sz w:val="20"/>
          <w:szCs w:val="20"/>
        </w:rPr>
      </w:pPr>
    </w:p>
    <w:p w:rsidR="00C9618C" w:rsidRPr="00DF423D" w:rsidRDefault="00C9618C" w:rsidP="00DF423D">
      <w:pPr>
        <w:jc w:val="center"/>
        <w:rPr>
          <w:sz w:val="20"/>
          <w:szCs w:val="20"/>
        </w:rPr>
      </w:pPr>
    </w:p>
    <w:p w:rsidR="00C9618C" w:rsidRPr="00DF423D" w:rsidRDefault="00C9618C" w:rsidP="00DF423D">
      <w:pPr>
        <w:jc w:val="center"/>
        <w:rPr>
          <w:sz w:val="20"/>
          <w:szCs w:val="20"/>
        </w:rPr>
      </w:pPr>
    </w:p>
    <w:p w:rsidR="00C9618C" w:rsidRPr="00DF423D" w:rsidRDefault="00C9618C" w:rsidP="00DF423D">
      <w:pPr>
        <w:jc w:val="center"/>
        <w:rPr>
          <w:sz w:val="20"/>
          <w:szCs w:val="20"/>
        </w:rPr>
      </w:pPr>
    </w:p>
    <w:p w:rsidR="00C9618C" w:rsidRPr="00DF423D" w:rsidRDefault="00C9618C" w:rsidP="00DF423D">
      <w:pPr>
        <w:jc w:val="center"/>
        <w:rPr>
          <w:sz w:val="20"/>
          <w:szCs w:val="20"/>
        </w:rPr>
      </w:pPr>
    </w:p>
    <w:p w:rsidR="00C9618C" w:rsidRPr="00DF423D" w:rsidRDefault="00C9618C" w:rsidP="00DF423D">
      <w:pPr>
        <w:jc w:val="center"/>
        <w:rPr>
          <w:sz w:val="20"/>
          <w:szCs w:val="20"/>
        </w:rPr>
      </w:pPr>
    </w:p>
    <w:p w:rsidR="00C9618C" w:rsidRPr="00DF423D" w:rsidRDefault="00C9618C" w:rsidP="00DF423D">
      <w:pPr>
        <w:jc w:val="center"/>
        <w:rPr>
          <w:sz w:val="20"/>
          <w:szCs w:val="20"/>
        </w:rPr>
      </w:pPr>
    </w:p>
    <w:p w:rsidR="00C9618C" w:rsidRPr="00DF423D" w:rsidRDefault="00C9618C" w:rsidP="00DF423D">
      <w:pPr>
        <w:jc w:val="center"/>
        <w:rPr>
          <w:sz w:val="20"/>
          <w:szCs w:val="20"/>
        </w:rPr>
      </w:pPr>
    </w:p>
    <w:p w:rsidR="00E50B6D" w:rsidRPr="00DF423D" w:rsidRDefault="00E50B6D" w:rsidP="00DF423D">
      <w:pPr>
        <w:jc w:val="center"/>
        <w:rPr>
          <w:sz w:val="20"/>
          <w:szCs w:val="20"/>
        </w:rPr>
      </w:pPr>
    </w:p>
    <w:p w:rsidR="00754F5A" w:rsidRPr="00DF423D" w:rsidRDefault="00754F5A" w:rsidP="00DF423D">
      <w:pPr>
        <w:jc w:val="center"/>
        <w:rPr>
          <w:sz w:val="20"/>
          <w:szCs w:val="20"/>
        </w:rPr>
      </w:pPr>
    </w:p>
    <w:p w:rsidR="00754F5A" w:rsidRPr="00DF423D" w:rsidRDefault="00754F5A" w:rsidP="00DF423D">
      <w:pPr>
        <w:jc w:val="center"/>
        <w:rPr>
          <w:sz w:val="20"/>
          <w:szCs w:val="20"/>
        </w:rPr>
      </w:pPr>
    </w:p>
    <w:p w:rsidR="00E50B6D" w:rsidRPr="00DF423D" w:rsidRDefault="00E50B6D" w:rsidP="00DF423D">
      <w:pPr>
        <w:jc w:val="center"/>
        <w:rPr>
          <w:sz w:val="20"/>
          <w:szCs w:val="20"/>
        </w:rPr>
      </w:pPr>
    </w:p>
    <w:p w:rsidR="00E50B6D" w:rsidRPr="00DF423D" w:rsidRDefault="00E50B6D" w:rsidP="00DF423D">
      <w:pPr>
        <w:jc w:val="center"/>
        <w:rPr>
          <w:sz w:val="20"/>
          <w:szCs w:val="20"/>
        </w:rPr>
      </w:pPr>
    </w:p>
    <w:p w:rsidR="00E50B6D" w:rsidRPr="00DF423D" w:rsidRDefault="00E50B6D" w:rsidP="00DF423D">
      <w:pPr>
        <w:jc w:val="center"/>
        <w:rPr>
          <w:sz w:val="20"/>
          <w:szCs w:val="20"/>
        </w:rPr>
      </w:pPr>
    </w:p>
    <w:p w:rsidR="00E50B6D" w:rsidRPr="00DF423D" w:rsidRDefault="00E50B6D" w:rsidP="00DF423D">
      <w:pPr>
        <w:jc w:val="center"/>
        <w:rPr>
          <w:sz w:val="20"/>
          <w:szCs w:val="20"/>
        </w:rPr>
      </w:pPr>
    </w:p>
    <w:p w:rsidR="00272F45" w:rsidRPr="00DF423D" w:rsidRDefault="00272F45" w:rsidP="00DF423D">
      <w:pPr>
        <w:jc w:val="center"/>
        <w:rPr>
          <w:sz w:val="20"/>
          <w:szCs w:val="20"/>
        </w:rPr>
      </w:pPr>
    </w:p>
    <w:p w:rsidR="00272F45" w:rsidRPr="00DF423D" w:rsidRDefault="00272F45" w:rsidP="00DF423D">
      <w:pPr>
        <w:jc w:val="center"/>
        <w:rPr>
          <w:sz w:val="20"/>
          <w:szCs w:val="20"/>
        </w:rPr>
      </w:pPr>
    </w:p>
    <w:p w:rsidR="00272F45" w:rsidRPr="00DF423D" w:rsidRDefault="00272F45" w:rsidP="00DF423D">
      <w:pPr>
        <w:jc w:val="center"/>
        <w:rPr>
          <w:sz w:val="20"/>
          <w:szCs w:val="20"/>
        </w:rPr>
      </w:pPr>
    </w:p>
    <w:p w:rsidR="00E50B6D" w:rsidRPr="00DF423D" w:rsidRDefault="00E50B6D" w:rsidP="00DF423D">
      <w:pPr>
        <w:jc w:val="center"/>
        <w:rPr>
          <w:sz w:val="20"/>
          <w:szCs w:val="20"/>
        </w:rPr>
      </w:pPr>
    </w:p>
    <w:bookmarkEnd w:id="0"/>
    <w:bookmarkEnd w:id="1"/>
    <w:bookmarkEnd w:id="2"/>
    <w:bookmarkEnd w:id="3"/>
    <w:bookmarkEnd w:id="4"/>
    <w:bookmarkEnd w:id="5"/>
    <w:p w:rsidR="00C9618C" w:rsidRPr="00DF423D" w:rsidRDefault="00C9618C" w:rsidP="00DF423D">
      <w:pPr>
        <w:jc w:val="center"/>
        <w:rPr>
          <w:sz w:val="20"/>
          <w:szCs w:val="20"/>
        </w:rPr>
      </w:pPr>
    </w:p>
    <w:sectPr w:rsidR="00C9618C" w:rsidRPr="00DF423D" w:rsidSect="00D61B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614" w:right="1132" w:bottom="1560" w:left="1418" w:header="142" w:footer="964" w:gutter="0"/>
      <w:pgNumType w:start="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588" w:rsidRDefault="00C67588" w:rsidP="0004338A">
      <w:r>
        <w:separator/>
      </w:r>
    </w:p>
  </w:endnote>
  <w:endnote w:type="continuationSeparator" w:id="0">
    <w:p w:rsidR="00C67588" w:rsidRDefault="00C67588" w:rsidP="00043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charset w:val="CC"/>
    <w:family w:val="swiss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ansSerif"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DINPro-Regular">
    <w:altName w:val="Arial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DINPro-Bold">
    <w:altName w:val="Arial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Journal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E2F" w:rsidRDefault="009D6E2F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D6E2F" w:rsidRDefault="009D6E2F">
    <w:pPr>
      <w:pStyle w:val="ac"/>
      <w:ind w:right="360"/>
    </w:pPr>
  </w:p>
  <w:p w:rsidR="009D6E2F" w:rsidRDefault="009D6E2F"/>
  <w:p w:rsidR="009D6E2F" w:rsidRDefault="009D6E2F"/>
  <w:p w:rsidR="009D6E2F" w:rsidRDefault="009D6E2F"/>
  <w:p w:rsidR="009D6E2F" w:rsidRDefault="009D6E2F"/>
  <w:p w:rsidR="009D6E2F" w:rsidRDefault="009D6E2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E2F" w:rsidRDefault="00C67588" w:rsidP="00FB3BB2">
    <w:pPr>
      <w:pStyle w:val="ac"/>
      <w:tabs>
        <w:tab w:val="clear" w:pos="4677"/>
        <w:tab w:val="clear" w:pos="9355"/>
        <w:tab w:val="center" w:pos="4639"/>
      </w:tabs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8" o:spid="_x0000_s2154" type="#_x0000_t202" style="position:absolute;left:0;text-align:left;margin-left:173.6pt;margin-top:-7.7pt;width:287.05pt;height:48.4pt;z-index:-25163622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" stroked="f">
          <v:fill opacity="0"/>
          <v:textbox inset="0,0,0,0">
            <w:txbxContent>
              <w:p w:rsidR="009D6E2F" w:rsidRDefault="009D6E2F" w:rsidP="0078405C">
                <w:pPr>
                  <w:rPr>
                    <w:szCs w:val="28"/>
                  </w:rPr>
                </w:pPr>
                <w:r>
                  <w:rPr>
                    <w:szCs w:val="28"/>
                  </w:rPr>
                  <w:t xml:space="preserve">                                354/19-ПТМ</w:t>
                </w:r>
              </w:p>
              <w:p w:rsidR="009D6E2F" w:rsidRPr="0078405C" w:rsidRDefault="009D6E2F" w:rsidP="0004338A">
                <w:pPr>
                  <w:ind w:left="0" w:firstLine="0"/>
                  <w:rPr>
                    <w:szCs w:val="28"/>
                  </w:rPr>
                </w:pPr>
              </w:p>
            </w:txbxContent>
          </v:textbox>
        </v:shape>
      </w:pict>
    </w:r>
    <w:r>
      <w:rPr>
        <w:noProof/>
        <w:lang w:eastAsia="ru-RU"/>
      </w:rPr>
      <w:pict>
        <v:shape id="Text Box 75" o:spid="_x0000_s2153" type="#_x0000_t202" style="position:absolute;left:0;text-align:left;margin-left:462.55pt;margin-top:6.9pt;width:21.95pt;height:18.3pt;z-index:-25163929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" stroked="f">
          <v:fill opacity="0"/>
          <v:textbox inset="0,0,0,0">
            <w:txbxContent>
              <w:p w:rsidR="009D6E2F" w:rsidRDefault="006F02E7" w:rsidP="000E375F">
                <w:pPr>
                  <w:jc w:val="center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="00B8435D">
                  <w:rPr>
                    <w:noProof/>
                  </w:rPr>
                  <w:t>35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</v:shape>
      </w:pict>
    </w:r>
    <w:r>
      <w:rPr>
        <w:noProof/>
        <w:lang w:eastAsia="ru-RU"/>
      </w:rPr>
      <w:pict>
        <v:shape id="Text Box 115" o:spid="_x0000_s2152" type="#_x0000_t202" style="position:absolute;left:0;text-align:left;margin-left:-70.95pt;margin-top:-14.45pt;width:69.25pt;height:14.25pt;rotation:-90;z-index:-251609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" filled="f" stroked="f">
          <v:stroke joinstyle="round"/>
          <v:textbox style="layout-flow:vertical;mso-layout-flow-alt:bottom-to-top" inset=".35mm,.35mm,.35mm,.35mm">
            <w:txbxContent>
              <w:p w:rsidR="009D6E2F" w:rsidRPr="004926C0" w:rsidRDefault="009D6E2F" w:rsidP="004926C0">
                <w:pPr>
                  <w:rPr>
                    <w:szCs w:val="20"/>
                  </w:rPr>
                </w:pPr>
              </w:p>
            </w:txbxContent>
          </v:textbox>
        </v:shape>
      </w:pict>
    </w:r>
    <w:r>
      <w:rPr>
        <w:noProof/>
        <w:lang w:eastAsia="ru-RU"/>
      </w:rPr>
      <w:pict>
        <v:shape id="Text Box 106" o:spid="_x0000_s2151" type="#_x0000_t202" style="position:absolute;left:0;text-align:left;margin-left:32.65pt;margin-top:16.8pt;width:25.7pt;height:12.25pt;z-index:-25161164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" stroked="f">
          <v:fill opacity="0"/>
          <v:textbox inset="0,0,0,0">
            <w:txbxContent>
              <w:p w:rsidR="009D6E2F" w:rsidRDefault="009D6E2F">
                <w:pPr>
                  <w:jc w:val="center"/>
                  <w:rPr>
                    <w:rFonts w:ascii="Journal" w:hAnsi="Journal"/>
                    <w:sz w:val="16"/>
                    <w:szCs w:val="16"/>
                  </w:rPr>
                </w:pPr>
                <w:r>
                  <w:rPr>
                    <w:rFonts w:ascii="Journal" w:hAnsi="Journal"/>
                    <w:sz w:val="16"/>
                    <w:szCs w:val="16"/>
                  </w:rPr>
                  <w:t>Лист</w:t>
                </w:r>
              </w:p>
            </w:txbxContent>
          </v:textbox>
        </v:shape>
      </w:pict>
    </w:r>
    <w:r>
      <w:rPr>
        <w:noProof/>
        <w:lang w:eastAsia="ru-RU"/>
      </w:rPr>
      <w:pict>
        <v:shape id="Text Box 100" o:spid="_x0000_s2150" type="#_x0000_t202" style="position:absolute;left:0;text-align:left;margin-left:-85.6pt;margin-top:-101.3pt;width:99.45pt;height:14.25pt;rotation:-90;z-index:-251615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" filled="f" stroked="f">
          <v:stroke joinstyle="round"/>
        </v:shape>
      </w:pict>
    </w:r>
    <w:r>
      <w:rPr>
        <w:noProof/>
        <w:lang w:eastAsia="ru-RU"/>
      </w:rPr>
      <w:pict>
        <v:shape id="Text Box 99" o:spid="_x0000_s2149" type="#_x0000_t202" style="position:absolute;left:0;text-align:left;margin-left:-70.8pt;margin-top:-15.3pt;width:69.25pt;height:14.25pt;rotation:-90;z-index:-251616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" filled="f" stroked="f">
          <v:stroke joinstyle="round"/>
        </v:shape>
      </w:pict>
    </w:r>
    <w:r>
      <w:rPr>
        <w:noProof/>
        <w:lang w:eastAsia="ru-RU"/>
      </w:rPr>
      <w:pict>
        <v:line id="Line 96" o:spid="_x0000_s2148" style="position:absolute;left:0;text-align:left;z-index:-251619840;visibility:visible" from="62.35pt,-12.2pt" to="62.4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" strokeweight="1pt">
          <v:stroke joinstyle="miter"/>
        </v:line>
      </w:pict>
    </w:r>
    <w:r>
      <w:rPr>
        <w:noProof/>
        <w:lang w:eastAsia="ru-RU"/>
      </w:rPr>
      <w:pict>
        <v:shape id="Text Box 72" o:spid="_x0000_s2147" type="#_x0000_t202" style="position:absolute;left:0;text-align:left;margin-left:462.55pt;margin-top:-11.45pt;width:25.7pt;height:12.3pt;z-index:-25164236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" stroked="f">
          <v:fill opacity="0"/>
          <v:textbox inset="0,0,0,0">
            <w:txbxContent>
              <w:p w:rsidR="009D6E2F" w:rsidRDefault="009D6E2F">
                <w:pPr>
                  <w:jc w:val="center"/>
                  <w:rPr>
                    <w:rFonts w:ascii="Journal" w:hAnsi="Journal"/>
                    <w:sz w:val="18"/>
                  </w:rPr>
                </w:pPr>
                <w:r>
                  <w:rPr>
                    <w:rFonts w:ascii="Journal" w:hAnsi="Journal"/>
                    <w:sz w:val="18"/>
                  </w:rPr>
                  <w:t>Лист</w:t>
                </w:r>
              </w:p>
            </w:txbxContent>
          </v:textbox>
        </v:shape>
      </w:pict>
    </w:r>
    <w:r>
      <w:rPr>
        <w:noProof/>
        <w:lang w:eastAsia="ru-RU"/>
      </w:rPr>
      <w:pict>
        <v:shape id="Text Box 71" o:spid="_x0000_s2146" type="#_x0000_t202" style="position:absolute;left:0;text-align:left;margin-left:-85.9pt;margin-top:-185.55pt;width:71.3pt;height:14.25pt;rotation:-90;z-index:-2516433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" filled="f" stroked="f">
          <v:stroke joinstyle="round"/>
          <v:textbox style="layout-flow:vertical;mso-layout-flow-alt:bottom-to-top" inset=".35mm,.35mm,.35mm,.35mm">
            <w:txbxContent>
              <w:p w:rsidR="009D6E2F" w:rsidRDefault="009D6E2F">
                <w:pPr>
                  <w:jc w:val="center"/>
                  <w:rPr>
                    <w:rFonts w:ascii="Journal" w:hAnsi="Journal"/>
                    <w:sz w:val="18"/>
                  </w:rPr>
                </w:pPr>
                <w:r>
                  <w:rPr>
                    <w:rFonts w:ascii="Journal" w:hAnsi="Journal"/>
                    <w:sz w:val="18"/>
                  </w:rPr>
                  <w:t>Взам. инв.</w:t>
                </w:r>
                <w:r>
                  <w:rPr>
                    <w:rFonts w:ascii="Journal" w:hAnsi="Journal"/>
                    <w:sz w:val="18"/>
                    <w:lang w:val="en-US"/>
                  </w:rPr>
                  <w:t xml:space="preserve"> N</w:t>
                </w:r>
              </w:p>
            </w:txbxContent>
          </v:textbox>
        </v:shape>
      </w:pict>
    </w:r>
    <w:r>
      <w:rPr>
        <w:noProof/>
        <w:lang w:eastAsia="ru-RU"/>
      </w:rPr>
      <w:pict>
        <v:shape id="Text Box 70" o:spid="_x0000_s2145" type="#_x0000_t202" style="position:absolute;left:0;text-align:left;margin-left:-100pt;margin-top:-99.7pt;width:99.45pt;height:14.25pt;rotation:-90;z-index:-2516444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" filled="f" stroked="f">
          <v:stroke joinstyle="round"/>
          <v:textbox style="layout-flow:vertical;mso-layout-flow-alt:bottom-to-top" inset=".35mm,.35mm,.35mm,.35mm">
            <w:txbxContent>
              <w:p w:rsidR="009D6E2F" w:rsidRDefault="009D6E2F">
                <w:pPr>
                  <w:jc w:val="center"/>
                  <w:rPr>
                    <w:rFonts w:ascii="Journal" w:hAnsi="Journal"/>
                    <w:sz w:val="18"/>
                  </w:rPr>
                </w:pPr>
                <w:r>
                  <w:rPr>
                    <w:rFonts w:ascii="Journal" w:hAnsi="Journal"/>
                    <w:sz w:val="18"/>
                  </w:rPr>
                  <w:t xml:space="preserve">Подп. и дата </w:t>
                </w:r>
              </w:p>
            </w:txbxContent>
          </v:textbox>
        </v:shape>
      </w:pict>
    </w:r>
    <w:r>
      <w:rPr>
        <w:noProof/>
        <w:lang w:eastAsia="ru-RU"/>
      </w:rPr>
      <w:pict>
        <v:shape id="Text Box 69" o:spid="_x0000_s2144" type="#_x0000_t202" style="position:absolute;left:0;text-align:left;margin-left:144.15pt;margin-top:15.9pt;width:25.7pt;height:12.25pt;z-index:-2516454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" stroked="f">
          <v:fill opacity="0"/>
          <v:textbox inset="0,0,0,0">
            <w:txbxContent>
              <w:p w:rsidR="009D6E2F" w:rsidRDefault="009D6E2F">
                <w:pPr>
                  <w:jc w:val="center"/>
                  <w:rPr>
                    <w:rFonts w:ascii="Journal" w:hAnsi="Journal"/>
                    <w:sz w:val="16"/>
                    <w:szCs w:val="16"/>
                  </w:rPr>
                </w:pPr>
                <w:r>
                  <w:rPr>
                    <w:rFonts w:ascii="Journal" w:hAnsi="Journal"/>
                    <w:sz w:val="16"/>
                    <w:szCs w:val="16"/>
                  </w:rPr>
                  <w:t>Дата</w:t>
                </w:r>
              </w:p>
            </w:txbxContent>
          </v:textbox>
        </v:shape>
      </w:pict>
    </w:r>
    <w:r>
      <w:rPr>
        <w:noProof/>
        <w:lang w:eastAsia="ru-RU"/>
      </w:rPr>
      <w:pict>
        <v:shape id="Text Box 68" o:spid="_x0000_s2143" type="#_x0000_t202" style="position:absolute;left:0;text-align:left;margin-left:-85.2pt;margin-top:-13.7pt;width:69.25pt;height:14.25pt;rotation:-90;z-index:-2516464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" filled="f" stroked="f">
          <v:stroke joinstyle="round"/>
          <v:textbox style="layout-flow:vertical;mso-layout-flow-alt:bottom-to-top" inset=".35mm,.35mm,.35mm,.35mm">
            <w:txbxContent>
              <w:p w:rsidR="009D6E2F" w:rsidRDefault="009D6E2F">
                <w:pPr>
                  <w:jc w:val="center"/>
                  <w:rPr>
                    <w:rFonts w:ascii="Journal" w:hAnsi="Journal"/>
                    <w:sz w:val="18"/>
                  </w:rPr>
                </w:pPr>
                <w:r>
                  <w:rPr>
                    <w:rFonts w:ascii="Journal" w:hAnsi="Journal"/>
                    <w:sz w:val="18"/>
                  </w:rPr>
                  <w:t xml:space="preserve">Инв. </w:t>
                </w:r>
                <w:r>
                  <w:rPr>
                    <w:rFonts w:ascii="Journal" w:hAnsi="Journal"/>
                    <w:sz w:val="18"/>
                    <w:lang w:val="en-US"/>
                  </w:rPr>
                  <w:t>N</w:t>
                </w:r>
                <w:r>
                  <w:rPr>
                    <w:rFonts w:ascii="Journal" w:hAnsi="Journal"/>
                    <w:sz w:val="18"/>
                  </w:rPr>
                  <w:t xml:space="preserve"> подл.</w:t>
                </w:r>
              </w:p>
            </w:txbxContent>
          </v:textbox>
        </v:shape>
      </w:pict>
    </w:r>
    <w:r>
      <w:rPr>
        <w:noProof/>
        <w:lang w:eastAsia="ru-RU"/>
      </w:rPr>
      <w:pict>
        <v:shape id="Text Box 67" o:spid="_x0000_s2142" type="#_x0000_t202" style="position:absolute;left:0;text-align:left;margin-left:99.05pt;margin-top:15.9pt;width:39.5pt;height:12.25pt;z-index:-2516474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" stroked="f">
          <v:fill opacity="0"/>
          <v:textbox inset="0,0,0,0">
            <w:txbxContent>
              <w:p w:rsidR="009D6E2F" w:rsidRDefault="009D6E2F">
                <w:pPr>
                  <w:jc w:val="center"/>
                  <w:rPr>
                    <w:rFonts w:ascii="Journal" w:hAnsi="Journal"/>
                    <w:sz w:val="16"/>
                    <w:szCs w:val="16"/>
                  </w:rPr>
                </w:pPr>
                <w:r>
                  <w:rPr>
                    <w:rFonts w:ascii="Journal" w:hAnsi="Journal"/>
                    <w:sz w:val="16"/>
                    <w:szCs w:val="16"/>
                  </w:rPr>
                  <w:t>Подпись</w:t>
                </w:r>
              </w:p>
            </w:txbxContent>
          </v:textbox>
        </v:shape>
      </w:pict>
    </w:r>
    <w:r>
      <w:rPr>
        <w:noProof/>
        <w:lang w:eastAsia="ru-RU"/>
      </w:rPr>
      <w:pict>
        <v:line id="Line 66" o:spid="_x0000_s2141" style="position:absolute;left:0;text-align:left;flip:x;z-index:-251648512;visibility:visible" from="-57.95pt,-214.65pt" to="-26.35pt,-2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" strokeweight="1pt">
          <v:stroke joinstyle="miter"/>
        </v:line>
      </w:pict>
    </w:r>
    <w:r>
      <w:rPr>
        <w:noProof/>
        <w:lang w:eastAsia="ru-RU"/>
      </w:rPr>
      <w:pict>
        <v:shape id="Text Box 65" o:spid="_x0000_s2140" type="#_x0000_t202" style="position:absolute;left:0;text-align:left;margin-left:62.8pt;margin-top:16.8pt;width:33.3pt;height:11.35pt;z-index:-2516495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" stroked="f">
          <v:fill opacity="0"/>
          <v:textbox inset="0,0,0,0">
            <w:txbxContent>
              <w:p w:rsidR="009D6E2F" w:rsidRDefault="009D6E2F">
                <w:pPr>
                  <w:jc w:val="center"/>
                  <w:rPr>
                    <w:rFonts w:ascii="Journal" w:hAnsi="Journal"/>
                    <w:sz w:val="16"/>
                    <w:szCs w:val="16"/>
                  </w:rPr>
                </w:pPr>
                <w:r>
                  <w:rPr>
                    <w:rFonts w:ascii="Journal" w:hAnsi="Journal"/>
                    <w:sz w:val="16"/>
                    <w:szCs w:val="16"/>
                  </w:rPr>
                  <w:t>№докум.</w:t>
                </w:r>
              </w:p>
            </w:txbxContent>
          </v:textbox>
        </v:shape>
      </w:pict>
    </w:r>
    <w:r>
      <w:rPr>
        <w:noProof/>
        <w:lang w:eastAsia="ru-RU"/>
      </w:rPr>
      <w:pict>
        <v:line id="Line 64" o:spid="_x0000_s2139" style="position:absolute;left:0;text-align:left;flip:x;z-index:-251650560;visibility:visible" from="-57.95pt,-142.9pt" to="-26.35pt,-1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" strokeweight="1pt">
          <v:stroke joinstyle="miter"/>
        </v:line>
      </w:pict>
    </w:r>
    <w:r>
      <w:rPr>
        <w:noProof/>
        <w:lang w:eastAsia="ru-RU"/>
      </w:rPr>
      <w:pict>
        <v:shape id="Text Box 63" o:spid="_x0000_s2138" type="#_x0000_t202" style="position:absolute;left:0;text-align:left;margin-left:3.25pt;margin-top:15.9pt;width:26.9pt;height:12.25pt;z-index:-25165158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" stroked="f">
          <v:fill opacity="0"/>
          <v:textbox inset="0,0,0,0">
            <w:txbxContent>
              <w:p w:rsidR="009D6E2F" w:rsidRDefault="009D6E2F">
                <w:pPr>
                  <w:jc w:val="center"/>
                  <w:rPr>
                    <w:rFonts w:ascii="Journal" w:hAnsi="Journal"/>
                    <w:sz w:val="16"/>
                    <w:szCs w:val="16"/>
                  </w:rPr>
                </w:pPr>
                <w:r>
                  <w:rPr>
                    <w:rFonts w:ascii="Journal" w:hAnsi="Journal"/>
                    <w:sz w:val="16"/>
                    <w:szCs w:val="16"/>
                  </w:rPr>
                  <w:t>Кол.уч</w:t>
                </w:r>
              </w:p>
            </w:txbxContent>
          </v:textbox>
        </v:shape>
      </w:pict>
    </w:r>
    <w:r>
      <w:rPr>
        <w:noProof/>
        <w:lang w:eastAsia="ru-RU"/>
      </w:rPr>
      <w:pict>
        <v:line id="Line 62" o:spid="_x0000_s2137" style="position:absolute;left:0;text-align:left;flip:x;z-index:-251652608;visibility:visible" from="-57.25pt,-42.55pt" to="-26.2pt,-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" strokeweight="1pt">
          <v:stroke joinstyle="miter"/>
        </v:line>
      </w:pict>
    </w:r>
    <w:r>
      <w:rPr>
        <w:noProof/>
        <w:lang w:eastAsia="ru-RU"/>
      </w:rPr>
      <w:pict>
        <v:line id="Line 61" o:spid="_x0000_s2136" style="position:absolute;left:0;text-align:left;flip:y;z-index:-251653632;visibility:visible" from="-57.35pt,-214.65pt" to="-57.3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" strokeweight="1pt">
          <v:stroke joinstyle="miter"/>
        </v:line>
      </w:pict>
    </w:r>
    <w:r>
      <w:rPr>
        <w:noProof/>
        <w:lang w:eastAsia="ru-RU"/>
      </w:rPr>
      <w:pict>
        <v:shape id="Text Box 60" o:spid="_x0000_s2135" type="#_x0000_t202" style="position:absolute;left:0;text-align:left;margin-left:-24.75pt;margin-top:15.9pt;width:25.7pt;height:12.25pt;z-index:-2516546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" stroked="f">
          <v:fill opacity="0"/>
          <v:textbox inset="0,0,0,0">
            <w:txbxContent>
              <w:p w:rsidR="009D6E2F" w:rsidRDefault="009D6E2F">
                <w:pPr>
                  <w:jc w:val="center"/>
                  <w:rPr>
                    <w:rFonts w:ascii="Journal" w:hAnsi="Journal"/>
                    <w:sz w:val="16"/>
                    <w:szCs w:val="16"/>
                  </w:rPr>
                </w:pPr>
                <w:r>
                  <w:rPr>
                    <w:rFonts w:ascii="Journal" w:hAnsi="Journal"/>
                    <w:sz w:val="16"/>
                    <w:szCs w:val="16"/>
                  </w:rPr>
                  <w:t>Изм.</w:t>
                </w:r>
              </w:p>
            </w:txbxContent>
          </v:textbox>
        </v:shape>
      </w:pict>
    </w:r>
    <w:r>
      <w:rPr>
        <w:noProof/>
        <w:lang w:eastAsia="ru-RU"/>
      </w:rPr>
      <w:pict>
        <v:line id="Line 59" o:spid="_x0000_s2134" style="position:absolute;left:0;text-align:left;flip:x;z-index:-251655680;visibility:visible" from="-58.15pt,29.4pt" to="-26.35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" strokeweight="1pt">
          <v:stroke joinstyle="miter"/>
        </v:line>
      </w:pict>
    </w:r>
    <w:r>
      <w:rPr>
        <w:noProof/>
        <w:lang w:eastAsia="ru-RU"/>
      </w:rPr>
      <w:pict>
        <v:line id="Line 58" o:spid="_x0000_s2133" style="position:absolute;left:0;text-align:left;flip:y;z-index:-251656704;visibility:visible" from="-43.05pt,-214.15pt" to="-43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" strokeweight="1pt">
          <v:stroke joinstyle="miter"/>
        </v:line>
      </w:pict>
    </w:r>
    <w:r>
      <w:rPr>
        <w:noProof/>
        <w:lang w:eastAsia="ru-RU"/>
      </w:rPr>
      <w:pict>
        <v:line id="Line 57" o:spid="_x0000_s2132" style="position:absolute;left:0;text-align:left;z-index:-251657728;visibility:visible" from="461.75pt,1.35pt" to="489.4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" strokeweight=".35mm">
          <v:stroke joinstyle="miter"/>
        </v:line>
      </w:pict>
    </w:r>
    <w:r>
      <w:rPr>
        <w:noProof/>
        <w:lang w:eastAsia="ru-RU"/>
      </w:rPr>
      <w:pict>
        <v:line id="Line 56" o:spid="_x0000_s2131" style="position:absolute;left:0;text-align:left;z-index:-251658752;visibility:visible" from="-25.9pt,15.35pt" to="170.6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" strokeweight="1pt">
          <v:stroke joinstyle="miter"/>
        </v:line>
      </w:pict>
    </w:r>
    <w:r>
      <w:rPr>
        <w:noProof/>
        <w:lang w:eastAsia="ru-RU"/>
      </w:rPr>
      <w:pict>
        <v:line id="Line 55" o:spid="_x0000_s2130" style="position:absolute;left:0;text-align:left;z-index:-251659776;visibility:visible" from="-25.9pt,1.25pt" to="170.6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" strokeweight=".35mm">
          <v:stroke joinstyle="miter"/>
        </v:line>
      </w:pict>
    </w:r>
    <w:r>
      <w:rPr>
        <w:noProof/>
        <w:lang w:eastAsia="ru-RU"/>
      </w:rPr>
      <w:pict>
        <v:line id="Line 54" o:spid="_x0000_s2129" style="position:absolute;left:0;text-align:left;z-index:-251660800;visibility:visible" from="461.55pt,-12.5pt" to="461.6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" strokeweight="1pt">
          <v:stroke joinstyle="miter"/>
        </v:line>
      </w:pict>
    </w:r>
    <w:r>
      <w:rPr>
        <w:noProof/>
        <w:lang w:eastAsia="ru-RU"/>
      </w:rPr>
      <w:pict>
        <v:line id="Line 53" o:spid="_x0000_s2128" style="position:absolute;left:0;text-align:left;z-index:-251661824;visibility:visible" from="171.15pt,-12.5pt" to="171.2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" strokeweight="1pt">
          <v:stroke joinstyle="miter"/>
        </v:line>
      </w:pict>
    </w:r>
    <w:r>
      <w:rPr>
        <w:noProof/>
        <w:lang w:eastAsia="ru-RU"/>
      </w:rPr>
      <w:pict>
        <v:line id="Line 52" o:spid="_x0000_s2127" style="position:absolute;left:0;text-align:left;z-index:-251662848;visibility:visible;mso-wrap-distance-left:3.17489mm;mso-wrap-distance-right:3.17489mm" from="143pt,-12.1pt" to="143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" strokeweight="1pt">
          <v:stroke joinstyle="miter"/>
        </v:line>
      </w:pict>
    </w:r>
    <w:r>
      <w:rPr>
        <w:noProof/>
        <w:lang w:eastAsia="ru-RU"/>
      </w:rPr>
      <w:pict>
        <v:line id="Line 51" o:spid="_x0000_s2126" style="position:absolute;left:0;text-align:left;z-index:-251663872;visibility:visible" from="96.5pt,-12.5pt" to="96.5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" strokeweight="1pt">
          <v:stroke joinstyle="miter"/>
        </v:line>
      </w:pict>
    </w:r>
    <w:r>
      <w:rPr>
        <w:noProof/>
        <w:lang w:eastAsia="ru-RU"/>
      </w:rPr>
      <w:pict>
        <v:line id="Line 50" o:spid="_x0000_s2125" style="position:absolute;left:0;text-align:left;z-index:-251664896;visibility:visible" from="30.25pt,-12.5pt" to="30.3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" strokeweight="1pt">
          <v:stroke joinstyle="miter"/>
        </v:line>
      </w:pict>
    </w:r>
    <w:r>
      <w:rPr>
        <w:noProof/>
        <w:lang w:eastAsia="ru-RU"/>
      </w:rPr>
      <w:pict>
        <v:line id="Line 49" o:spid="_x0000_s2124" style="position:absolute;left:0;text-align:left;z-index:-251665920;visibility:visible" from="-25.9pt,-12.85pt" to="489.05pt,-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" strokeweight="1pt">
          <v:stroke joinstyle="miter"/>
        </v:line>
      </w:pict>
    </w:r>
    <w:r>
      <w:rPr>
        <w:noProof/>
        <w:lang w:eastAsia="ru-RU"/>
      </w:rPr>
      <w:pict>
        <v:line id="Line 48" o:spid="_x0000_s2123" style="position:absolute;left:0;text-align:left;z-index:-251666944;visibility:visible" from="2.05pt,-12.5pt" to="2.1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" strokeweight="1pt">
          <v:stroke joinstyle="miter"/>
        </v:line>
      </w:pict>
    </w:r>
    <w:r w:rsidR="009D6E2F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E2F" w:rsidRPr="004E125F" w:rsidRDefault="00C67588" w:rsidP="004E125F">
    <w:pPr>
      <w:pStyle w:val="ac"/>
      <w:tabs>
        <w:tab w:val="clear" w:pos="4677"/>
        <w:tab w:val="clear" w:pos="9355"/>
        <w:tab w:val="left" w:pos="5430"/>
      </w:tabs>
      <w:rPr>
        <w:i/>
      </w:rPr>
    </w:pPr>
    <w:r>
      <w:rPr>
        <w:i/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5" o:spid="_x0000_s2109" type="#_x0000_t202" style="position:absolute;left:0;text-align:left;margin-left:-20.05pt;margin-top:-16.2pt;width:111.9pt;height:10.55pt;z-index:-25163110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" stroked="f">
          <v:textbox inset="0,0,0,0">
            <w:txbxContent>
              <w:p w:rsidR="009D6E2F" w:rsidRDefault="009D6E2F">
                <w:r w:rsidRPr="00DB1220">
                  <w:rPr>
                    <w:sz w:val="20"/>
                    <w:szCs w:val="20"/>
                  </w:rPr>
                  <w:t>Н</w:t>
                </w:r>
                <w:r>
                  <w:rPr>
                    <w:sz w:val="20"/>
                    <w:szCs w:val="20"/>
                  </w:rPr>
                  <w:t>. контрол    Поздняков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shape id="Text Box 196" o:spid="_x0000_s2108" type="#_x0000_t202" style="position:absolute;left:0;text-align:left;margin-left:35.3pt;margin-top:-31.25pt;width:56.6pt;height:13.95pt;z-index:-251603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7gvfgIAAAkF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" stroked="f">
          <v:textbox inset="0,0,0,0">
            <w:txbxContent>
              <w:p w:rsidR="009D6E2F" w:rsidRPr="00DB1220" w:rsidRDefault="009D6E2F" w:rsidP="00D7666D">
                <w:pPr>
                  <w:ind w:left="0" w:firstLine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Демидов</w:t>
                </w:r>
              </w:p>
              <w:p w:rsidR="009D6E2F" w:rsidRPr="00DB1220" w:rsidRDefault="009D6E2F" w:rsidP="004E125F">
                <w:pPr>
                  <w:rPr>
                    <w:sz w:val="20"/>
                    <w:szCs w:val="20"/>
                  </w:rPr>
                </w:pPr>
              </w:p>
            </w:txbxContent>
          </v:textbox>
        </v:shape>
      </w:pict>
    </w:r>
    <w:r>
      <w:rPr>
        <w:i/>
        <w:noProof/>
        <w:lang w:eastAsia="ru-RU"/>
      </w:rPr>
      <w:pict>
        <v:shape id="Text Box 73" o:spid="_x0000_s2107" type="#_x0000_t202" style="position:absolute;left:0;text-align:left;margin-left:179.15pt;margin-top:-43.8pt;width:168.3pt;height:66.6pt;z-index:-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4LzfwIAAAk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" stroked="f">
          <v:textbox inset="0,0,0,0">
            <w:txbxContent>
              <w:p w:rsidR="009D6E2F" w:rsidRPr="00AC45B3" w:rsidRDefault="009D6E2F" w:rsidP="0021635C">
                <w:pPr>
                  <w:pStyle w:val="afd"/>
                  <w:jc w:val="center"/>
                  <w:rPr>
                    <w:sz w:val="22"/>
                  </w:rPr>
                </w:pPr>
                <w:r w:rsidRPr="00AC45B3">
                  <w:rPr>
                    <w:sz w:val="22"/>
                  </w:rPr>
                  <w:t xml:space="preserve">Проект межевания территории </w:t>
                </w:r>
                <w:r>
                  <w:rPr>
                    <w:sz w:val="22"/>
                  </w:rPr>
                  <w:t xml:space="preserve">     14 А квартала Автозаводского района г. Тольятти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shape id="Text Box 197" o:spid="_x0000_s2106" type="#_x0000_t202" style="position:absolute;left:0;text-align:left;margin-left:37.4pt;margin-top:-45.25pt;width:56.6pt;height:11.75pt;z-index:-25160243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" stroked="f">
          <v:textbox inset="0,0,0,0">
            <w:txbxContent>
              <w:p w:rsidR="009D6E2F" w:rsidRPr="00A15595" w:rsidRDefault="009D6E2F" w:rsidP="008522DF">
                <w:pPr>
                  <w:ind w:left="0" w:firstLine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Поздняков</w:t>
                </w:r>
              </w:p>
              <w:p w:rsidR="009D6E2F" w:rsidRPr="00DB1220" w:rsidRDefault="009D6E2F" w:rsidP="004E125F">
                <w:pPr>
                  <w:rPr>
                    <w:sz w:val="20"/>
                    <w:szCs w:val="20"/>
                  </w:rPr>
                </w:pPr>
              </w:p>
            </w:txbxContent>
          </v:textbox>
        </v:shape>
      </w:pict>
    </w:r>
    <w:r>
      <w:rPr>
        <w:i/>
        <w:noProof/>
        <w:lang w:eastAsia="ru-RU"/>
      </w:rPr>
      <w:pict>
        <v:shape id="Text Box 87" o:spid="_x0000_s2105" type="#_x0000_t202" style="position:absolute;left:0;text-align:left;margin-left:353.9pt;margin-top:-10.8pt;width:136.3pt;height:31.8pt;z-index:-2516290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" stroked="f">
          <v:textbox inset="0,0,0,0">
            <w:txbxContent>
              <w:p w:rsidR="009D6E2F" w:rsidRPr="00A47BEE" w:rsidRDefault="009D6E2F" w:rsidP="00B97F6E">
                <w:pPr>
                  <w:ind w:left="0" w:firstLine="0"/>
                  <w:jc w:val="center"/>
                  <w:rPr>
                    <w:sz w:val="16"/>
                    <w:szCs w:val="16"/>
                  </w:rPr>
                </w:pPr>
              </w:p>
              <w:p w:rsidR="009D6E2F" w:rsidRPr="00A47BEE" w:rsidRDefault="009D6E2F" w:rsidP="00390629">
                <w:pPr>
                  <w:ind w:left="0" w:firstLine="0"/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ООО «</w:t>
                </w:r>
                <w:r>
                  <w:rPr>
                    <w:sz w:val="20"/>
                    <w:szCs w:val="20"/>
                    <w:lang w:val="en-US"/>
                  </w:rPr>
                  <w:t>PROJECT-MAKERS</w:t>
                </w:r>
                <w:r w:rsidRPr="00A47BEE">
                  <w:rPr>
                    <w:sz w:val="20"/>
                    <w:szCs w:val="20"/>
                  </w:rPr>
                  <w:t>»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shape id="Text Box 123" o:spid="_x0000_s2104" type="#_x0000_t202" style="position:absolute;left:0;text-align:left;margin-left:37.4pt;margin-top:-31.35pt;width:56.6pt;height:11.75pt;z-index:-2516065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" stroked="f">
          <v:textbox inset="0,0,0,0">
            <w:txbxContent>
              <w:p w:rsidR="009D6E2F" w:rsidRPr="00DB1220" w:rsidRDefault="009D6E2F">
                <w:pPr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Масютенко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shape id="Text Box 77" o:spid="_x0000_s2103" type="#_x0000_t202" style="position:absolute;left:0;text-align:left;margin-left:440.45pt;margin-top:-29.15pt;width:46.65pt;height:12.35pt;z-index:-25163724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" stroked="f">
          <v:textbox inset="0,0,0,0">
            <w:txbxContent>
              <w:p w:rsidR="009D6E2F" w:rsidRDefault="009D6E2F" w:rsidP="0078405C">
                <w:pPr>
                  <w:pStyle w:val="ae"/>
                  <w:jc w:val="center"/>
                  <w:rPr>
                    <w:lang w:val="en-US"/>
                  </w:rPr>
                </w:pPr>
                <w:r>
                  <w:rPr>
                    <w:sz w:val="20"/>
                    <w:szCs w:val="20"/>
                  </w:rPr>
                  <w:t>100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shape id="Text Box 14" o:spid="_x0000_s2102" type="#_x0000_t202" style="position:absolute;left:0;text-align:left;margin-left:1in;margin-top:-60.95pt;width:26.5pt;height:10.8pt;z-index:-25170176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" stroked="f">
          <v:fill opacity="0"/>
          <v:textbox inset="0,0,0,0">
            <w:txbxContent>
              <w:p w:rsidR="009D6E2F" w:rsidRDefault="009D6E2F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№ док.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shape id="Text Box 86" o:spid="_x0000_s2101" type="#_x0000_t202" style="position:absolute;left:0;text-align:left;margin-left:-21.8pt;margin-top:-30.7pt;width:49.85pt;height:12.5pt;z-index:-25163008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" stroked="f">
          <v:textbox inset="0,0,0,0">
            <w:txbxContent>
              <w:p w:rsidR="009D6E2F" w:rsidRPr="00DB1220" w:rsidRDefault="009D6E2F" w:rsidP="004E125F">
                <w:pPr>
                  <w:rPr>
                    <w:sz w:val="20"/>
                    <w:szCs w:val="20"/>
                  </w:rPr>
                </w:pPr>
                <w:r w:rsidRPr="00DB1220">
                  <w:rPr>
                    <w:sz w:val="20"/>
                    <w:szCs w:val="20"/>
                  </w:rPr>
                  <w:t>Разработал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shape id="Text Box 195" o:spid="_x0000_s2100" type="#_x0000_t202" style="position:absolute;left:0;text-align:left;margin-left:-20.4pt;margin-top:-2.1pt;width:52.85pt;height:10.55pt;z-index:-25160448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" stroked="f">
          <v:textbox inset="0,0,0,0">
            <w:txbxContent>
              <w:p w:rsidR="009D6E2F" w:rsidRDefault="009D6E2F">
                <w:pPr>
                  <w:rPr>
                    <w:szCs w:val="20"/>
                  </w:rPr>
                </w:pPr>
              </w:p>
            </w:txbxContent>
          </v:textbox>
        </v:shape>
      </w:pict>
    </w:r>
    <w:r>
      <w:rPr>
        <w:i/>
        <w:noProof/>
        <w:lang w:eastAsia="ru-RU"/>
      </w:rPr>
      <w:pict>
        <v:shape id="Text Box 124" o:spid="_x0000_s2099" type="#_x0000_t202" style="position:absolute;left:0;text-align:left;margin-left:-20.4pt;margin-top:12.2pt;width:52.85pt;height:8.95pt;z-index:-25160550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" stroked="f">
          <v:textbox inset="0,0,0,0">
            <w:txbxContent>
              <w:p w:rsidR="009D6E2F" w:rsidRDefault="009D6E2F">
                <w:pPr>
                  <w:rPr>
                    <w:szCs w:val="20"/>
                  </w:rPr>
                </w:pPr>
              </w:p>
            </w:txbxContent>
          </v:textbox>
        </v:shape>
      </w:pict>
    </w:r>
    <w:r>
      <w:rPr>
        <w:i/>
        <w:noProof/>
        <w:lang w:eastAsia="ru-RU"/>
      </w:rPr>
      <w:pict>
        <v:line id="Line 29" o:spid="_x0000_s2098" style="position:absolute;left:0;text-align:left;flip:x;z-index:-251686400;visibility:visible" from="-68.25pt,-220.8pt" to="-23.1pt,-2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" strokeweight="1pt">
          <v:stroke joinstyle="miter"/>
        </v:line>
      </w:pict>
    </w:r>
    <w:r>
      <w:rPr>
        <w:i/>
        <w:noProof/>
        <w:lang w:eastAsia="ru-RU"/>
      </w:rPr>
      <w:pict>
        <v:shape id="Text Box 82" o:spid="_x0000_s2097" type="#_x0000_t202" style="position:absolute;left:0;text-align:left;margin-left:-18.1pt;margin-top:-45.5pt;width:49.75pt;height:11pt;z-index:-25163315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" stroked="f">
          <v:textbox inset="0,0,0,0">
            <w:txbxContent>
              <w:p w:rsidR="009D6E2F" w:rsidRDefault="009D6E2F">
                <w:pPr>
                  <w:rPr>
                    <w:sz w:val="18"/>
                    <w:szCs w:val="18"/>
                  </w:rPr>
                </w:pPr>
                <w:r>
                  <w:rPr>
                    <w:noProof/>
                    <w:sz w:val="18"/>
                    <w:szCs w:val="18"/>
                    <w:lang w:eastAsia="ru-RU"/>
                  </w:rPr>
                  <w:drawing>
                    <wp:inline distT="0" distB="0" distL="0" distR="0">
                      <wp:extent cx="632460" cy="155575"/>
                      <wp:effectExtent l="0" t="0" r="0" b="0"/>
                      <wp:docPr id="58" name="Рисунок 5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2460" cy="155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9D6E2F" w:rsidRDefault="009D6E2F">
                <w:pPr>
                  <w:rPr>
                    <w:sz w:val="18"/>
                    <w:szCs w:val="18"/>
                  </w:rPr>
                </w:pPr>
                <w:r>
                  <w:rPr>
                    <w:noProof/>
                    <w:sz w:val="18"/>
                    <w:szCs w:val="18"/>
                    <w:lang w:eastAsia="ru-RU"/>
                  </w:rPr>
                  <w:drawing>
                    <wp:inline distT="0" distB="0" distL="0" distR="0">
                      <wp:extent cx="632460" cy="155575"/>
                      <wp:effectExtent l="0" t="0" r="0" b="0"/>
                      <wp:docPr id="62" name="Рисунок 6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2460" cy="155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line id="Line 34" o:spid="_x0000_s2096" style="position:absolute;left:0;text-align:left;z-index:-251681280;visibility:visible;mso-wrap-distance-top:-1e-4mm;mso-wrap-distance-bottom:-1e-4mm" from="-22.4pt,-32.7pt" to="176.15pt,-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" strokeweight=".26mm">
          <v:stroke joinstyle="miter"/>
        </v:line>
      </w:pict>
    </w:r>
    <w:r>
      <w:rPr>
        <w:i/>
        <w:noProof/>
        <w:lang w:eastAsia="ru-RU"/>
      </w:rPr>
      <w:pict>
        <v:shape id="Text Box 18" o:spid="_x0000_s2095" type="#_x0000_t202" style="position:absolute;left:0;text-align:left;margin-left:261pt;margin-top:-90.65pt;width:170.9pt;height:44.9pt;z-index:-2516976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" stroked="f">
          <v:fill opacity="0"/>
          <v:textbox inset="0,0,0,0">
            <w:txbxContent>
              <w:p w:rsidR="009D6E2F" w:rsidRDefault="009D6E2F">
                <w:pPr>
                  <w:pStyle w:val="17"/>
                  <w:tabs>
                    <w:tab w:val="left" w:pos="-142"/>
                    <w:tab w:val="left" w:pos="6804"/>
                    <w:tab w:val="left" w:pos="7088"/>
                    <w:tab w:val="left" w:pos="7513"/>
                  </w:tabs>
                  <w:ind w:left="0" w:right="-2"/>
                  <w:jc w:val="center"/>
                  <w:rPr>
                    <w:b/>
                    <w:sz w:val="24"/>
                    <w:szCs w:val="24"/>
                  </w:rPr>
                </w:pPr>
              </w:p>
              <w:p w:rsidR="009D6E2F" w:rsidRPr="00846C29" w:rsidRDefault="009D6E2F">
                <w:pPr>
                  <w:ind w:left="0" w:firstLine="0"/>
                  <w:rPr>
                    <w:b/>
                  </w:rPr>
                </w:pPr>
                <w:r>
                  <w:rPr>
                    <w:b/>
                  </w:rPr>
                  <w:t>354/19-ПМТ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shape id="Text Box 30" o:spid="_x0000_s2094" type="#_x0000_t202" style="position:absolute;left:0;text-align:left;margin-left:-81.9pt;margin-top:-18.75pt;width:69.45pt;height:13.7pt;rotation:-90;z-index:-2516853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" filled="f" stroked="f">
          <v:stroke joinstyle="round"/>
          <v:textbox style="layout-flow:vertical;mso-layout-flow-alt:bottom-to-top" inset=".35mm,.35mm,.35mm,.35mm">
            <w:txbxContent>
              <w:p w:rsidR="009D6E2F" w:rsidRDefault="009D6E2F">
                <w:pPr>
                  <w:jc w:val="center"/>
                  <w:rPr>
                    <w:rFonts w:ascii="Journal" w:hAnsi="Journal"/>
                    <w:sz w:val="18"/>
                  </w:rPr>
                </w:pPr>
                <w:r>
                  <w:rPr>
                    <w:rFonts w:ascii="Journal" w:hAnsi="Journal"/>
                    <w:sz w:val="18"/>
                  </w:rPr>
                  <w:t xml:space="preserve">Инв. </w:t>
                </w:r>
                <w:r>
                  <w:rPr>
                    <w:rFonts w:ascii="Journal" w:hAnsi="Journal"/>
                    <w:sz w:val="18"/>
                    <w:lang w:val="en-US"/>
                  </w:rPr>
                  <w:t>N</w:t>
                </w:r>
                <w:r>
                  <w:rPr>
                    <w:rFonts w:asciiTheme="minorHAnsi" w:hAnsiTheme="minorHAnsi"/>
                    <w:sz w:val="18"/>
                  </w:rPr>
                  <w:t>Инв</w:t>
                </w:r>
                <w:r>
                  <w:rPr>
                    <w:rFonts w:ascii="Journal" w:hAnsi="Journal"/>
                    <w:sz w:val="18"/>
                  </w:rPr>
                  <w:t>подл.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shape id="Text Box 81" o:spid="_x0000_s2093" type="#_x0000_t202" style="position:absolute;left:0;text-align:left;margin-left:6.7pt;margin-top:-61.55pt;width:25.75pt;height:9.55pt;z-index:-25163417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" stroked="f">
          <v:textbox inset="0,0,0,0">
            <w:txbxContent>
              <w:p w:rsidR="009D6E2F" w:rsidRDefault="009D6E2F">
                <w:pPr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Кол.ч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shape id="Text Box 103" o:spid="_x0000_s2092" type="#_x0000_t202" style="position:absolute;left:0;text-align:left;margin-left:36pt;margin-top:-60.85pt;width:26.8pt;height:9.35pt;z-index:-25161267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" stroked="f">
          <v:textbox inset="0,0,0,0">
            <w:txbxContent>
              <w:p w:rsidR="009D6E2F" w:rsidRDefault="009D6E2F">
                <w:pPr>
                  <w:ind w:left="0" w:firstLine="0"/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Лист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line id="Line 37" o:spid="_x0000_s2091" style="position:absolute;left:0;text-align:left;z-index:-251678208;visibility:visible" from="174.85pt,-47.1pt" to="490.2pt,-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" strokeweight="1pt">
          <v:stroke joinstyle="miter"/>
        </v:line>
      </w:pict>
    </w:r>
    <w:r>
      <w:rPr>
        <w:i/>
        <w:noProof/>
        <w:lang w:eastAsia="ru-RU"/>
      </w:rPr>
      <w:pict>
        <v:line id="Line 38" o:spid="_x0000_s2090" style="position:absolute;left:0;text-align:left;z-index:-251677184;visibility:visible;mso-wrap-distance-top:-1e-4mm;mso-wrap-distance-bottom:-1e-4mm" from="-22.6pt,-92.85pt" to="175.5pt,-9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" strokeweight=".26mm">
          <v:stroke joinstyle="miter"/>
        </v:line>
      </w:pict>
    </w:r>
    <w:r>
      <w:rPr>
        <w:i/>
        <w:noProof/>
        <w:lang w:eastAsia="ru-RU"/>
      </w:rPr>
      <w:pict>
        <v:line id="Line 39" o:spid="_x0000_s2089" style="position:absolute;left:0;text-align:left;z-index:-251676160;visibility:visible" from="-22.75pt,-93.2pt" to="490.4pt,-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" strokeweight="1pt">
          <v:stroke joinstyle="miter"/>
        </v:line>
      </w:pict>
    </w:r>
    <w:r>
      <w:rPr>
        <w:i/>
        <w:noProof/>
        <w:lang w:eastAsia="ru-RU"/>
      </w:rPr>
      <w:pict>
        <v:line id="Line 40" o:spid="_x0000_s2088" style="position:absolute;left:0;text-align:left;z-index:-251675136;visibility:visible;mso-wrap-distance-top:-1e-4mm;mso-wrap-distance-bottom:-1e-4mm" from="-23.05pt,-77.75pt" to="174.15pt,-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" strokeweight=".26mm">
          <v:stroke joinstyle="miter"/>
        </v:line>
      </w:pict>
    </w:r>
    <w:r>
      <w:rPr>
        <w:i/>
        <w:noProof/>
        <w:lang w:eastAsia="ru-RU"/>
      </w:rPr>
      <w:pict>
        <v:line id="Line 41" o:spid="_x0000_s2087" style="position:absolute;left:0;text-align:left;z-index:-251674112;visibility:visible;mso-wrap-distance-top:-1e-4mm;mso-wrap-distance-bottom:-1e-4mm" from="-23.15pt,-17.45pt" to="175.4pt,-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" strokeweight=".26mm">
          <v:stroke joinstyle="miter"/>
        </v:line>
      </w:pict>
    </w:r>
    <w:r>
      <w:rPr>
        <w:i/>
        <w:noProof/>
        <w:lang w:eastAsia="ru-RU"/>
      </w:rPr>
      <w:pict>
        <v:line id="Line 42" o:spid="_x0000_s2086" style="position:absolute;left:0;text-align:left;z-index:-251673088;visibility:visible" from="437.65pt,-46.85pt" to="437.7pt,-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" strokeweight="1pt">
          <v:stroke joinstyle="miter"/>
        </v:line>
      </w:pict>
    </w:r>
    <w:r>
      <w:rPr>
        <w:i/>
        <w:noProof/>
        <w:lang w:eastAsia="ru-RU"/>
      </w:rPr>
      <w:pict>
        <v:line id="Line 43" o:spid="_x0000_s2085" style="position:absolute;left:0;text-align:left;z-index:-251672064;visibility:visible" from="394.9pt,-46.75pt" to="394.95pt,-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" strokeweight="1pt">
          <v:stroke joinstyle="miter"/>
        </v:line>
      </w:pict>
    </w:r>
    <w:r>
      <w:rPr>
        <w:i/>
        <w:noProof/>
        <w:lang w:eastAsia="ru-RU"/>
      </w:rPr>
      <w:pict>
        <v:line id="Line 44" o:spid="_x0000_s2084" style="position:absolute;left:0;text-align:left;z-index:-251671040;visibility:visible" from="350.95pt,-46.55pt" to="351.1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" strokeweight="1pt">
          <v:stroke joinstyle="miter"/>
        </v:line>
      </w:pict>
    </w:r>
    <w:r>
      <w:rPr>
        <w:i/>
        <w:noProof/>
        <w:lang w:eastAsia="ru-RU"/>
      </w:rPr>
      <w:pict>
        <v:shape id="Text Box 45" o:spid="_x0000_s2083" type="#_x0000_t202" style="position:absolute;left:0;text-align:left;margin-left:395pt;margin-top:-45.75pt;width:41.45pt;height:12.9pt;z-index:-2516700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" stroked="f">
          <v:fill opacity="0"/>
          <v:textbox inset="0,0,0,0">
            <w:txbxContent>
              <w:p w:rsidR="009D6E2F" w:rsidRDefault="009D6E2F">
                <w:pPr>
                  <w:jc w:val="center"/>
                  <w:rPr>
                    <w:rFonts w:ascii="Journal" w:hAnsi="Journal"/>
                    <w:sz w:val="18"/>
                  </w:rPr>
                </w:pPr>
                <w:r>
                  <w:rPr>
                    <w:rFonts w:ascii="Journal" w:hAnsi="Journal"/>
                    <w:sz w:val="18"/>
                  </w:rPr>
                  <w:t>Лист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shape id="Text Box 46" o:spid="_x0000_s2082" type="#_x0000_t202" style="position:absolute;left:0;text-align:left;margin-left:440.4pt;margin-top:-44.4pt;width:50.2pt;height:10.5pt;z-index:-2516689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" stroked="f">
          <v:fill opacity="0"/>
          <v:textbox inset="0,0,0,0">
            <w:txbxContent>
              <w:p w:rsidR="009D6E2F" w:rsidRDefault="009D6E2F">
                <w:pPr>
                  <w:jc w:val="center"/>
                  <w:rPr>
                    <w:rFonts w:ascii="Journal" w:hAnsi="Journal"/>
                    <w:sz w:val="18"/>
                  </w:rPr>
                </w:pPr>
                <w:r>
                  <w:rPr>
                    <w:rFonts w:ascii="Journal" w:hAnsi="Journal"/>
                    <w:sz w:val="18"/>
                  </w:rPr>
                  <w:t>Листов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shape id="Text Box 74" o:spid="_x0000_s2081" type="#_x0000_t202" style="position:absolute;left:0;text-align:left;margin-left:356.85pt;margin-top:-28.25pt;width:32.8pt;height:9.75pt;z-index:-2516403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" stroked="f">
          <v:textbox inset="0,0,0,0">
            <w:txbxContent>
              <w:p w:rsidR="009D6E2F" w:rsidRDefault="009D6E2F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-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shape id="Text Box 76" o:spid="_x0000_s2080" type="#_x0000_t202" style="position:absolute;left:0;text-align:left;margin-left:398.65pt;margin-top:-27.7pt;width:34.6pt;height:8.1pt;z-index:-25163827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" stroked="f">
          <v:textbox inset="0,0,0,0">
            <w:txbxContent>
              <w:p w:rsidR="009D6E2F" w:rsidRDefault="009D6E2F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3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line id="Line 80" o:spid="_x0000_s2079" style="position:absolute;left:0;text-align:left;z-index:-251635200;visibility:visible;mso-wrap-distance-left:3.17489mm;mso-wrap-distance-right:3.17489mm" from="68.6pt,-92.7pt" to="68.6pt,-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" strokeweight="1pt">
          <v:stroke joinstyle="miter"/>
        </v:line>
      </w:pict>
    </w:r>
    <w:r>
      <w:rPr>
        <w:i/>
        <w:noProof/>
        <w:lang w:eastAsia="ru-RU"/>
      </w:rPr>
      <w:pict>
        <v:shape id="Text Box 88" o:spid="_x0000_s2078" type="#_x0000_t202" style="position:absolute;left:0;text-align:left;margin-left:-64.25pt;margin-top:-252.45pt;width:40.15pt;height:8.75pt;rotation:-90;z-index:-2516280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" filled="f" stroked="f">
          <v:stroke joinstyle="round"/>
        </v:shape>
      </w:pict>
    </w:r>
    <w:r>
      <w:rPr>
        <w:i/>
        <w:noProof/>
        <w:lang w:eastAsia="ru-RU"/>
      </w:rPr>
      <w:pict>
        <v:shape id="Text Box 89" o:spid="_x0000_s2077" type="#_x0000_t202" style="position:absolute;left:0;text-align:left;margin-left:-51.85pt;margin-top:-279.1pt;width:40.15pt;height:8.45pt;rotation:-90;z-index:-2516270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" filled="f" stroked="f">
          <v:stroke joinstyle="round"/>
        </v:shape>
      </w:pict>
    </w:r>
    <w:r>
      <w:rPr>
        <w:i/>
        <w:noProof/>
        <w:lang w:eastAsia="ru-RU"/>
      </w:rPr>
      <w:pict>
        <v:shape id="Text Box 90" o:spid="_x0000_s2076" type="#_x0000_t202" style="position:absolute;left:0;text-align:left;margin-left:-63.95pt;margin-top:-304.65pt;width:40.15pt;height:8.75pt;rotation:-90;z-index:-2516259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" filled="f" stroked="f">
          <v:stroke joinstyle="round"/>
        </v:shape>
      </w:pict>
    </w:r>
    <w:r>
      <w:rPr>
        <w:i/>
        <w:noProof/>
        <w:lang w:eastAsia="ru-RU"/>
      </w:rPr>
      <w:pict>
        <v:shape id="Text Box 91" o:spid="_x0000_s2075" type="#_x0000_t202" style="position:absolute;left:0;text-align:left;margin-left:-53.6pt;margin-top:-306.6pt;width:45.25pt;height:8.75pt;rotation:-90;z-index:-2516249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" filled="f" stroked="f">
          <v:stroke joinstyle="round"/>
        </v:shape>
      </w:pict>
    </w:r>
    <w:r>
      <w:rPr>
        <w:i/>
        <w:noProof/>
        <w:lang w:eastAsia="ru-RU"/>
      </w:rPr>
      <w:pict>
        <v:shape id="Text Box 97" o:spid="_x0000_s2074" type="#_x0000_t202" style="position:absolute;left:0;text-align:left;margin-left:-66.75pt;margin-top:-17.35pt;width:69.45pt;height:13.7pt;rotation:-90;z-index:-2516188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" filled="f" stroked="f">
          <v:stroke joinstyle="round"/>
        </v:shape>
      </w:pict>
    </w:r>
    <w:r>
      <w:rPr>
        <w:i/>
        <w:noProof/>
        <w:lang w:eastAsia="ru-RU"/>
      </w:rPr>
      <w:pict>
        <v:shape id="Text Box 98" o:spid="_x0000_s2073" type="#_x0000_t202" style="position:absolute;left:0;text-align:left;margin-left:-66.8pt;margin-top:-117.55pt;width:69.45pt;height:13.7pt;rotation:-90;z-index:-251617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" filled="f" stroked="f">
          <v:stroke joinstyle="round"/>
        </v:shape>
      </w:pict>
    </w:r>
    <w:r>
      <w:rPr>
        <w:i/>
        <w:noProof/>
        <w:lang w:eastAsia="ru-RU"/>
      </w:rPr>
      <w:pict>
        <v:line id="Line 1" o:spid="_x0000_s2072" style="position:absolute;left:0;text-align:left;z-index:-251715072;visibility:visible" from="350.5pt,-15.95pt" to="490.75pt,-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" strokeweight="1pt">
          <v:stroke joinstyle="miter"/>
        </v:line>
      </w:pict>
    </w:r>
    <w:r>
      <w:rPr>
        <w:i/>
        <w:noProof/>
        <w:lang w:eastAsia="ru-RU"/>
      </w:rPr>
      <w:pict>
        <v:line id="Line 4" o:spid="_x0000_s2071" style="position:absolute;left:0;text-align:left;z-index:-251712000;visibility:visible;mso-wrap-distance-top:-1e-4mm;mso-wrap-distance-bottom:-1e-4mm" from="351.65pt,-31.2pt" to="490.3pt,-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" strokeweight="1pt">
          <v:stroke joinstyle="miter"/>
        </v:line>
      </w:pict>
    </w:r>
    <w:r>
      <w:rPr>
        <w:i/>
        <w:noProof/>
        <w:lang w:eastAsia="ru-RU"/>
      </w:rPr>
      <w:pict>
        <v:line id="Line 6" o:spid="_x0000_s2070" style="position:absolute;left:0;text-align:left;z-index:-251709952;visibility:visible;mso-wrap-distance-left:3.17489mm;mso-wrap-distance-right:3.17489mm" from="5.2pt,-94.05pt" to="5.2pt,-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" strokeweight="1pt">
          <v:stroke joinstyle="miter"/>
        </v:line>
      </w:pict>
    </w:r>
    <w:r>
      <w:rPr>
        <w:i/>
        <w:noProof/>
        <w:lang w:eastAsia="ru-RU"/>
      </w:rPr>
      <w:pict>
        <v:line id="Line 7" o:spid="_x0000_s2069" style="position:absolute;left:0;text-align:left;z-index:-251708928;visibility:visible" from="33.55pt,-93.95pt" to="33.6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" strokeweight="1pt">
          <v:stroke joinstyle="miter"/>
        </v:line>
      </w:pict>
    </w:r>
    <w:r>
      <w:rPr>
        <w:i/>
        <w:noProof/>
        <w:lang w:eastAsia="ru-RU"/>
      </w:rPr>
      <w:pict>
        <v:line id="Line 8" o:spid="_x0000_s2068" style="position:absolute;left:0;text-align:left;z-index:-251707904;visibility:visible" from="104.45pt,-93pt" to="104.6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" strokeweight="1pt">
          <v:stroke joinstyle="miter"/>
        </v:line>
      </w:pict>
    </w:r>
    <w:r>
      <w:rPr>
        <w:i/>
        <w:noProof/>
        <w:lang w:eastAsia="ru-RU"/>
      </w:rPr>
      <w:pict>
        <v:line id="Line 9" o:spid="_x0000_s2067" style="position:absolute;left:0;text-align:left;z-index:-251706880;visibility:visible" from="146.95pt,-93.45pt" to="147.1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" strokeweight="1pt">
          <v:stroke joinstyle="miter"/>
        </v:line>
      </w:pict>
    </w:r>
    <w:r>
      <w:rPr>
        <w:i/>
        <w:noProof/>
        <w:lang w:eastAsia="ru-RU"/>
      </w:rPr>
      <w:pict>
        <v:line id="Line 10" o:spid="_x0000_s2066" style="position:absolute;left:0;text-align:left;z-index:-251705856;visibility:visible" from="175.3pt,-93pt" to="175.4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" strokeweight="1pt">
          <v:stroke joinstyle="miter"/>
        </v:line>
      </w:pict>
    </w:r>
    <w:r>
      <w:rPr>
        <w:i/>
        <w:noProof/>
        <w:lang w:eastAsia="ru-RU"/>
      </w:rPr>
      <w:pict>
        <v:line id="Line 11" o:spid="_x0000_s2065" style="position:absolute;left:0;text-align:left;z-index:-251704832;visibility:visible" from="-22.8pt,-3.3pt" to="174.9pt,-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" strokeweight=".26mm">
          <v:stroke joinstyle="miter"/>
        </v:line>
      </w:pict>
    </w:r>
    <w:r>
      <w:rPr>
        <w:i/>
        <w:noProof/>
        <w:lang w:eastAsia="ru-RU"/>
      </w:rPr>
      <w:pict>
        <v:line id="Line 12" o:spid="_x0000_s2064" style="position:absolute;left:0;text-align:left;z-index:-251703808;visibility:visible" from="-22.8pt,10.85pt" to="174.9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" strokeweight=".26mm">
          <v:stroke joinstyle="miter"/>
        </v:line>
      </w:pict>
    </w:r>
    <w:r>
      <w:rPr>
        <w:i/>
        <w:noProof/>
        <w:lang w:eastAsia="ru-RU"/>
      </w:rPr>
      <w:pict>
        <v:shape id="Text Box 13" o:spid="_x0000_s2063" type="#_x0000_t202" style="position:absolute;left:0;text-align:left;margin-left:-21.65pt;margin-top:-61.55pt;width:25.85pt;height:12.3pt;z-index:-25170278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" stroked="f">
          <v:fill opacity="0"/>
          <v:textbox inset="0,0,0,0">
            <w:txbxContent>
              <w:p w:rsidR="009D6E2F" w:rsidRDefault="009D6E2F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8"/>
                    <w:szCs w:val="18"/>
                  </w:rPr>
                  <w:t>Изм</w:t>
                </w:r>
                <w:r>
                  <w:rPr>
                    <w:sz w:val="16"/>
                    <w:szCs w:val="16"/>
                  </w:rPr>
                  <w:t>.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shape id="Text Box 15" o:spid="_x0000_s2062" type="#_x0000_t202" style="position:absolute;left:0;text-align:left;margin-left:106.2pt;margin-top:-61.55pt;width:39.7pt;height:12.3pt;z-index:-2517007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" stroked="f">
          <v:fill opacity="0"/>
          <v:textbox inset="0,0,0,0">
            <w:txbxContent>
              <w:p w:rsidR="009D6E2F" w:rsidRDefault="009D6E2F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Подпись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shape id="Text Box 16" o:spid="_x0000_s2061" type="#_x0000_t202" style="position:absolute;left:0;text-align:left;margin-left:148.55pt;margin-top:-61.55pt;width:25.85pt;height:12.3pt;z-index:-2516997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" stroked="f">
          <v:fill opacity="0"/>
          <v:textbox inset="0,0,0,0">
            <w:txbxContent>
              <w:p w:rsidR="009D6E2F" w:rsidRDefault="009D6E2F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Дата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shape id="Text Box 17" o:spid="_x0000_s2060" type="#_x0000_t202" style="position:absolute;left:0;text-align:left;margin-left:353.9pt;margin-top:-44.85pt;width:36.95pt;height:10.5pt;z-index:-2516986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" stroked="f">
          <v:fill opacity="0"/>
          <v:textbox inset="0,0,0,0">
            <w:txbxContent>
              <w:p w:rsidR="009D6E2F" w:rsidRDefault="009D6E2F">
                <w:pPr>
                  <w:jc w:val="center"/>
                  <w:rPr>
                    <w:rFonts w:ascii="Journal" w:hAnsi="Journal"/>
                    <w:sz w:val="18"/>
                  </w:rPr>
                </w:pPr>
                <w:r>
                  <w:rPr>
                    <w:rFonts w:ascii="Journal" w:hAnsi="Journal"/>
                    <w:sz w:val="18"/>
                  </w:rPr>
                  <w:t>Стадия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line id="Line 19" o:spid="_x0000_s2059" style="position:absolute;left:0;text-align:left;flip:x;z-index:-251696640;visibility:visible" from="-65.2pt,-276.6pt" to="-23.85pt,-2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" strokeweight="1pt">
          <v:stroke joinstyle="miter"/>
        </v:line>
      </w:pict>
    </w:r>
    <w:r>
      <w:rPr>
        <w:i/>
        <w:noProof/>
        <w:lang w:eastAsia="ru-RU"/>
      </w:rPr>
      <w:pict>
        <v:line id="Line 20" o:spid="_x0000_s2058" style="position:absolute;left:0;text-align:left;flip:x;z-index:-251695616;visibility:visible;mso-wrap-distance-top:-1e-4mm;mso-wrap-distance-bottom:-1e-4mm" from="-66.65pt,-333.6pt" to="-23.05pt,-3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" strokeweight="1pt">
          <v:stroke joinstyle="miter"/>
        </v:line>
      </w:pict>
    </w:r>
    <w:r>
      <w:rPr>
        <w:i/>
        <w:noProof/>
        <w:lang w:eastAsia="ru-RU"/>
      </w:rPr>
      <w:pict>
        <v:line id="Line 24" o:spid="_x0000_s2057" style="position:absolute;left:0;text-align:left;flip:y;z-index:-251691520;visibility:visible" from="-40.65pt,-219.4pt" to="-40.6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" strokeweight="1pt">
          <v:stroke joinstyle="miter"/>
        </v:line>
      </w:pict>
    </w:r>
    <w:r>
      <w:rPr>
        <w:i/>
        <w:noProof/>
        <w:lang w:eastAsia="ru-RU"/>
      </w:rPr>
      <w:pict>
        <v:line id="Line 25" o:spid="_x0000_s2056" style="position:absolute;left:0;text-align:left;flip:x;z-index:-251690496;visibility:visible" from="-55.9pt,24.9pt" to="-23.85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" strokeweight="1.5pt">
          <v:stroke joinstyle="miter"/>
        </v:line>
      </w:pict>
    </w:r>
    <w:r>
      <w:rPr>
        <w:i/>
        <w:noProof/>
        <w:lang w:eastAsia="ru-RU"/>
      </w:rPr>
      <w:pict>
        <v:line id="Line 26" o:spid="_x0000_s2055" style="position:absolute;left:0;text-align:left;flip:y;z-index:-251689472;visibility:visible" from="-55.05pt,-219.9pt" to="-55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" strokeweight="1pt">
          <v:stroke joinstyle="miter"/>
        </v:line>
      </w:pict>
    </w:r>
    <w:r>
      <w:rPr>
        <w:i/>
        <w:noProof/>
        <w:lang w:eastAsia="ru-RU"/>
      </w:rPr>
      <w:pict>
        <v:line id="Line 27" o:spid="_x0000_s2054" style="position:absolute;left:0;text-align:left;flip:x;z-index:-251688448;visibility:visible" from="-53.7pt,-47.1pt" to="-23.85pt,-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" strokeweight="1pt">
          <v:stroke joinstyle="miter"/>
        </v:line>
      </w:pict>
    </w:r>
    <w:r>
      <w:rPr>
        <w:i/>
        <w:noProof/>
        <w:lang w:eastAsia="ru-RU"/>
      </w:rPr>
      <w:pict>
        <v:line id="Line 28" o:spid="_x0000_s2053" style="position:absolute;left:0;text-align:left;flip:x;z-index:-251687424;visibility:visible" from="-54.2pt,-147.9pt" to="-23.85pt,-1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" strokeweight="1pt">
          <v:stroke joinstyle="miter"/>
        </v:line>
      </w:pict>
    </w:r>
    <w:r>
      <w:rPr>
        <w:i/>
        <w:noProof/>
        <w:lang w:eastAsia="ru-RU"/>
      </w:rPr>
      <w:pict>
        <v:shape id="Text Box 31" o:spid="_x0000_s2052" type="#_x0000_t202" style="position:absolute;left:0;text-align:left;margin-left:-97.5pt;margin-top:-104.25pt;width:99.75pt;height:13.7pt;rotation:-90;z-index:-2516843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" filled="f" stroked="f">
          <v:stroke joinstyle="round"/>
          <v:textbox style="layout-flow:vertical;mso-layout-flow-alt:bottom-to-top" inset=".35mm,.35mm,.35mm,.35mm">
            <w:txbxContent>
              <w:p w:rsidR="009D6E2F" w:rsidRDefault="009D6E2F">
                <w:pPr>
                  <w:jc w:val="center"/>
                  <w:rPr>
                    <w:rFonts w:ascii="Journal" w:hAnsi="Journal"/>
                    <w:sz w:val="18"/>
                  </w:rPr>
                </w:pPr>
                <w:r>
                  <w:rPr>
                    <w:rFonts w:ascii="Journal" w:hAnsi="Journal"/>
                    <w:sz w:val="18"/>
                  </w:rPr>
                  <w:t xml:space="preserve">Подп. и дата 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shape id="Text Box 32" o:spid="_x0000_s2051" type="#_x0000_t202" style="position:absolute;left:0;text-align:left;margin-left:-83.4pt;margin-top:-190.35pt;width:71.55pt;height:13.7pt;rotation:-90;z-index:-2516833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" filled="f" stroked="f">
          <v:stroke joinstyle="round"/>
          <v:textbox style="layout-flow:vertical;mso-layout-flow-alt:bottom-to-top" inset=".35mm,.35mm,.35mm,.35mm">
            <w:txbxContent>
              <w:p w:rsidR="009D6E2F" w:rsidRDefault="009D6E2F">
                <w:pPr>
                  <w:jc w:val="center"/>
                  <w:rPr>
                    <w:rFonts w:ascii="Journal" w:hAnsi="Journal"/>
                    <w:sz w:val="18"/>
                  </w:rPr>
                </w:pPr>
                <w:r>
                  <w:rPr>
                    <w:rFonts w:ascii="Journal" w:hAnsi="Journal"/>
                    <w:sz w:val="18"/>
                  </w:rPr>
                  <w:t>Взам. инв.</w:t>
                </w:r>
                <w:r>
                  <w:rPr>
                    <w:rFonts w:ascii="Journal" w:hAnsi="Journal"/>
                    <w:sz w:val="18"/>
                    <w:lang w:val="en-US"/>
                  </w:rPr>
                  <w:t xml:space="preserve"> N</w:t>
                </w:r>
              </w:p>
            </w:txbxContent>
          </v:textbox>
        </v:shape>
      </w:pict>
    </w:r>
    <w:r>
      <w:rPr>
        <w:i/>
        <w:noProof/>
        <w:lang w:eastAsia="ru-RU"/>
      </w:rPr>
      <w:pict>
        <v:line id="Line 35" o:spid="_x0000_s2050" style="position:absolute;left:0;text-align:left;z-index:-251680256;visibility:visible;mso-wrap-distance-top:-1e-4mm;mso-wrap-distance-bottom:-1e-4mm" from="-22.15pt,-47.1pt" to="175.5pt,-4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" strokeweight="1pt">
          <v:stroke joinstyle="miter"/>
        </v:line>
      </w:pict>
    </w:r>
    <w:r>
      <w:rPr>
        <w:i/>
        <w:noProof/>
        <w:lang w:eastAsia="ru-RU"/>
      </w:rPr>
      <w:pict>
        <v:line id="Line 36" o:spid="_x0000_s2049" style="position:absolute;left:0;text-align:left;z-index:-251679232;visibility:visible;mso-wrap-distance-top:-1e-4mm;mso-wrap-distance-bottom:-1e-4mm" from="-23.2pt,-62.35pt" to="175.4pt,-6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" strokeweight="1pt">
          <v:stroke joinstyle="miter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588" w:rsidRDefault="00C67588" w:rsidP="0004338A">
      <w:r>
        <w:separator/>
      </w:r>
    </w:p>
  </w:footnote>
  <w:footnote w:type="continuationSeparator" w:id="0">
    <w:p w:rsidR="00C67588" w:rsidRDefault="00C67588" w:rsidP="00043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E2F" w:rsidRDefault="00C67588" w:rsidP="0004338A">
    <w:pPr>
      <w:pStyle w:val="ac"/>
      <w:rPr>
        <w:lang w:val="en-US"/>
      </w:rPr>
    </w:pPr>
    <w:r>
      <w:rPr>
        <w:noProof/>
        <w:lang w:eastAsia="ru-RU"/>
      </w:rPr>
      <w:pict>
        <v:rect id="Rectangle 117" o:spid="_x0000_s2156" style="position:absolute;left:0;text-align:left;margin-left:64.5pt;margin-top:31.95pt;width:504.65pt;height:789.5pt;z-index:-2516075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" strokeweight="1.25pt">
          <v:fill opacity="32896f"/>
          <w10:wrap anchorx="page" anchory="page"/>
        </v:rect>
      </w:pict>
    </w:r>
  </w:p>
  <w:p w:rsidR="009D6E2F" w:rsidRDefault="009D6E2F" w:rsidP="0004338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E2F" w:rsidRDefault="009D6E2F">
    <w:pPr>
      <w:pStyle w:val="aa"/>
    </w:pPr>
  </w:p>
  <w:p w:rsidR="009D6E2F" w:rsidRDefault="009D6E2F"/>
  <w:p w:rsidR="009D6E2F" w:rsidRDefault="009D6E2F"/>
  <w:p w:rsidR="009D6E2F" w:rsidRDefault="009D6E2F"/>
  <w:p w:rsidR="009D6E2F" w:rsidRDefault="009D6E2F"/>
  <w:p w:rsidR="009D6E2F" w:rsidRDefault="009D6E2F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E2F" w:rsidRDefault="00C67588" w:rsidP="0004338A">
    <w:pPr>
      <w:pStyle w:val="aa"/>
      <w:tabs>
        <w:tab w:val="clear" w:pos="9355"/>
        <w:tab w:val="right" w:pos="9498"/>
      </w:tabs>
      <w:ind w:left="0" w:firstLine="0"/>
    </w:pPr>
    <w:r>
      <w:rPr>
        <w:noProof/>
        <w:lang w:eastAsia="ru-RU"/>
      </w:rPr>
      <w:pict>
        <v:rect id="Rectangle 47" o:spid="_x0000_s2155" style="position:absolute;margin-left:-26.35pt;margin-top:2.3pt;width:515.8pt;height:799.9pt;z-index:-2516679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" filled="f" strokeweight="1pt"/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E2F" w:rsidRDefault="00C67588">
    <w:pPr>
      <w:pStyle w:val="aa"/>
    </w:pPr>
    <w:r>
      <w:rPr>
        <w:noProof/>
        <w:lang w:eastAsia="ru-RU"/>
      </w:rPr>
      <w:pict>
        <v:rect id="Rectangle 5" o:spid="_x0000_s2122" style="position:absolute;left:0;text-align:left;margin-left:-22.8pt;margin-top:-1.75pt;width:513.8pt;height:798.7pt;z-index:-2517109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" filled="f" strokeweight="1pt"/>
      </w:pict>
    </w:r>
    <w:r>
      <w:rPr>
        <w:noProof/>
        <w:lang w:eastAsia="ru-RU"/>
      </w:rPr>
      <w:pict>
        <v:line id="Line 3" o:spid="_x0000_s2121" style="position:absolute;left:0;text-align:left;flip:x;z-index:-251713024;visibility:visible" from="-68.95pt,351.3pt" to="-25.25pt,3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" strokeweight="1pt">
          <v:stroke joinstyle="miter"/>
        </v:line>
      </w:pict>
    </w:r>
    <w:r>
      <w:rPr>
        <w:noProof/>
        <w:lang w:eastAsia="ru-RU"/>
      </w:rPr>
      <w:pict>
        <v:line id="Line 107" o:spid="_x0000_s2120" style="position:absolute;left:0;text-align:left;flip:x;z-index:-251610624;visibility:visible" from="-68.95pt,351.3pt" to="-22.25pt,3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" strokeweight=".5pt">
          <v:stroke joinstyle="miter"/>
        </v:line>
      </w:pict>
    </w:r>
    <w:r>
      <w:rPr>
        <w:noProof/>
        <w:lang w:eastAsia="ru-RU"/>
      </w:rPr>
      <w:pict>
        <v:line id="Line 23" o:spid="_x0000_s2119" style="position:absolute;left:0;text-align:left;flip:y;z-index:-251692544;visibility:visible" from="-67.5pt,349pt" to="-67.45pt,5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" strokeweight="1pt">
          <v:stroke joinstyle="miter"/>
        </v:line>
      </w:pict>
    </w:r>
    <w:r>
      <w:rPr>
        <w:noProof/>
        <w:lang w:eastAsia="ru-RU"/>
      </w:rPr>
      <w:pict>
        <v:line id="Line 22" o:spid="_x0000_s2118" style="position:absolute;left:0;text-align:left;flip:y;z-index:-251693568;visibility:visible" from="-56.9pt,349.95pt" to="-56.85pt,5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" strokeweight="1pt">
          <v:stroke joinstyle="miter"/>
        </v:line>
      </w:pict>
    </w:r>
    <w:r>
      <w:rPr>
        <w:noProof/>
        <w:lang w:eastAsia="ru-RU"/>
      </w:rPr>
      <w:pict>
        <v:line id="Line 102" o:spid="_x0000_s2117" style="position:absolute;left:0;text-align:left;flip:y;z-index:-251613696;visibility:visible;mso-wrap-distance-left:3.17489mm;mso-wrap-distance-right:3.17489mm" from="-45.5pt,349.95pt" to="-45.5pt,5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" strokeweight=".26mm">
          <v:stroke joinstyle="miter"/>
        </v:line>
      </w:pict>
    </w:r>
    <w:r>
      <w:rPr>
        <w:noProof/>
        <w:lang w:eastAsia="ru-RU"/>
      </w:rPr>
      <w:pict>
        <v:line id="Line 21" o:spid="_x0000_s2116" style="position:absolute;left:0;text-align:left;flip:y;z-index:-251694592;visibility:visible;mso-wrap-distance-left:3.17489mm;mso-wrap-distance-right:3.17489mm" from="-33.8pt,352.05pt" to="-33.8pt,5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" strokeweight=".26mm">
          <v:stroke joinstyle="miter"/>
        </v:line>
      </w:pict>
    </w:r>
    <w:r>
      <w:rPr>
        <w:noProof/>
        <w:lang w:eastAsia="ru-RU"/>
      </w:rPr>
      <w:pict>
        <v:line id="Line 2" o:spid="_x0000_s2115" style="position:absolute;left:0;text-align:left;flip:x;z-index:-251714048;visibility:visible" from="-65.2pt,380.7pt" to="-22.25pt,3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" strokeweight="1pt">
          <v:stroke joinstyle="miter"/>
        </v:line>
      </w:pict>
    </w: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2" o:spid="_x0000_s2114" type="#_x0000_t202" style="position:absolute;left:0;text-align:left;margin-left:-78.65pt;margin-top:324.15pt;width:40.15pt;height:8.75pt;rotation:-90;z-index:-251623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" filled="f" stroked="f">
          <v:stroke joinstyle="round"/>
        </v:shape>
      </w:pict>
    </w:r>
    <w:r>
      <w:rPr>
        <w:noProof/>
        <w:lang w:eastAsia="ru-RU"/>
      </w:rPr>
      <w:pict>
        <v:shape id="Text Box 93" o:spid="_x0000_s2113" type="#_x0000_t202" style="position:absolute;left:0;text-align:left;margin-left:-64.55pt;margin-top:324.75pt;width:40.15pt;height:8.75pt;rotation:-90;z-index:-2516229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" filled="f" stroked="f">
          <v:stroke joinstyle="round"/>
        </v:shape>
      </w:pict>
    </w:r>
    <w:r>
      <w:rPr>
        <w:noProof/>
        <w:lang w:eastAsia="ru-RU"/>
      </w:rPr>
      <w:pict>
        <v:shape id="Text Box 94" o:spid="_x0000_s2112" type="#_x0000_t202" style="position:absolute;left:0;text-align:left;margin-left:-78.95pt;margin-top:268.05pt;width:40.15pt;height:8.75pt;rotation:-90;z-index:-2516218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" filled="f" stroked="f">
          <v:stroke joinstyle="round"/>
        </v:shape>
      </w:pict>
    </w:r>
    <w:r>
      <w:rPr>
        <w:noProof/>
        <w:lang w:eastAsia="ru-RU"/>
      </w:rPr>
      <w:pict>
        <v:shape id="Text Box 95" o:spid="_x0000_s2111" type="#_x0000_t202" style="position:absolute;left:0;text-align:left;margin-left:-64.55pt;margin-top:267.45pt;width:40.15pt;height:8.75pt;rotation:-90;z-index:-2516208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" filled="f" stroked="f">
          <v:stroke joinstyle="round"/>
        </v:shape>
      </w:pict>
    </w:r>
    <w:r>
      <w:rPr>
        <w:noProof/>
        <w:lang w:eastAsia="ru-RU"/>
      </w:rPr>
      <w:pict>
        <v:shape id="Text Box 101" o:spid="_x0000_s2110" type="#_x0000_t202" style="position:absolute;left:0;text-align:left;margin-left:469.35pt;margin-top:-13.25pt;width:17.9pt;height:14.9pt;z-index:-2516147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" stroked="f">
          <v:fill opacity="0"/>
          <v:textbox inset="0,0,0,0">
            <w:txbxContent>
              <w:p w:rsidR="009D6E2F" w:rsidRDefault="009D6E2F">
                <w:pPr>
                  <w:rPr>
                    <w:szCs w:val="20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5C2950A"/>
    <w:lvl w:ilvl="0">
      <w:start w:val="1"/>
      <w:numFmt w:val="bullet"/>
      <w:pStyle w:val="a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singleLevel"/>
    <w:tmpl w:val="00000007"/>
    <w:name w:val="WW8Num13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08"/>
    <w:multiLevelType w:val="singleLevel"/>
    <w:tmpl w:val="00000008"/>
    <w:name w:val="WW8Num15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9" w15:restartNumberingAfterBreak="0">
    <w:nsid w:val="00000009"/>
    <w:multiLevelType w:val="singleLevel"/>
    <w:tmpl w:val="00000009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0" w15:restartNumberingAfterBreak="0">
    <w:nsid w:val="006F5C21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C47AB"/>
    <w:multiLevelType w:val="hybridMultilevel"/>
    <w:tmpl w:val="5E204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01D51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7F4F1B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B3225C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3F50937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4F5F37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9E7857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2C2A61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AC55A3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C0563B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651729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A5C27B2"/>
    <w:multiLevelType w:val="hybridMultilevel"/>
    <w:tmpl w:val="F0906508"/>
    <w:lvl w:ilvl="0" w:tplc="04190001">
      <w:start w:val="1"/>
      <w:numFmt w:val="bullet"/>
      <w:lvlText w:val=""/>
      <w:lvlJc w:val="left"/>
      <w:pPr>
        <w:tabs>
          <w:tab w:val="num" w:pos="1073"/>
        </w:tabs>
        <w:ind w:left="1073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58"/>
        </w:tabs>
        <w:ind w:left="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78"/>
        </w:tabs>
        <w:ind w:left="1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98"/>
        </w:tabs>
        <w:ind w:left="2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18"/>
        </w:tabs>
        <w:ind w:left="2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38"/>
        </w:tabs>
        <w:ind w:left="3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58"/>
        </w:tabs>
        <w:ind w:left="4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78"/>
        </w:tabs>
        <w:ind w:left="4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98"/>
        </w:tabs>
        <w:ind w:left="5698" w:hanging="360"/>
      </w:pPr>
      <w:rPr>
        <w:rFonts w:ascii="Wingdings" w:hAnsi="Wingdings" w:hint="default"/>
      </w:rPr>
    </w:lvl>
  </w:abstractNum>
  <w:abstractNum w:abstractNumId="23" w15:restartNumberingAfterBreak="0">
    <w:nsid w:val="0BAE31A8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BCC530B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F67E7B"/>
    <w:multiLevelType w:val="hybridMultilevel"/>
    <w:tmpl w:val="711C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2061DB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B66877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008442F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01F31A3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0F35A6F"/>
    <w:multiLevelType w:val="singleLevel"/>
    <w:tmpl w:val="2A987118"/>
    <w:lvl w:ilvl="0">
      <w:start w:val="1"/>
      <w:numFmt w:val="decimal"/>
      <w:lvlText w:val="1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128C4A0C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F943CB"/>
    <w:multiLevelType w:val="hybridMultilevel"/>
    <w:tmpl w:val="5D9A60F6"/>
    <w:lvl w:ilvl="0" w:tplc="744852DE">
      <w:start w:val="1"/>
      <w:numFmt w:val="upperRoman"/>
      <w:lvlText w:val="%1."/>
      <w:lvlJc w:val="left"/>
      <w:pPr>
        <w:ind w:left="109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33" w15:restartNumberingAfterBreak="0">
    <w:nsid w:val="16E4656E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BF412D6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ED56EF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E73D92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8B333C"/>
    <w:multiLevelType w:val="hybridMultilevel"/>
    <w:tmpl w:val="D730D742"/>
    <w:lvl w:ilvl="0" w:tplc="95ECFF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20CC5D9B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0D8263C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116015E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75770B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3BD4822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3C56939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66C2BDE"/>
    <w:multiLevelType w:val="hybridMultilevel"/>
    <w:tmpl w:val="A094E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71D4D44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B90099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2D3A75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C6C6F00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D607078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FFA392E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0AC75E2"/>
    <w:multiLevelType w:val="hybridMultilevel"/>
    <w:tmpl w:val="C66A7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24D5EF3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7C636C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840138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7F7BAF"/>
    <w:multiLevelType w:val="hybridMultilevel"/>
    <w:tmpl w:val="19205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7CC49F8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82346E4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A90659A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CE1E6C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C651FBC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C8620DD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DFA4DC9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E237E9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3A37583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4DB35D8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0C753B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66D7C8F"/>
    <w:multiLevelType w:val="hybridMultilevel"/>
    <w:tmpl w:val="514E8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C2F6941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C8D700C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04D547A"/>
    <w:multiLevelType w:val="singleLevel"/>
    <w:tmpl w:val="4C10645C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1" w15:restartNumberingAfterBreak="0">
    <w:nsid w:val="50662F3B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9D424C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35525E5"/>
    <w:multiLevelType w:val="hybridMultilevel"/>
    <w:tmpl w:val="26028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3E53D8C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743C9A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015C5C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6E59F9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395B13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FD115E5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20734B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1B243F8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47E047F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E915B9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5604DF5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61C013F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B95C4F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98844C3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E0762D6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057145"/>
    <w:multiLevelType w:val="hybridMultilevel"/>
    <w:tmpl w:val="51A8F7E0"/>
    <w:lvl w:ilvl="0" w:tplc="04190001">
      <w:start w:val="1"/>
      <w:numFmt w:val="bullet"/>
      <w:lvlText w:val=""/>
      <w:lvlJc w:val="left"/>
      <w:pPr>
        <w:ind w:left="74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81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88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96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208" w:hanging="360"/>
      </w:pPr>
      <w:rPr>
        <w:rFonts w:ascii="Wingdings" w:hAnsi="Wingdings" w:hint="default"/>
      </w:rPr>
    </w:lvl>
  </w:abstractNum>
  <w:abstractNum w:abstractNumId="90" w15:restartNumberingAfterBreak="0">
    <w:nsid w:val="7234047D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43A2B7C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56E4C05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A33AD3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FC65A5"/>
    <w:multiLevelType w:val="hybridMultilevel"/>
    <w:tmpl w:val="6900A628"/>
    <w:lvl w:ilvl="0" w:tplc="F27C3D3A">
      <w:start w:val="1"/>
      <w:numFmt w:val="upperRoman"/>
      <w:lvlText w:val="%1."/>
      <w:lvlJc w:val="left"/>
      <w:pPr>
        <w:ind w:left="3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3" w:hanging="360"/>
      </w:pPr>
    </w:lvl>
    <w:lvl w:ilvl="2" w:tplc="0419001B" w:tentative="1">
      <w:start w:val="1"/>
      <w:numFmt w:val="lowerRoman"/>
      <w:lvlText w:val="%3."/>
      <w:lvlJc w:val="right"/>
      <w:pPr>
        <w:ind w:left="1453" w:hanging="180"/>
      </w:pPr>
    </w:lvl>
    <w:lvl w:ilvl="3" w:tplc="0419000F" w:tentative="1">
      <w:start w:val="1"/>
      <w:numFmt w:val="decimal"/>
      <w:lvlText w:val="%4."/>
      <w:lvlJc w:val="left"/>
      <w:pPr>
        <w:ind w:left="2173" w:hanging="360"/>
      </w:pPr>
    </w:lvl>
    <w:lvl w:ilvl="4" w:tplc="04190019" w:tentative="1">
      <w:start w:val="1"/>
      <w:numFmt w:val="lowerLetter"/>
      <w:lvlText w:val="%5."/>
      <w:lvlJc w:val="left"/>
      <w:pPr>
        <w:ind w:left="2893" w:hanging="360"/>
      </w:pPr>
    </w:lvl>
    <w:lvl w:ilvl="5" w:tplc="0419001B" w:tentative="1">
      <w:start w:val="1"/>
      <w:numFmt w:val="lowerRoman"/>
      <w:lvlText w:val="%6."/>
      <w:lvlJc w:val="right"/>
      <w:pPr>
        <w:ind w:left="3613" w:hanging="180"/>
      </w:pPr>
    </w:lvl>
    <w:lvl w:ilvl="6" w:tplc="0419000F" w:tentative="1">
      <w:start w:val="1"/>
      <w:numFmt w:val="decimal"/>
      <w:lvlText w:val="%7."/>
      <w:lvlJc w:val="left"/>
      <w:pPr>
        <w:ind w:left="4333" w:hanging="360"/>
      </w:pPr>
    </w:lvl>
    <w:lvl w:ilvl="7" w:tplc="04190019" w:tentative="1">
      <w:start w:val="1"/>
      <w:numFmt w:val="lowerLetter"/>
      <w:lvlText w:val="%8."/>
      <w:lvlJc w:val="left"/>
      <w:pPr>
        <w:ind w:left="5053" w:hanging="360"/>
      </w:pPr>
    </w:lvl>
    <w:lvl w:ilvl="8" w:tplc="0419001B" w:tentative="1">
      <w:start w:val="1"/>
      <w:numFmt w:val="lowerRoman"/>
      <w:lvlText w:val="%9."/>
      <w:lvlJc w:val="right"/>
      <w:pPr>
        <w:ind w:left="5773" w:hanging="180"/>
      </w:pPr>
    </w:lvl>
  </w:abstractNum>
  <w:abstractNum w:abstractNumId="95" w15:restartNumberingAfterBreak="0">
    <w:nsid w:val="79D117AD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B8E5731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F675F9F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F831274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FA37746"/>
    <w:multiLevelType w:val="hybridMultilevel"/>
    <w:tmpl w:val="A1B8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0"/>
  </w:num>
  <w:num w:numId="3">
    <w:abstractNumId w:val="51"/>
  </w:num>
  <w:num w:numId="4">
    <w:abstractNumId w:val="0"/>
  </w:num>
  <w:num w:numId="5">
    <w:abstractNumId w:val="22"/>
  </w:num>
  <w:num w:numId="6">
    <w:abstractNumId w:val="30"/>
  </w:num>
  <w:num w:numId="7">
    <w:abstractNumId w:val="25"/>
  </w:num>
  <w:num w:numId="8">
    <w:abstractNumId w:val="67"/>
  </w:num>
  <w:num w:numId="9">
    <w:abstractNumId w:val="73"/>
  </w:num>
  <w:num w:numId="10">
    <w:abstractNumId w:val="11"/>
  </w:num>
  <w:num w:numId="11">
    <w:abstractNumId w:val="37"/>
  </w:num>
  <w:num w:numId="12">
    <w:abstractNumId w:val="44"/>
  </w:num>
  <w:num w:numId="13">
    <w:abstractNumId w:val="55"/>
  </w:num>
  <w:num w:numId="14">
    <w:abstractNumId w:val="31"/>
  </w:num>
  <w:num w:numId="15">
    <w:abstractNumId w:val="62"/>
  </w:num>
  <w:num w:numId="16">
    <w:abstractNumId w:val="43"/>
  </w:num>
  <w:num w:numId="17">
    <w:abstractNumId w:val="71"/>
  </w:num>
  <w:num w:numId="18">
    <w:abstractNumId w:val="99"/>
  </w:num>
  <w:num w:numId="19">
    <w:abstractNumId w:val="76"/>
  </w:num>
  <w:num w:numId="20">
    <w:abstractNumId w:val="15"/>
  </w:num>
  <w:num w:numId="21">
    <w:abstractNumId w:val="56"/>
  </w:num>
  <w:num w:numId="22">
    <w:abstractNumId w:val="16"/>
  </w:num>
  <w:num w:numId="23">
    <w:abstractNumId w:val="17"/>
  </w:num>
  <w:num w:numId="24">
    <w:abstractNumId w:val="98"/>
  </w:num>
  <w:num w:numId="25">
    <w:abstractNumId w:val="10"/>
  </w:num>
  <w:num w:numId="26">
    <w:abstractNumId w:val="50"/>
  </w:num>
  <w:num w:numId="27">
    <w:abstractNumId w:val="33"/>
  </w:num>
  <w:num w:numId="28">
    <w:abstractNumId w:val="92"/>
  </w:num>
  <w:num w:numId="29">
    <w:abstractNumId w:val="49"/>
  </w:num>
  <w:num w:numId="30">
    <w:abstractNumId w:val="58"/>
  </w:num>
  <w:num w:numId="31">
    <w:abstractNumId w:val="78"/>
  </w:num>
  <w:num w:numId="32">
    <w:abstractNumId w:val="23"/>
  </w:num>
  <w:num w:numId="33">
    <w:abstractNumId w:val="14"/>
  </w:num>
  <w:num w:numId="34">
    <w:abstractNumId w:val="40"/>
  </w:num>
  <w:num w:numId="35">
    <w:abstractNumId w:val="86"/>
  </w:num>
  <w:num w:numId="36">
    <w:abstractNumId w:val="68"/>
  </w:num>
  <w:num w:numId="37">
    <w:abstractNumId w:val="46"/>
  </w:num>
  <w:num w:numId="38">
    <w:abstractNumId w:val="27"/>
  </w:num>
  <w:num w:numId="39">
    <w:abstractNumId w:val="79"/>
  </w:num>
  <w:num w:numId="40">
    <w:abstractNumId w:val="36"/>
  </w:num>
  <w:num w:numId="41">
    <w:abstractNumId w:val="63"/>
  </w:num>
  <w:num w:numId="42">
    <w:abstractNumId w:val="59"/>
  </w:num>
  <w:num w:numId="43">
    <w:abstractNumId w:val="80"/>
  </w:num>
  <w:num w:numId="44">
    <w:abstractNumId w:val="47"/>
  </w:num>
  <w:num w:numId="45">
    <w:abstractNumId w:val="72"/>
  </w:num>
  <w:num w:numId="46">
    <w:abstractNumId w:val="96"/>
  </w:num>
  <w:num w:numId="47">
    <w:abstractNumId w:val="29"/>
  </w:num>
  <w:num w:numId="48">
    <w:abstractNumId w:val="87"/>
  </w:num>
  <w:num w:numId="49">
    <w:abstractNumId w:val="35"/>
  </w:num>
  <w:num w:numId="50">
    <w:abstractNumId w:val="91"/>
  </w:num>
  <w:num w:numId="51">
    <w:abstractNumId w:val="66"/>
  </w:num>
  <w:num w:numId="52">
    <w:abstractNumId w:val="75"/>
  </w:num>
  <w:num w:numId="53">
    <w:abstractNumId w:val="39"/>
  </w:num>
  <w:num w:numId="54">
    <w:abstractNumId w:val="34"/>
  </w:num>
  <w:num w:numId="55">
    <w:abstractNumId w:val="90"/>
  </w:num>
  <w:num w:numId="56">
    <w:abstractNumId w:val="48"/>
  </w:num>
  <w:num w:numId="57">
    <w:abstractNumId w:val="74"/>
  </w:num>
  <w:num w:numId="58">
    <w:abstractNumId w:val="97"/>
  </w:num>
  <w:num w:numId="59">
    <w:abstractNumId w:val="18"/>
  </w:num>
  <w:num w:numId="60">
    <w:abstractNumId w:val="81"/>
  </w:num>
  <w:num w:numId="61">
    <w:abstractNumId w:val="95"/>
  </w:num>
  <w:num w:numId="62">
    <w:abstractNumId w:val="28"/>
  </w:num>
  <w:num w:numId="63">
    <w:abstractNumId w:val="77"/>
  </w:num>
  <w:num w:numId="64">
    <w:abstractNumId w:val="82"/>
  </w:num>
  <w:num w:numId="65">
    <w:abstractNumId w:val="83"/>
  </w:num>
  <w:num w:numId="66">
    <w:abstractNumId w:val="85"/>
  </w:num>
  <w:num w:numId="67">
    <w:abstractNumId w:val="24"/>
  </w:num>
  <w:num w:numId="68">
    <w:abstractNumId w:val="61"/>
  </w:num>
  <w:num w:numId="69">
    <w:abstractNumId w:val="13"/>
  </w:num>
  <w:num w:numId="70">
    <w:abstractNumId w:val="57"/>
  </w:num>
  <w:num w:numId="71">
    <w:abstractNumId w:val="64"/>
  </w:num>
  <w:num w:numId="72">
    <w:abstractNumId w:val="65"/>
  </w:num>
  <w:num w:numId="73">
    <w:abstractNumId w:val="21"/>
  </w:num>
  <w:num w:numId="74">
    <w:abstractNumId w:val="38"/>
  </w:num>
  <w:num w:numId="75">
    <w:abstractNumId w:val="41"/>
  </w:num>
  <w:num w:numId="76">
    <w:abstractNumId w:val="69"/>
  </w:num>
  <w:num w:numId="77">
    <w:abstractNumId w:val="42"/>
  </w:num>
  <w:num w:numId="78">
    <w:abstractNumId w:val="26"/>
  </w:num>
  <w:num w:numId="79">
    <w:abstractNumId w:val="93"/>
  </w:num>
  <w:num w:numId="80">
    <w:abstractNumId w:val="60"/>
  </w:num>
  <w:num w:numId="81">
    <w:abstractNumId w:val="19"/>
  </w:num>
  <w:num w:numId="82">
    <w:abstractNumId w:val="20"/>
  </w:num>
  <w:num w:numId="83">
    <w:abstractNumId w:val="45"/>
  </w:num>
  <w:num w:numId="84">
    <w:abstractNumId w:val="53"/>
  </w:num>
  <w:num w:numId="85">
    <w:abstractNumId w:val="88"/>
  </w:num>
  <w:num w:numId="86">
    <w:abstractNumId w:val="54"/>
  </w:num>
  <w:num w:numId="87">
    <w:abstractNumId w:val="84"/>
  </w:num>
  <w:num w:numId="88">
    <w:abstractNumId w:val="12"/>
  </w:num>
  <w:num w:numId="89">
    <w:abstractNumId w:val="52"/>
  </w:num>
  <w:num w:numId="90">
    <w:abstractNumId w:val="89"/>
  </w:num>
  <w:num w:numId="91">
    <w:abstractNumId w:val="94"/>
  </w:num>
  <w:num w:numId="92">
    <w:abstractNumId w:val="32"/>
  </w:num>
  <w:num w:numId="93">
    <w:abstractNumId w:val="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1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3F4"/>
    <w:rsid w:val="00000176"/>
    <w:rsid w:val="00000290"/>
    <w:rsid w:val="000009B6"/>
    <w:rsid w:val="00001BEB"/>
    <w:rsid w:val="00004271"/>
    <w:rsid w:val="00004605"/>
    <w:rsid w:val="00004C28"/>
    <w:rsid w:val="00005468"/>
    <w:rsid w:val="00007793"/>
    <w:rsid w:val="00007B35"/>
    <w:rsid w:val="00010338"/>
    <w:rsid w:val="000118F4"/>
    <w:rsid w:val="00012871"/>
    <w:rsid w:val="0001335E"/>
    <w:rsid w:val="0001362D"/>
    <w:rsid w:val="00014F9E"/>
    <w:rsid w:val="0001564C"/>
    <w:rsid w:val="00015C72"/>
    <w:rsid w:val="00015DEC"/>
    <w:rsid w:val="0001630D"/>
    <w:rsid w:val="000170F9"/>
    <w:rsid w:val="000172A2"/>
    <w:rsid w:val="0001750C"/>
    <w:rsid w:val="000175AC"/>
    <w:rsid w:val="00017842"/>
    <w:rsid w:val="00021250"/>
    <w:rsid w:val="00021C8A"/>
    <w:rsid w:val="00022BD6"/>
    <w:rsid w:val="0002318C"/>
    <w:rsid w:val="00023BD5"/>
    <w:rsid w:val="0002509B"/>
    <w:rsid w:val="0002545E"/>
    <w:rsid w:val="00026879"/>
    <w:rsid w:val="00027919"/>
    <w:rsid w:val="0002793F"/>
    <w:rsid w:val="00030D2B"/>
    <w:rsid w:val="00030FDF"/>
    <w:rsid w:val="00031017"/>
    <w:rsid w:val="000312E1"/>
    <w:rsid w:val="0003229A"/>
    <w:rsid w:val="00032515"/>
    <w:rsid w:val="000331A8"/>
    <w:rsid w:val="000333E8"/>
    <w:rsid w:val="000337E7"/>
    <w:rsid w:val="00034AFC"/>
    <w:rsid w:val="00035178"/>
    <w:rsid w:val="00036258"/>
    <w:rsid w:val="00036B59"/>
    <w:rsid w:val="00037D5F"/>
    <w:rsid w:val="000417DE"/>
    <w:rsid w:val="00042C0C"/>
    <w:rsid w:val="000432F4"/>
    <w:rsid w:val="0004338A"/>
    <w:rsid w:val="0004360A"/>
    <w:rsid w:val="00043EC5"/>
    <w:rsid w:val="00044623"/>
    <w:rsid w:val="000453EB"/>
    <w:rsid w:val="00045DF1"/>
    <w:rsid w:val="0004602B"/>
    <w:rsid w:val="000462F5"/>
    <w:rsid w:val="00046B8B"/>
    <w:rsid w:val="00046E8D"/>
    <w:rsid w:val="00046EC3"/>
    <w:rsid w:val="00047343"/>
    <w:rsid w:val="000473E1"/>
    <w:rsid w:val="00047899"/>
    <w:rsid w:val="00047F04"/>
    <w:rsid w:val="000500DF"/>
    <w:rsid w:val="00051335"/>
    <w:rsid w:val="0005143D"/>
    <w:rsid w:val="00052209"/>
    <w:rsid w:val="00052548"/>
    <w:rsid w:val="00052793"/>
    <w:rsid w:val="00052953"/>
    <w:rsid w:val="00052B1E"/>
    <w:rsid w:val="000535C4"/>
    <w:rsid w:val="000537F9"/>
    <w:rsid w:val="000539F8"/>
    <w:rsid w:val="00053E45"/>
    <w:rsid w:val="00053F20"/>
    <w:rsid w:val="00053FC3"/>
    <w:rsid w:val="000540A4"/>
    <w:rsid w:val="00054A09"/>
    <w:rsid w:val="00055EEC"/>
    <w:rsid w:val="00055EEF"/>
    <w:rsid w:val="00056AED"/>
    <w:rsid w:val="000570CD"/>
    <w:rsid w:val="000570D2"/>
    <w:rsid w:val="00057869"/>
    <w:rsid w:val="00057D34"/>
    <w:rsid w:val="0006093D"/>
    <w:rsid w:val="00060ACE"/>
    <w:rsid w:val="00060D1A"/>
    <w:rsid w:val="00060E2F"/>
    <w:rsid w:val="00061ED4"/>
    <w:rsid w:val="0006237E"/>
    <w:rsid w:val="00063836"/>
    <w:rsid w:val="00065C70"/>
    <w:rsid w:val="00065CFD"/>
    <w:rsid w:val="000665DD"/>
    <w:rsid w:val="00066ACC"/>
    <w:rsid w:val="00066DF5"/>
    <w:rsid w:val="0006782F"/>
    <w:rsid w:val="00070145"/>
    <w:rsid w:val="000706A3"/>
    <w:rsid w:val="0007114A"/>
    <w:rsid w:val="00072895"/>
    <w:rsid w:val="00072C25"/>
    <w:rsid w:val="00072FC6"/>
    <w:rsid w:val="00074FE1"/>
    <w:rsid w:val="000750FE"/>
    <w:rsid w:val="00076776"/>
    <w:rsid w:val="00076A8C"/>
    <w:rsid w:val="00077301"/>
    <w:rsid w:val="00077D17"/>
    <w:rsid w:val="00077D4F"/>
    <w:rsid w:val="000804B1"/>
    <w:rsid w:val="00080A62"/>
    <w:rsid w:val="00080B10"/>
    <w:rsid w:val="0008169E"/>
    <w:rsid w:val="00081C83"/>
    <w:rsid w:val="000824D2"/>
    <w:rsid w:val="000827AC"/>
    <w:rsid w:val="0008297C"/>
    <w:rsid w:val="000833DE"/>
    <w:rsid w:val="00083645"/>
    <w:rsid w:val="0008408C"/>
    <w:rsid w:val="000840FA"/>
    <w:rsid w:val="000845D5"/>
    <w:rsid w:val="0008690C"/>
    <w:rsid w:val="000869D6"/>
    <w:rsid w:val="00086A2C"/>
    <w:rsid w:val="00086C8E"/>
    <w:rsid w:val="00087651"/>
    <w:rsid w:val="00087B96"/>
    <w:rsid w:val="00087DA6"/>
    <w:rsid w:val="00090808"/>
    <w:rsid w:val="000910CC"/>
    <w:rsid w:val="000911DC"/>
    <w:rsid w:val="00092C29"/>
    <w:rsid w:val="0009365E"/>
    <w:rsid w:val="00093D75"/>
    <w:rsid w:val="00093F6D"/>
    <w:rsid w:val="00093FE5"/>
    <w:rsid w:val="00094027"/>
    <w:rsid w:val="000943A7"/>
    <w:rsid w:val="0009457A"/>
    <w:rsid w:val="0009491F"/>
    <w:rsid w:val="00095434"/>
    <w:rsid w:val="0009564A"/>
    <w:rsid w:val="0009589D"/>
    <w:rsid w:val="0009686F"/>
    <w:rsid w:val="00096F03"/>
    <w:rsid w:val="000A1D45"/>
    <w:rsid w:val="000A362E"/>
    <w:rsid w:val="000A3678"/>
    <w:rsid w:val="000A3A92"/>
    <w:rsid w:val="000A3AE7"/>
    <w:rsid w:val="000A3F52"/>
    <w:rsid w:val="000A3FDA"/>
    <w:rsid w:val="000A45B6"/>
    <w:rsid w:val="000A55C1"/>
    <w:rsid w:val="000A5B20"/>
    <w:rsid w:val="000A62C1"/>
    <w:rsid w:val="000A6477"/>
    <w:rsid w:val="000A6C2C"/>
    <w:rsid w:val="000A7606"/>
    <w:rsid w:val="000A7FB9"/>
    <w:rsid w:val="000B0301"/>
    <w:rsid w:val="000B17AA"/>
    <w:rsid w:val="000B1916"/>
    <w:rsid w:val="000B2851"/>
    <w:rsid w:val="000B3198"/>
    <w:rsid w:val="000B350E"/>
    <w:rsid w:val="000B3B6E"/>
    <w:rsid w:val="000B4640"/>
    <w:rsid w:val="000B51EF"/>
    <w:rsid w:val="000B53E7"/>
    <w:rsid w:val="000B5BCE"/>
    <w:rsid w:val="000B5D71"/>
    <w:rsid w:val="000B604A"/>
    <w:rsid w:val="000B6275"/>
    <w:rsid w:val="000B6C8E"/>
    <w:rsid w:val="000B7EEA"/>
    <w:rsid w:val="000C01A5"/>
    <w:rsid w:val="000C134B"/>
    <w:rsid w:val="000C2316"/>
    <w:rsid w:val="000C345E"/>
    <w:rsid w:val="000C351F"/>
    <w:rsid w:val="000C3D12"/>
    <w:rsid w:val="000C3F4C"/>
    <w:rsid w:val="000C4A49"/>
    <w:rsid w:val="000C5AA7"/>
    <w:rsid w:val="000C5E5B"/>
    <w:rsid w:val="000C6BEE"/>
    <w:rsid w:val="000C74B7"/>
    <w:rsid w:val="000C7E6D"/>
    <w:rsid w:val="000D0123"/>
    <w:rsid w:val="000D110A"/>
    <w:rsid w:val="000D11DB"/>
    <w:rsid w:val="000D1744"/>
    <w:rsid w:val="000D2376"/>
    <w:rsid w:val="000D3001"/>
    <w:rsid w:val="000D3890"/>
    <w:rsid w:val="000D40BC"/>
    <w:rsid w:val="000D4FB9"/>
    <w:rsid w:val="000D5509"/>
    <w:rsid w:val="000D6F9E"/>
    <w:rsid w:val="000D71CC"/>
    <w:rsid w:val="000D744A"/>
    <w:rsid w:val="000E0D2A"/>
    <w:rsid w:val="000E0E51"/>
    <w:rsid w:val="000E0F29"/>
    <w:rsid w:val="000E1B99"/>
    <w:rsid w:val="000E1F2E"/>
    <w:rsid w:val="000E2960"/>
    <w:rsid w:val="000E313C"/>
    <w:rsid w:val="000E3498"/>
    <w:rsid w:val="000E375F"/>
    <w:rsid w:val="000E3B02"/>
    <w:rsid w:val="000E3FA6"/>
    <w:rsid w:val="000E429F"/>
    <w:rsid w:val="000E43B7"/>
    <w:rsid w:val="000E48F7"/>
    <w:rsid w:val="000E5094"/>
    <w:rsid w:val="000E533F"/>
    <w:rsid w:val="000E57DE"/>
    <w:rsid w:val="000E6139"/>
    <w:rsid w:val="000E6640"/>
    <w:rsid w:val="000E7142"/>
    <w:rsid w:val="000E758D"/>
    <w:rsid w:val="000F0707"/>
    <w:rsid w:val="000F26B8"/>
    <w:rsid w:val="000F26DE"/>
    <w:rsid w:val="000F301D"/>
    <w:rsid w:val="000F309B"/>
    <w:rsid w:val="000F3C47"/>
    <w:rsid w:val="000F3CA1"/>
    <w:rsid w:val="000F4338"/>
    <w:rsid w:val="000F51A2"/>
    <w:rsid w:val="000F52ED"/>
    <w:rsid w:val="000F53D7"/>
    <w:rsid w:val="000F5BB5"/>
    <w:rsid w:val="000F6425"/>
    <w:rsid w:val="000F6F30"/>
    <w:rsid w:val="000F7F7D"/>
    <w:rsid w:val="00100E4E"/>
    <w:rsid w:val="00100F28"/>
    <w:rsid w:val="001013FB"/>
    <w:rsid w:val="0010191E"/>
    <w:rsid w:val="0010193D"/>
    <w:rsid w:val="00101CF2"/>
    <w:rsid w:val="00102DB2"/>
    <w:rsid w:val="00103443"/>
    <w:rsid w:val="00103AB1"/>
    <w:rsid w:val="00103FF3"/>
    <w:rsid w:val="0010483D"/>
    <w:rsid w:val="00104D7A"/>
    <w:rsid w:val="001057FB"/>
    <w:rsid w:val="0010597A"/>
    <w:rsid w:val="00105ACC"/>
    <w:rsid w:val="001069B3"/>
    <w:rsid w:val="001077C1"/>
    <w:rsid w:val="001078F5"/>
    <w:rsid w:val="00107AA5"/>
    <w:rsid w:val="00107CC0"/>
    <w:rsid w:val="0011033F"/>
    <w:rsid w:val="001106FC"/>
    <w:rsid w:val="001119D6"/>
    <w:rsid w:val="0011266A"/>
    <w:rsid w:val="0011369A"/>
    <w:rsid w:val="00113AA3"/>
    <w:rsid w:val="00113DCE"/>
    <w:rsid w:val="001140E4"/>
    <w:rsid w:val="00115A43"/>
    <w:rsid w:val="00115E4E"/>
    <w:rsid w:val="00115F29"/>
    <w:rsid w:val="00116043"/>
    <w:rsid w:val="0011610A"/>
    <w:rsid w:val="00116C6C"/>
    <w:rsid w:val="001171D3"/>
    <w:rsid w:val="00120ABB"/>
    <w:rsid w:val="00120E92"/>
    <w:rsid w:val="001212ED"/>
    <w:rsid w:val="001212F8"/>
    <w:rsid w:val="0012168B"/>
    <w:rsid w:val="00121F79"/>
    <w:rsid w:val="001225BA"/>
    <w:rsid w:val="00122FAB"/>
    <w:rsid w:val="00123C04"/>
    <w:rsid w:val="00123DA3"/>
    <w:rsid w:val="00123DBD"/>
    <w:rsid w:val="00124369"/>
    <w:rsid w:val="001244B6"/>
    <w:rsid w:val="00125078"/>
    <w:rsid w:val="00125D47"/>
    <w:rsid w:val="001262D9"/>
    <w:rsid w:val="00126688"/>
    <w:rsid w:val="00130C8F"/>
    <w:rsid w:val="00131C0E"/>
    <w:rsid w:val="00131C27"/>
    <w:rsid w:val="00132668"/>
    <w:rsid w:val="00132889"/>
    <w:rsid w:val="0013506D"/>
    <w:rsid w:val="00135398"/>
    <w:rsid w:val="00135CE6"/>
    <w:rsid w:val="001367C2"/>
    <w:rsid w:val="00136DB9"/>
    <w:rsid w:val="0013768B"/>
    <w:rsid w:val="00137B12"/>
    <w:rsid w:val="001404B3"/>
    <w:rsid w:val="00140765"/>
    <w:rsid w:val="00141731"/>
    <w:rsid w:val="00141C38"/>
    <w:rsid w:val="0014203E"/>
    <w:rsid w:val="00142973"/>
    <w:rsid w:val="00142A08"/>
    <w:rsid w:val="0014599D"/>
    <w:rsid w:val="00145BC7"/>
    <w:rsid w:val="00145CE7"/>
    <w:rsid w:val="001466F0"/>
    <w:rsid w:val="00146E31"/>
    <w:rsid w:val="00146F90"/>
    <w:rsid w:val="00147A88"/>
    <w:rsid w:val="00147EB9"/>
    <w:rsid w:val="00151114"/>
    <w:rsid w:val="00152FCC"/>
    <w:rsid w:val="00154EE7"/>
    <w:rsid w:val="001551E9"/>
    <w:rsid w:val="00156B12"/>
    <w:rsid w:val="00160865"/>
    <w:rsid w:val="00160B48"/>
    <w:rsid w:val="00160F8F"/>
    <w:rsid w:val="0016295F"/>
    <w:rsid w:val="001636C4"/>
    <w:rsid w:val="00164CB3"/>
    <w:rsid w:val="00165436"/>
    <w:rsid w:val="00165621"/>
    <w:rsid w:val="00165AE8"/>
    <w:rsid w:val="0016761F"/>
    <w:rsid w:val="00170E54"/>
    <w:rsid w:val="001718D2"/>
    <w:rsid w:val="0017214D"/>
    <w:rsid w:val="001721E3"/>
    <w:rsid w:val="00173F97"/>
    <w:rsid w:val="001740F8"/>
    <w:rsid w:val="001742B3"/>
    <w:rsid w:val="001749CB"/>
    <w:rsid w:val="00175456"/>
    <w:rsid w:val="001758C8"/>
    <w:rsid w:val="00176023"/>
    <w:rsid w:val="00176894"/>
    <w:rsid w:val="001769A9"/>
    <w:rsid w:val="001804A4"/>
    <w:rsid w:val="001809AC"/>
    <w:rsid w:val="00181903"/>
    <w:rsid w:val="0018262A"/>
    <w:rsid w:val="0018298D"/>
    <w:rsid w:val="00183382"/>
    <w:rsid w:val="00183B64"/>
    <w:rsid w:val="00183CD8"/>
    <w:rsid w:val="001843BF"/>
    <w:rsid w:val="001849A0"/>
    <w:rsid w:val="00184C0E"/>
    <w:rsid w:val="0018500F"/>
    <w:rsid w:val="00185179"/>
    <w:rsid w:val="00186D88"/>
    <w:rsid w:val="001879B2"/>
    <w:rsid w:val="00187BF7"/>
    <w:rsid w:val="00187F3A"/>
    <w:rsid w:val="001908E2"/>
    <w:rsid w:val="00190EB1"/>
    <w:rsid w:val="001913FF"/>
    <w:rsid w:val="00191883"/>
    <w:rsid w:val="00191FE1"/>
    <w:rsid w:val="00192344"/>
    <w:rsid w:val="00192FD6"/>
    <w:rsid w:val="00193573"/>
    <w:rsid w:val="00194A67"/>
    <w:rsid w:val="00194DDA"/>
    <w:rsid w:val="00195734"/>
    <w:rsid w:val="0019575A"/>
    <w:rsid w:val="00195996"/>
    <w:rsid w:val="00197CE2"/>
    <w:rsid w:val="001A1110"/>
    <w:rsid w:val="001A2681"/>
    <w:rsid w:val="001A2BCF"/>
    <w:rsid w:val="001A370C"/>
    <w:rsid w:val="001A46AE"/>
    <w:rsid w:val="001A55AB"/>
    <w:rsid w:val="001A69CF"/>
    <w:rsid w:val="001A7C48"/>
    <w:rsid w:val="001B0654"/>
    <w:rsid w:val="001B07CA"/>
    <w:rsid w:val="001B0F9F"/>
    <w:rsid w:val="001B1A4A"/>
    <w:rsid w:val="001B1C7D"/>
    <w:rsid w:val="001B2915"/>
    <w:rsid w:val="001B2F87"/>
    <w:rsid w:val="001B3568"/>
    <w:rsid w:val="001B3FBA"/>
    <w:rsid w:val="001B404A"/>
    <w:rsid w:val="001B42C2"/>
    <w:rsid w:val="001B52B2"/>
    <w:rsid w:val="001B5E58"/>
    <w:rsid w:val="001B65CC"/>
    <w:rsid w:val="001B7075"/>
    <w:rsid w:val="001B71F1"/>
    <w:rsid w:val="001B7442"/>
    <w:rsid w:val="001B7C0F"/>
    <w:rsid w:val="001C00E8"/>
    <w:rsid w:val="001C05B1"/>
    <w:rsid w:val="001C1AB4"/>
    <w:rsid w:val="001C23AD"/>
    <w:rsid w:val="001C27D2"/>
    <w:rsid w:val="001C3070"/>
    <w:rsid w:val="001C364D"/>
    <w:rsid w:val="001C3C49"/>
    <w:rsid w:val="001C3DD3"/>
    <w:rsid w:val="001C42AD"/>
    <w:rsid w:val="001C4A0D"/>
    <w:rsid w:val="001C4F38"/>
    <w:rsid w:val="001C4FF6"/>
    <w:rsid w:val="001C508A"/>
    <w:rsid w:val="001C5805"/>
    <w:rsid w:val="001C65A9"/>
    <w:rsid w:val="001C6F5C"/>
    <w:rsid w:val="001C7039"/>
    <w:rsid w:val="001C74E3"/>
    <w:rsid w:val="001D042B"/>
    <w:rsid w:val="001D0594"/>
    <w:rsid w:val="001D0D2D"/>
    <w:rsid w:val="001D0F41"/>
    <w:rsid w:val="001D1102"/>
    <w:rsid w:val="001D155D"/>
    <w:rsid w:val="001D17E0"/>
    <w:rsid w:val="001D1F36"/>
    <w:rsid w:val="001D226F"/>
    <w:rsid w:val="001D23AF"/>
    <w:rsid w:val="001D24BA"/>
    <w:rsid w:val="001D2CF0"/>
    <w:rsid w:val="001D3D09"/>
    <w:rsid w:val="001D3DB9"/>
    <w:rsid w:val="001D4258"/>
    <w:rsid w:val="001D4681"/>
    <w:rsid w:val="001D4ABE"/>
    <w:rsid w:val="001D4CD0"/>
    <w:rsid w:val="001D4F1A"/>
    <w:rsid w:val="001D4F23"/>
    <w:rsid w:val="001D59F8"/>
    <w:rsid w:val="001D5BC8"/>
    <w:rsid w:val="001D621E"/>
    <w:rsid w:val="001D62C1"/>
    <w:rsid w:val="001D6EE4"/>
    <w:rsid w:val="001D7372"/>
    <w:rsid w:val="001D74DC"/>
    <w:rsid w:val="001D7BF8"/>
    <w:rsid w:val="001E07B9"/>
    <w:rsid w:val="001E12AC"/>
    <w:rsid w:val="001E1BFC"/>
    <w:rsid w:val="001E2741"/>
    <w:rsid w:val="001E3094"/>
    <w:rsid w:val="001E30DC"/>
    <w:rsid w:val="001E358D"/>
    <w:rsid w:val="001E3AFD"/>
    <w:rsid w:val="001E40B2"/>
    <w:rsid w:val="001E56C2"/>
    <w:rsid w:val="001E5A3D"/>
    <w:rsid w:val="001E5D36"/>
    <w:rsid w:val="001E5EE4"/>
    <w:rsid w:val="001E6994"/>
    <w:rsid w:val="001E6C0D"/>
    <w:rsid w:val="001E76EE"/>
    <w:rsid w:val="001F18C2"/>
    <w:rsid w:val="001F2456"/>
    <w:rsid w:val="001F27B5"/>
    <w:rsid w:val="001F303F"/>
    <w:rsid w:val="001F33BA"/>
    <w:rsid w:val="001F444B"/>
    <w:rsid w:val="001F4482"/>
    <w:rsid w:val="001F526C"/>
    <w:rsid w:val="001F5308"/>
    <w:rsid w:val="001F5848"/>
    <w:rsid w:val="001F6005"/>
    <w:rsid w:val="001F63D9"/>
    <w:rsid w:val="001F719B"/>
    <w:rsid w:val="001F7397"/>
    <w:rsid w:val="001F75C2"/>
    <w:rsid w:val="001F760B"/>
    <w:rsid w:val="00200968"/>
    <w:rsid w:val="00200C04"/>
    <w:rsid w:val="002011F7"/>
    <w:rsid w:val="00201CE3"/>
    <w:rsid w:val="0020274A"/>
    <w:rsid w:val="0020347C"/>
    <w:rsid w:val="002046D2"/>
    <w:rsid w:val="00206BD2"/>
    <w:rsid w:val="00207C50"/>
    <w:rsid w:val="00207C5C"/>
    <w:rsid w:val="00207EF2"/>
    <w:rsid w:val="002101F1"/>
    <w:rsid w:val="00211921"/>
    <w:rsid w:val="00211C51"/>
    <w:rsid w:val="00211EAC"/>
    <w:rsid w:val="00211FC5"/>
    <w:rsid w:val="00212EFC"/>
    <w:rsid w:val="00213F50"/>
    <w:rsid w:val="002144E1"/>
    <w:rsid w:val="0021459D"/>
    <w:rsid w:val="002146E6"/>
    <w:rsid w:val="002148AC"/>
    <w:rsid w:val="00214CB4"/>
    <w:rsid w:val="00215732"/>
    <w:rsid w:val="00215AE6"/>
    <w:rsid w:val="00215F8D"/>
    <w:rsid w:val="0021635C"/>
    <w:rsid w:val="002169AE"/>
    <w:rsid w:val="00216F8C"/>
    <w:rsid w:val="00217074"/>
    <w:rsid w:val="00220E98"/>
    <w:rsid w:val="00220F5A"/>
    <w:rsid w:val="00222243"/>
    <w:rsid w:val="0022249C"/>
    <w:rsid w:val="002225DC"/>
    <w:rsid w:val="00222B96"/>
    <w:rsid w:val="002247C0"/>
    <w:rsid w:val="00224ADC"/>
    <w:rsid w:val="00224DFD"/>
    <w:rsid w:val="00225257"/>
    <w:rsid w:val="0022538F"/>
    <w:rsid w:val="002254B4"/>
    <w:rsid w:val="00225616"/>
    <w:rsid w:val="00226249"/>
    <w:rsid w:val="00230AE1"/>
    <w:rsid w:val="00230C1A"/>
    <w:rsid w:val="0023196D"/>
    <w:rsid w:val="0023254D"/>
    <w:rsid w:val="002344C5"/>
    <w:rsid w:val="002348FC"/>
    <w:rsid w:val="00235194"/>
    <w:rsid w:val="0023522B"/>
    <w:rsid w:val="002355A6"/>
    <w:rsid w:val="00235D2A"/>
    <w:rsid w:val="002361EC"/>
    <w:rsid w:val="00237DBD"/>
    <w:rsid w:val="00240404"/>
    <w:rsid w:val="002406E0"/>
    <w:rsid w:val="00240E60"/>
    <w:rsid w:val="002416DC"/>
    <w:rsid w:val="00241C2F"/>
    <w:rsid w:val="00241E4C"/>
    <w:rsid w:val="00242044"/>
    <w:rsid w:val="002423C4"/>
    <w:rsid w:val="00242B44"/>
    <w:rsid w:val="00242D60"/>
    <w:rsid w:val="002437C6"/>
    <w:rsid w:val="0024466C"/>
    <w:rsid w:val="00246533"/>
    <w:rsid w:val="0024659F"/>
    <w:rsid w:val="002467DD"/>
    <w:rsid w:val="00247A57"/>
    <w:rsid w:val="00250384"/>
    <w:rsid w:val="00250BB8"/>
    <w:rsid w:val="00250CF0"/>
    <w:rsid w:val="00251C52"/>
    <w:rsid w:val="002527AA"/>
    <w:rsid w:val="00253487"/>
    <w:rsid w:val="0025369C"/>
    <w:rsid w:val="002538FE"/>
    <w:rsid w:val="00253920"/>
    <w:rsid w:val="00253977"/>
    <w:rsid w:val="00254089"/>
    <w:rsid w:val="0025414B"/>
    <w:rsid w:val="002547C2"/>
    <w:rsid w:val="00254AF5"/>
    <w:rsid w:val="00255ED4"/>
    <w:rsid w:val="002566E1"/>
    <w:rsid w:val="0025697A"/>
    <w:rsid w:val="00256B8C"/>
    <w:rsid w:val="00257384"/>
    <w:rsid w:val="002605DC"/>
    <w:rsid w:val="00260DBB"/>
    <w:rsid w:val="0026163F"/>
    <w:rsid w:val="00261762"/>
    <w:rsid w:val="00261DD8"/>
    <w:rsid w:val="00262F11"/>
    <w:rsid w:val="002638A8"/>
    <w:rsid w:val="00263B02"/>
    <w:rsid w:val="00263EBC"/>
    <w:rsid w:val="0026421D"/>
    <w:rsid w:val="0026487D"/>
    <w:rsid w:val="00265626"/>
    <w:rsid w:val="0026565C"/>
    <w:rsid w:val="00266780"/>
    <w:rsid w:val="00270DCE"/>
    <w:rsid w:val="00271E46"/>
    <w:rsid w:val="00272DD6"/>
    <w:rsid w:val="00272F45"/>
    <w:rsid w:val="00272FA3"/>
    <w:rsid w:val="002749EC"/>
    <w:rsid w:val="0027515C"/>
    <w:rsid w:val="00275985"/>
    <w:rsid w:val="00275CE1"/>
    <w:rsid w:val="00275D75"/>
    <w:rsid w:val="002764F4"/>
    <w:rsid w:val="00276E7E"/>
    <w:rsid w:val="00277677"/>
    <w:rsid w:val="002779F6"/>
    <w:rsid w:val="00280196"/>
    <w:rsid w:val="002803E2"/>
    <w:rsid w:val="002809C9"/>
    <w:rsid w:val="00281798"/>
    <w:rsid w:val="002819F9"/>
    <w:rsid w:val="0028206A"/>
    <w:rsid w:val="00282D37"/>
    <w:rsid w:val="00282E4C"/>
    <w:rsid w:val="00283002"/>
    <w:rsid w:val="0028327B"/>
    <w:rsid w:val="002834E2"/>
    <w:rsid w:val="0028432A"/>
    <w:rsid w:val="00284C63"/>
    <w:rsid w:val="002860A5"/>
    <w:rsid w:val="00286126"/>
    <w:rsid w:val="00286FE3"/>
    <w:rsid w:val="0028744D"/>
    <w:rsid w:val="00287CD4"/>
    <w:rsid w:val="00290575"/>
    <w:rsid w:val="00290816"/>
    <w:rsid w:val="00291CAA"/>
    <w:rsid w:val="0029320A"/>
    <w:rsid w:val="002955E4"/>
    <w:rsid w:val="00295BA6"/>
    <w:rsid w:val="00295F06"/>
    <w:rsid w:val="0029638C"/>
    <w:rsid w:val="00296945"/>
    <w:rsid w:val="00296F42"/>
    <w:rsid w:val="00297955"/>
    <w:rsid w:val="002A0243"/>
    <w:rsid w:val="002A1203"/>
    <w:rsid w:val="002A23D1"/>
    <w:rsid w:val="002A292D"/>
    <w:rsid w:val="002A35EA"/>
    <w:rsid w:val="002A3F3C"/>
    <w:rsid w:val="002A4646"/>
    <w:rsid w:val="002A472B"/>
    <w:rsid w:val="002A4F6F"/>
    <w:rsid w:val="002A5039"/>
    <w:rsid w:val="002A5ED7"/>
    <w:rsid w:val="002A61E1"/>
    <w:rsid w:val="002A6570"/>
    <w:rsid w:val="002A6C32"/>
    <w:rsid w:val="002A792B"/>
    <w:rsid w:val="002B1E3C"/>
    <w:rsid w:val="002B2519"/>
    <w:rsid w:val="002B3945"/>
    <w:rsid w:val="002B51D3"/>
    <w:rsid w:val="002B5637"/>
    <w:rsid w:val="002B5C74"/>
    <w:rsid w:val="002B66FD"/>
    <w:rsid w:val="002B6960"/>
    <w:rsid w:val="002B6EAD"/>
    <w:rsid w:val="002B6EC9"/>
    <w:rsid w:val="002C0A1F"/>
    <w:rsid w:val="002C112C"/>
    <w:rsid w:val="002C2346"/>
    <w:rsid w:val="002C23E0"/>
    <w:rsid w:val="002C2D96"/>
    <w:rsid w:val="002C3087"/>
    <w:rsid w:val="002C4159"/>
    <w:rsid w:val="002C5449"/>
    <w:rsid w:val="002C5C9C"/>
    <w:rsid w:val="002D0466"/>
    <w:rsid w:val="002D1A70"/>
    <w:rsid w:val="002D1B74"/>
    <w:rsid w:val="002D1C82"/>
    <w:rsid w:val="002D1E71"/>
    <w:rsid w:val="002D25CC"/>
    <w:rsid w:val="002D38A9"/>
    <w:rsid w:val="002D46D2"/>
    <w:rsid w:val="002D4D7F"/>
    <w:rsid w:val="002D626A"/>
    <w:rsid w:val="002D66FE"/>
    <w:rsid w:val="002D746D"/>
    <w:rsid w:val="002D7A40"/>
    <w:rsid w:val="002E0589"/>
    <w:rsid w:val="002E1332"/>
    <w:rsid w:val="002E13C9"/>
    <w:rsid w:val="002E2076"/>
    <w:rsid w:val="002E21DE"/>
    <w:rsid w:val="002E271E"/>
    <w:rsid w:val="002E2A0D"/>
    <w:rsid w:val="002E2A69"/>
    <w:rsid w:val="002E363A"/>
    <w:rsid w:val="002E390F"/>
    <w:rsid w:val="002E4476"/>
    <w:rsid w:val="002E4C13"/>
    <w:rsid w:val="002E6106"/>
    <w:rsid w:val="002E7177"/>
    <w:rsid w:val="002E7CF6"/>
    <w:rsid w:val="002E7D74"/>
    <w:rsid w:val="002F0007"/>
    <w:rsid w:val="002F0266"/>
    <w:rsid w:val="002F0DE5"/>
    <w:rsid w:val="002F1667"/>
    <w:rsid w:val="002F234E"/>
    <w:rsid w:val="002F27A6"/>
    <w:rsid w:val="002F2871"/>
    <w:rsid w:val="002F304C"/>
    <w:rsid w:val="002F71A5"/>
    <w:rsid w:val="002F72DD"/>
    <w:rsid w:val="002F7DDD"/>
    <w:rsid w:val="003000B2"/>
    <w:rsid w:val="003000BE"/>
    <w:rsid w:val="003000DD"/>
    <w:rsid w:val="0030137F"/>
    <w:rsid w:val="00302B11"/>
    <w:rsid w:val="003058CC"/>
    <w:rsid w:val="003067AB"/>
    <w:rsid w:val="00306A17"/>
    <w:rsid w:val="00306A69"/>
    <w:rsid w:val="0030715A"/>
    <w:rsid w:val="0030777B"/>
    <w:rsid w:val="00307868"/>
    <w:rsid w:val="00310488"/>
    <w:rsid w:val="00310614"/>
    <w:rsid w:val="003120B6"/>
    <w:rsid w:val="00312952"/>
    <w:rsid w:val="00312BE5"/>
    <w:rsid w:val="00312DCF"/>
    <w:rsid w:val="0031360F"/>
    <w:rsid w:val="00314BCB"/>
    <w:rsid w:val="00314F30"/>
    <w:rsid w:val="00315383"/>
    <w:rsid w:val="00316821"/>
    <w:rsid w:val="0031697B"/>
    <w:rsid w:val="00317FE5"/>
    <w:rsid w:val="00320675"/>
    <w:rsid w:val="00321C1C"/>
    <w:rsid w:val="003230A1"/>
    <w:rsid w:val="0032353E"/>
    <w:rsid w:val="0032424C"/>
    <w:rsid w:val="003259FF"/>
    <w:rsid w:val="00325D21"/>
    <w:rsid w:val="00325F95"/>
    <w:rsid w:val="0032606C"/>
    <w:rsid w:val="00326FBA"/>
    <w:rsid w:val="0032752C"/>
    <w:rsid w:val="003275F1"/>
    <w:rsid w:val="00330C98"/>
    <w:rsid w:val="0033101E"/>
    <w:rsid w:val="003311CC"/>
    <w:rsid w:val="003313BB"/>
    <w:rsid w:val="003330F4"/>
    <w:rsid w:val="00333106"/>
    <w:rsid w:val="00334273"/>
    <w:rsid w:val="0033642D"/>
    <w:rsid w:val="00337687"/>
    <w:rsid w:val="0033787D"/>
    <w:rsid w:val="00337BE9"/>
    <w:rsid w:val="00340915"/>
    <w:rsid w:val="00340DFD"/>
    <w:rsid w:val="00342639"/>
    <w:rsid w:val="0034268D"/>
    <w:rsid w:val="00342B66"/>
    <w:rsid w:val="0034370E"/>
    <w:rsid w:val="00345528"/>
    <w:rsid w:val="00345647"/>
    <w:rsid w:val="00347DC1"/>
    <w:rsid w:val="003508B1"/>
    <w:rsid w:val="0035095F"/>
    <w:rsid w:val="0035239D"/>
    <w:rsid w:val="00352DEB"/>
    <w:rsid w:val="0035317E"/>
    <w:rsid w:val="003534DA"/>
    <w:rsid w:val="00353774"/>
    <w:rsid w:val="00355108"/>
    <w:rsid w:val="00355DD4"/>
    <w:rsid w:val="003562CD"/>
    <w:rsid w:val="00356376"/>
    <w:rsid w:val="00356C31"/>
    <w:rsid w:val="0035793B"/>
    <w:rsid w:val="00357C9B"/>
    <w:rsid w:val="0036028B"/>
    <w:rsid w:val="003609D6"/>
    <w:rsid w:val="00361A5B"/>
    <w:rsid w:val="00361E2E"/>
    <w:rsid w:val="003626D3"/>
    <w:rsid w:val="00365089"/>
    <w:rsid w:val="0036751C"/>
    <w:rsid w:val="00367AC1"/>
    <w:rsid w:val="00367BEA"/>
    <w:rsid w:val="00370F35"/>
    <w:rsid w:val="0037243E"/>
    <w:rsid w:val="003736DB"/>
    <w:rsid w:val="00373B57"/>
    <w:rsid w:val="00375F57"/>
    <w:rsid w:val="00377CA9"/>
    <w:rsid w:val="00377D03"/>
    <w:rsid w:val="00380675"/>
    <w:rsid w:val="00382435"/>
    <w:rsid w:val="00383B01"/>
    <w:rsid w:val="00383FF5"/>
    <w:rsid w:val="003845FC"/>
    <w:rsid w:val="00385A97"/>
    <w:rsid w:val="00385C4B"/>
    <w:rsid w:val="00386639"/>
    <w:rsid w:val="003873D2"/>
    <w:rsid w:val="00387778"/>
    <w:rsid w:val="00390629"/>
    <w:rsid w:val="00390D11"/>
    <w:rsid w:val="00391127"/>
    <w:rsid w:val="003916C4"/>
    <w:rsid w:val="0039171B"/>
    <w:rsid w:val="00392D70"/>
    <w:rsid w:val="00392FEF"/>
    <w:rsid w:val="00393D15"/>
    <w:rsid w:val="00393F12"/>
    <w:rsid w:val="003942BA"/>
    <w:rsid w:val="00395491"/>
    <w:rsid w:val="003958BB"/>
    <w:rsid w:val="003970CD"/>
    <w:rsid w:val="00397449"/>
    <w:rsid w:val="003974E4"/>
    <w:rsid w:val="0039770C"/>
    <w:rsid w:val="003A044E"/>
    <w:rsid w:val="003A0580"/>
    <w:rsid w:val="003A0BCF"/>
    <w:rsid w:val="003A14AE"/>
    <w:rsid w:val="003A2033"/>
    <w:rsid w:val="003A29D3"/>
    <w:rsid w:val="003A357A"/>
    <w:rsid w:val="003A3866"/>
    <w:rsid w:val="003A3A5B"/>
    <w:rsid w:val="003A3AD9"/>
    <w:rsid w:val="003A4F51"/>
    <w:rsid w:val="003A5B68"/>
    <w:rsid w:val="003A6345"/>
    <w:rsid w:val="003A6EF6"/>
    <w:rsid w:val="003A7906"/>
    <w:rsid w:val="003A7AFA"/>
    <w:rsid w:val="003A7E35"/>
    <w:rsid w:val="003B09F1"/>
    <w:rsid w:val="003B0C6D"/>
    <w:rsid w:val="003B16F3"/>
    <w:rsid w:val="003B1F74"/>
    <w:rsid w:val="003B2322"/>
    <w:rsid w:val="003B29CB"/>
    <w:rsid w:val="003B3254"/>
    <w:rsid w:val="003B42CF"/>
    <w:rsid w:val="003B4559"/>
    <w:rsid w:val="003B4758"/>
    <w:rsid w:val="003B5478"/>
    <w:rsid w:val="003C1197"/>
    <w:rsid w:val="003C12C4"/>
    <w:rsid w:val="003C2441"/>
    <w:rsid w:val="003C3A1C"/>
    <w:rsid w:val="003C3C51"/>
    <w:rsid w:val="003C4024"/>
    <w:rsid w:val="003C4225"/>
    <w:rsid w:val="003C4292"/>
    <w:rsid w:val="003C480B"/>
    <w:rsid w:val="003C4A25"/>
    <w:rsid w:val="003C564F"/>
    <w:rsid w:val="003C5C86"/>
    <w:rsid w:val="003C5F0C"/>
    <w:rsid w:val="003C65FA"/>
    <w:rsid w:val="003C6FEF"/>
    <w:rsid w:val="003C7031"/>
    <w:rsid w:val="003C7312"/>
    <w:rsid w:val="003C7860"/>
    <w:rsid w:val="003C7F31"/>
    <w:rsid w:val="003D02B1"/>
    <w:rsid w:val="003D09EB"/>
    <w:rsid w:val="003D1AF8"/>
    <w:rsid w:val="003D1C56"/>
    <w:rsid w:val="003D23F5"/>
    <w:rsid w:val="003D2A81"/>
    <w:rsid w:val="003D3956"/>
    <w:rsid w:val="003D3F17"/>
    <w:rsid w:val="003D688E"/>
    <w:rsid w:val="003D70F5"/>
    <w:rsid w:val="003D74FD"/>
    <w:rsid w:val="003D76E2"/>
    <w:rsid w:val="003D7D69"/>
    <w:rsid w:val="003E26DF"/>
    <w:rsid w:val="003E2929"/>
    <w:rsid w:val="003E2A99"/>
    <w:rsid w:val="003E4232"/>
    <w:rsid w:val="003E4D06"/>
    <w:rsid w:val="003E71BC"/>
    <w:rsid w:val="003F0604"/>
    <w:rsid w:val="003F07D9"/>
    <w:rsid w:val="003F0E4F"/>
    <w:rsid w:val="003F1DCC"/>
    <w:rsid w:val="003F284D"/>
    <w:rsid w:val="003F4231"/>
    <w:rsid w:val="003F43FD"/>
    <w:rsid w:val="003F5260"/>
    <w:rsid w:val="003F5280"/>
    <w:rsid w:val="003F62F5"/>
    <w:rsid w:val="003F65CD"/>
    <w:rsid w:val="003F667D"/>
    <w:rsid w:val="003F6C98"/>
    <w:rsid w:val="003F72F8"/>
    <w:rsid w:val="003F7766"/>
    <w:rsid w:val="0040035C"/>
    <w:rsid w:val="00400367"/>
    <w:rsid w:val="00400692"/>
    <w:rsid w:val="00400C51"/>
    <w:rsid w:val="0040115C"/>
    <w:rsid w:val="0040141B"/>
    <w:rsid w:val="00402731"/>
    <w:rsid w:val="00404B38"/>
    <w:rsid w:val="00405519"/>
    <w:rsid w:val="00405DBC"/>
    <w:rsid w:val="00406022"/>
    <w:rsid w:val="0041000C"/>
    <w:rsid w:val="004102A1"/>
    <w:rsid w:val="00410AB6"/>
    <w:rsid w:val="0041120C"/>
    <w:rsid w:val="00411270"/>
    <w:rsid w:val="0041194B"/>
    <w:rsid w:val="00412801"/>
    <w:rsid w:val="00412828"/>
    <w:rsid w:val="00413509"/>
    <w:rsid w:val="0041368F"/>
    <w:rsid w:val="00414EDD"/>
    <w:rsid w:val="00415056"/>
    <w:rsid w:val="00415E61"/>
    <w:rsid w:val="00416DC2"/>
    <w:rsid w:val="00417A57"/>
    <w:rsid w:val="00420588"/>
    <w:rsid w:val="00421408"/>
    <w:rsid w:val="00421432"/>
    <w:rsid w:val="004216DE"/>
    <w:rsid w:val="004217E1"/>
    <w:rsid w:val="00421804"/>
    <w:rsid w:val="00421E13"/>
    <w:rsid w:val="0042213F"/>
    <w:rsid w:val="0042222D"/>
    <w:rsid w:val="00422D0B"/>
    <w:rsid w:val="00423392"/>
    <w:rsid w:val="00423540"/>
    <w:rsid w:val="004235A0"/>
    <w:rsid w:val="00423DFB"/>
    <w:rsid w:val="004243C6"/>
    <w:rsid w:val="004244F6"/>
    <w:rsid w:val="00424A1F"/>
    <w:rsid w:val="00424AD6"/>
    <w:rsid w:val="0042559C"/>
    <w:rsid w:val="00426171"/>
    <w:rsid w:val="004265E3"/>
    <w:rsid w:val="00426874"/>
    <w:rsid w:val="00426AFC"/>
    <w:rsid w:val="0042725E"/>
    <w:rsid w:val="00427314"/>
    <w:rsid w:val="00427604"/>
    <w:rsid w:val="00430136"/>
    <w:rsid w:val="00430418"/>
    <w:rsid w:val="0043064C"/>
    <w:rsid w:val="0043092A"/>
    <w:rsid w:val="00430C7D"/>
    <w:rsid w:val="00430CAB"/>
    <w:rsid w:val="00431CC5"/>
    <w:rsid w:val="00432C53"/>
    <w:rsid w:val="00433576"/>
    <w:rsid w:val="00434D6D"/>
    <w:rsid w:val="00434E03"/>
    <w:rsid w:val="0043555F"/>
    <w:rsid w:val="0043572C"/>
    <w:rsid w:val="0043582A"/>
    <w:rsid w:val="00435CF7"/>
    <w:rsid w:val="00436671"/>
    <w:rsid w:val="0043677C"/>
    <w:rsid w:val="00437094"/>
    <w:rsid w:val="0043754F"/>
    <w:rsid w:val="0043765D"/>
    <w:rsid w:val="00440907"/>
    <w:rsid w:val="00440A20"/>
    <w:rsid w:val="00440D94"/>
    <w:rsid w:val="00441B16"/>
    <w:rsid w:val="00441F35"/>
    <w:rsid w:val="00442D17"/>
    <w:rsid w:val="004431E3"/>
    <w:rsid w:val="00444610"/>
    <w:rsid w:val="004459D3"/>
    <w:rsid w:val="00446093"/>
    <w:rsid w:val="004466E9"/>
    <w:rsid w:val="00446853"/>
    <w:rsid w:val="004502CE"/>
    <w:rsid w:val="0045048C"/>
    <w:rsid w:val="004508FF"/>
    <w:rsid w:val="00450904"/>
    <w:rsid w:val="004512C8"/>
    <w:rsid w:val="004515F7"/>
    <w:rsid w:val="00451988"/>
    <w:rsid w:val="004519C6"/>
    <w:rsid w:val="00451ECA"/>
    <w:rsid w:val="0045208B"/>
    <w:rsid w:val="00452623"/>
    <w:rsid w:val="00452646"/>
    <w:rsid w:val="004539A1"/>
    <w:rsid w:val="00453AC1"/>
    <w:rsid w:val="00453C15"/>
    <w:rsid w:val="004542CE"/>
    <w:rsid w:val="00454C07"/>
    <w:rsid w:val="004551F1"/>
    <w:rsid w:val="0045749B"/>
    <w:rsid w:val="00457522"/>
    <w:rsid w:val="004579DA"/>
    <w:rsid w:val="00460E9E"/>
    <w:rsid w:val="00462972"/>
    <w:rsid w:val="004648A9"/>
    <w:rsid w:val="0046506D"/>
    <w:rsid w:val="00465B48"/>
    <w:rsid w:val="00465F6F"/>
    <w:rsid w:val="00465FD6"/>
    <w:rsid w:val="00466970"/>
    <w:rsid w:val="00466C79"/>
    <w:rsid w:val="00467438"/>
    <w:rsid w:val="00470C77"/>
    <w:rsid w:val="004713E7"/>
    <w:rsid w:val="00471D14"/>
    <w:rsid w:val="00471D19"/>
    <w:rsid w:val="0047312C"/>
    <w:rsid w:val="0047314C"/>
    <w:rsid w:val="00473414"/>
    <w:rsid w:val="004742F3"/>
    <w:rsid w:val="0047448C"/>
    <w:rsid w:val="0047497A"/>
    <w:rsid w:val="004755E0"/>
    <w:rsid w:val="0047612D"/>
    <w:rsid w:val="00476AA3"/>
    <w:rsid w:val="004770CE"/>
    <w:rsid w:val="0047756B"/>
    <w:rsid w:val="00477B04"/>
    <w:rsid w:val="00480F9B"/>
    <w:rsid w:val="00482732"/>
    <w:rsid w:val="0048281D"/>
    <w:rsid w:val="0048433F"/>
    <w:rsid w:val="0048484F"/>
    <w:rsid w:val="00484B8F"/>
    <w:rsid w:val="00484E14"/>
    <w:rsid w:val="0048578C"/>
    <w:rsid w:val="004860EA"/>
    <w:rsid w:val="00486749"/>
    <w:rsid w:val="00487565"/>
    <w:rsid w:val="0049009B"/>
    <w:rsid w:val="004913A2"/>
    <w:rsid w:val="004924BB"/>
    <w:rsid w:val="004926C0"/>
    <w:rsid w:val="0049290E"/>
    <w:rsid w:val="004932BE"/>
    <w:rsid w:val="00493749"/>
    <w:rsid w:val="004937FC"/>
    <w:rsid w:val="00493A14"/>
    <w:rsid w:val="00494686"/>
    <w:rsid w:val="00495ED9"/>
    <w:rsid w:val="00497CB1"/>
    <w:rsid w:val="004A0490"/>
    <w:rsid w:val="004A0894"/>
    <w:rsid w:val="004A0A3A"/>
    <w:rsid w:val="004A2C84"/>
    <w:rsid w:val="004A2F1F"/>
    <w:rsid w:val="004A457A"/>
    <w:rsid w:val="004A51B6"/>
    <w:rsid w:val="004A57D2"/>
    <w:rsid w:val="004A694A"/>
    <w:rsid w:val="004A73AB"/>
    <w:rsid w:val="004A7925"/>
    <w:rsid w:val="004A7F0B"/>
    <w:rsid w:val="004B1589"/>
    <w:rsid w:val="004B1638"/>
    <w:rsid w:val="004B1A35"/>
    <w:rsid w:val="004B2429"/>
    <w:rsid w:val="004B25CF"/>
    <w:rsid w:val="004B344A"/>
    <w:rsid w:val="004B37F0"/>
    <w:rsid w:val="004B3CFF"/>
    <w:rsid w:val="004B448E"/>
    <w:rsid w:val="004B4FAB"/>
    <w:rsid w:val="004B54C7"/>
    <w:rsid w:val="004B73A1"/>
    <w:rsid w:val="004B7A11"/>
    <w:rsid w:val="004C003D"/>
    <w:rsid w:val="004C0879"/>
    <w:rsid w:val="004C0B93"/>
    <w:rsid w:val="004C158F"/>
    <w:rsid w:val="004C23FD"/>
    <w:rsid w:val="004C31F0"/>
    <w:rsid w:val="004C37AF"/>
    <w:rsid w:val="004C382E"/>
    <w:rsid w:val="004C431D"/>
    <w:rsid w:val="004C4642"/>
    <w:rsid w:val="004C4CF5"/>
    <w:rsid w:val="004C626A"/>
    <w:rsid w:val="004C7600"/>
    <w:rsid w:val="004C7F60"/>
    <w:rsid w:val="004D0B8F"/>
    <w:rsid w:val="004D11CC"/>
    <w:rsid w:val="004D2404"/>
    <w:rsid w:val="004D2725"/>
    <w:rsid w:val="004D2786"/>
    <w:rsid w:val="004D2835"/>
    <w:rsid w:val="004D3D5C"/>
    <w:rsid w:val="004D3D6E"/>
    <w:rsid w:val="004D3FBE"/>
    <w:rsid w:val="004D4893"/>
    <w:rsid w:val="004D582E"/>
    <w:rsid w:val="004D66C8"/>
    <w:rsid w:val="004D6968"/>
    <w:rsid w:val="004D6F3C"/>
    <w:rsid w:val="004E125F"/>
    <w:rsid w:val="004E3044"/>
    <w:rsid w:val="004E3290"/>
    <w:rsid w:val="004E3A6E"/>
    <w:rsid w:val="004E3AE9"/>
    <w:rsid w:val="004E5471"/>
    <w:rsid w:val="004E59F7"/>
    <w:rsid w:val="004E5FFF"/>
    <w:rsid w:val="004E7FB4"/>
    <w:rsid w:val="004F0C04"/>
    <w:rsid w:val="004F129A"/>
    <w:rsid w:val="004F12DC"/>
    <w:rsid w:val="004F15CF"/>
    <w:rsid w:val="004F3E42"/>
    <w:rsid w:val="004F3E84"/>
    <w:rsid w:val="004F485D"/>
    <w:rsid w:val="004F5757"/>
    <w:rsid w:val="004F67A2"/>
    <w:rsid w:val="004F7917"/>
    <w:rsid w:val="004F7AF7"/>
    <w:rsid w:val="004F7B58"/>
    <w:rsid w:val="004F7DFD"/>
    <w:rsid w:val="004F7E7E"/>
    <w:rsid w:val="00500207"/>
    <w:rsid w:val="00500678"/>
    <w:rsid w:val="005013D4"/>
    <w:rsid w:val="00501C06"/>
    <w:rsid w:val="00501E7F"/>
    <w:rsid w:val="00502944"/>
    <w:rsid w:val="00502C6B"/>
    <w:rsid w:val="00502E1F"/>
    <w:rsid w:val="00503F7C"/>
    <w:rsid w:val="005042B7"/>
    <w:rsid w:val="00505488"/>
    <w:rsid w:val="0050549E"/>
    <w:rsid w:val="0050565F"/>
    <w:rsid w:val="00506461"/>
    <w:rsid w:val="005077F2"/>
    <w:rsid w:val="00510493"/>
    <w:rsid w:val="0051070F"/>
    <w:rsid w:val="00510DFA"/>
    <w:rsid w:val="005110E7"/>
    <w:rsid w:val="00511162"/>
    <w:rsid w:val="00511207"/>
    <w:rsid w:val="0051292D"/>
    <w:rsid w:val="005146EA"/>
    <w:rsid w:val="005166D3"/>
    <w:rsid w:val="005166D8"/>
    <w:rsid w:val="005167E0"/>
    <w:rsid w:val="0051685B"/>
    <w:rsid w:val="00516DBA"/>
    <w:rsid w:val="0052099B"/>
    <w:rsid w:val="005238FC"/>
    <w:rsid w:val="0052414A"/>
    <w:rsid w:val="0052483C"/>
    <w:rsid w:val="0052488B"/>
    <w:rsid w:val="00524EB6"/>
    <w:rsid w:val="005260ED"/>
    <w:rsid w:val="005265CB"/>
    <w:rsid w:val="00526A2D"/>
    <w:rsid w:val="00526CA1"/>
    <w:rsid w:val="005270E4"/>
    <w:rsid w:val="00527237"/>
    <w:rsid w:val="00527245"/>
    <w:rsid w:val="00527DBA"/>
    <w:rsid w:val="005301C4"/>
    <w:rsid w:val="00530553"/>
    <w:rsid w:val="00530839"/>
    <w:rsid w:val="00530C96"/>
    <w:rsid w:val="00530FF8"/>
    <w:rsid w:val="00531190"/>
    <w:rsid w:val="0053135C"/>
    <w:rsid w:val="00531CC5"/>
    <w:rsid w:val="00533133"/>
    <w:rsid w:val="005333F9"/>
    <w:rsid w:val="00533963"/>
    <w:rsid w:val="0053462D"/>
    <w:rsid w:val="005346FF"/>
    <w:rsid w:val="00534FD1"/>
    <w:rsid w:val="005362D1"/>
    <w:rsid w:val="00536361"/>
    <w:rsid w:val="0053648F"/>
    <w:rsid w:val="00536C2D"/>
    <w:rsid w:val="00536D73"/>
    <w:rsid w:val="00537077"/>
    <w:rsid w:val="00537384"/>
    <w:rsid w:val="00537D11"/>
    <w:rsid w:val="00537FA2"/>
    <w:rsid w:val="00540233"/>
    <w:rsid w:val="005406DD"/>
    <w:rsid w:val="005407D1"/>
    <w:rsid w:val="00540D6C"/>
    <w:rsid w:val="00540E3A"/>
    <w:rsid w:val="00540F5C"/>
    <w:rsid w:val="00541023"/>
    <w:rsid w:val="0054223C"/>
    <w:rsid w:val="00542D88"/>
    <w:rsid w:val="00543963"/>
    <w:rsid w:val="00543EE1"/>
    <w:rsid w:val="00545550"/>
    <w:rsid w:val="005466C6"/>
    <w:rsid w:val="00547CE7"/>
    <w:rsid w:val="00552D91"/>
    <w:rsid w:val="0055322B"/>
    <w:rsid w:val="005557D1"/>
    <w:rsid w:val="00556318"/>
    <w:rsid w:val="005563E0"/>
    <w:rsid w:val="00556619"/>
    <w:rsid w:val="0055664D"/>
    <w:rsid w:val="0055787C"/>
    <w:rsid w:val="00557F73"/>
    <w:rsid w:val="00560EE3"/>
    <w:rsid w:val="005610A4"/>
    <w:rsid w:val="005610E1"/>
    <w:rsid w:val="00561B4C"/>
    <w:rsid w:val="00561DC5"/>
    <w:rsid w:val="00562366"/>
    <w:rsid w:val="00562B57"/>
    <w:rsid w:val="00565414"/>
    <w:rsid w:val="00565606"/>
    <w:rsid w:val="00565A33"/>
    <w:rsid w:val="00565FD0"/>
    <w:rsid w:val="005706A7"/>
    <w:rsid w:val="00570817"/>
    <w:rsid w:val="00571D38"/>
    <w:rsid w:val="00572951"/>
    <w:rsid w:val="00573A69"/>
    <w:rsid w:val="00573B5C"/>
    <w:rsid w:val="00574968"/>
    <w:rsid w:val="00574F80"/>
    <w:rsid w:val="00574FBA"/>
    <w:rsid w:val="0057577E"/>
    <w:rsid w:val="005765A7"/>
    <w:rsid w:val="00576DF5"/>
    <w:rsid w:val="0057712C"/>
    <w:rsid w:val="00577448"/>
    <w:rsid w:val="00577F8F"/>
    <w:rsid w:val="005803B6"/>
    <w:rsid w:val="00580418"/>
    <w:rsid w:val="00580567"/>
    <w:rsid w:val="00582207"/>
    <w:rsid w:val="0058250A"/>
    <w:rsid w:val="00582CEE"/>
    <w:rsid w:val="005846F0"/>
    <w:rsid w:val="00584821"/>
    <w:rsid w:val="00584DA6"/>
    <w:rsid w:val="0058557A"/>
    <w:rsid w:val="00585C06"/>
    <w:rsid w:val="005869DA"/>
    <w:rsid w:val="0058703A"/>
    <w:rsid w:val="005870F3"/>
    <w:rsid w:val="005873B5"/>
    <w:rsid w:val="00587689"/>
    <w:rsid w:val="00587B82"/>
    <w:rsid w:val="00587E14"/>
    <w:rsid w:val="0059076B"/>
    <w:rsid w:val="00591F9A"/>
    <w:rsid w:val="0059225D"/>
    <w:rsid w:val="00592891"/>
    <w:rsid w:val="00592B95"/>
    <w:rsid w:val="005931E7"/>
    <w:rsid w:val="005932C1"/>
    <w:rsid w:val="005940CF"/>
    <w:rsid w:val="0059424A"/>
    <w:rsid w:val="0059471E"/>
    <w:rsid w:val="005948DA"/>
    <w:rsid w:val="00594EF8"/>
    <w:rsid w:val="005957E9"/>
    <w:rsid w:val="005A01AA"/>
    <w:rsid w:val="005A063A"/>
    <w:rsid w:val="005A07B5"/>
    <w:rsid w:val="005A0818"/>
    <w:rsid w:val="005A1937"/>
    <w:rsid w:val="005A1DB8"/>
    <w:rsid w:val="005A2408"/>
    <w:rsid w:val="005A4859"/>
    <w:rsid w:val="005A4CA0"/>
    <w:rsid w:val="005A578F"/>
    <w:rsid w:val="005A61B1"/>
    <w:rsid w:val="005A78CF"/>
    <w:rsid w:val="005A7FDA"/>
    <w:rsid w:val="005B00C1"/>
    <w:rsid w:val="005B0525"/>
    <w:rsid w:val="005B0DBA"/>
    <w:rsid w:val="005B1CE9"/>
    <w:rsid w:val="005B337C"/>
    <w:rsid w:val="005B5008"/>
    <w:rsid w:val="005B5546"/>
    <w:rsid w:val="005B5B0B"/>
    <w:rsid w:val="005B6AF3"/>
    <w:rsid w:val="005B6E94"/>
    <w:rsid w:val="005B7699"/>
    <w:rsid w:val="005B7F2E"/>
    <w:rsid w:val="005C0EF0"/>
    <w:rsid w:val="005C0FC5"/>
    <w:rsid w:val="005C113D"/>
    <w:rsid w:val="005C22B8"/>
    <w:rsid w:val="005C23DE"/>
    <w:rsid w:val="005C27C4"/>
    <w:rsid w:val="005C3098"/>
    <w:rsid w:val="005C3550"/>
    <w:rsid w:val="005C3AFF"/>
    <w:rsid w:val="005C427C"/>
    <w:rsid w:val="005C5060"/>
    <w:rsid w:val="005C5823"/>
    <w:rsid w:val="005C5BE2"/>
    <w:rsid w:val="005C5D7F"/>
    <w:rsid w:val="005C64A3"/>
    <w:rsid w:val="005C664F"/>
    <w:rsid w:val="005C6D9E"/>
    <w:rsid w:val="005C6E32"/>
    <w:rsid w:val="005C779E"/>
    <w:rsid w:val="005C7BA5"/>
    <w:rsid w:val="005D0621"/>
    <w:rsid w:val="005D0D79"/>
    <w:rsid w:val="005D0E32"/>
    <w:rsid w:val="005D1B19"/>
    <w:rsid w:val="005D2282"/>
    <w:rsid w:val="005D241A"/>
    <w:rsid w:val="005D33DF"/>
    <w:rsid w:val="005D3407"/>
    <w:rsid w:val="005D34B9"/>
    <w:rsid w:val="005D3F55"/>
    <w:rsid w:val="005D4382"/>
    <w:rsid w:val="005D57A4"/>
    <w:rsid w:val="005D695F"/>
    <w:rsid w:val="005D6F77"/>
    <w:rsid w:val="005D74EB"/>
    <w:rsid w:val="005D7730"/>
    <w:rsid w:val="005E16AC"/>
    <w:rsid w:val="005E1739"/>
    <w:rsid w:val="005E1C2D"/>
    <w:rsid w:val="005E1D2F"/>
    <w:rsid w:val="005E28F0"/>
    <w:rsid w:val="005E2E61"/>
    <w:rsid w:val="005E34F2"/>
    <w:rsid w:val="005E3962"/>
    <w:rsid w:val="005E4035"/>
    <w:rsid w:val="005E441C"/>
    <w:rsid w:val="005E4D66"/>
    <w:rsid w:val="005E51D1"/>
    <w:rsid w:val="005E67FC"/>
    <w:rsid w:val="005E688B"/>
    <w:rsid w:val="005E7877"/>
    <w:rsid w:val="005E7EB1"/>
    <w:rsid w:val="005F00C9"/>
    <w:rsid w:val="005F030C"/>
    <w:rsid w:val="005F0979"/>
    <w:rsid w:val="005F1135"/>
    <w:rsid w:val="005F195E"/>
    <w:rsid w:val="005F254C"/>
    <w:rsid w:val="005F2BA1"/>
    <w:rsid w:val="005F344B"/>
    <w:rsid w:val="005F3D8C"/>
    <w:rsid w:val="005F3F7C"/>
    <w:rsid w:val="005F45DF"/>
    <w:rsid w:val="005F4A9B"/>
    <w:rsid w:val="005F5BD4"/>
    <w:rsid w:val="005F6833"/>
    <w:rsid w:val="005F6C4B"/>
    <w:rsid w:val="005F77A1"/>
    <w:rsid w:val="005F796F"/>
    <w:rsid w:val="0060049A"/>
    <w:rsid w:val="0060248D"/>
    <w:rsid w:val="006026A5"/>
    <w:rsid w:val="00604D82"/>
    <w:rsid w:val="00606104"/>
    <w:rsid w:val="006065E2"/>
    <w:rsid w:val="00606A2A"/>
    <w:rsid w:val="0061010B"/>
    <w:rsid w:val="006107EA"/>
    <w:rsid w:val="00610DA9"/>
    <w:rsid w:val="0061135A"/>
    <w:rsid w:val="006118AB"/>
    <w:rsid w:val="00611C15"/>
    <w:rsid w:val="00612BB2"/>
    <w:rsid w:val="00612DE8"/>
    <w:rsid w:val="00612F2E"/>
    <w:rsid w:val="006143A4"/>
    <w:rsid w:val="006146E5"/>
    <w:rsid w:val="00614DCC"/>
    <w:rsid w:val="00615104"/>
    <w:rsid w:val="006151A5"/>
    <w:rsid w:val="006157B2"/>
    <w:rsid w:val="00615FA3"/>
    <w:rsid w:val="006169B4"/>
    <w:rsid w:val="00616ADE"/>
    <w:rsid w:val="00616D59"/>
    <w:rsid w:val="00616FAD"/>
    <w:rsid w:val="00617ADD"/>
    <w:rsid w:val="00620648"/>
    <w:rsid w:val="00620870"/>
    <w:rsid w:val="00620876"/>
    <w:rsid w:val="00620D8A"/>
    <w:rsid w:val="006211D0"/>
    <w:rsid w:val="0062177D"/>
    <w:rsid w:val="0062182A"/>
    <w:rsid w:val="00622184"/>
    <w:rsid w:val="00622511"/>
    <w:rsid w:val="00622E95"/>
    <w:rsid w:val="00623B95"/>
    <w:rsid w:val="0062496F"/>
    <w:rsid w:val="00625558"/>
    <w:rsid w:val="00626516"/>
    <w:rsid w:val="00626919"/>
    <w:rsid w:val="00626CE8"/>
    <w:rsid w:val="00627307"/>
    <w:rsid w:val="006276C7"/>
    <w:rsid w:val="00627C67"/>
    <w:rsid w:val="00627FEA"/>
    <w:rsid w:val="00630540"/>
    <w:rsid w:val="006311B2"/>
    <w:rsid w:val="0063314A"/>
    <w:rsid w:val="006332B9"/>
    <w:rsid w:val="00633AEF"/>
    <w:rsid w:val="0063468A"/>
    <w:rsid w:val="006349C5"/>
    <w:rsid w:val="00634C26"/>
    <w:rsid w:val="00635600"/>
    <w:rsid w:val="006357BB"/>
    <w:rsid w:val="00635949"/>
    <w:rsid w:val="00635F94"/>
    <w:rsid w:val="00636201"/>
    <w:rsid w:val="00636B46"/>
    <w:rsid w:val="00636C6C"/>
    <w:rsid w:val="00637359"/>
    <w:rsid w:val="00640982"/>
    <w:rsid w:val="00640EF5"/>
    <w:rsid w:val="00642894"/>
    <w:rsid w:val="0064358D"/>
    <w:rsid w:val="00643842"/>
    <w:rsid w:val="00643A8B"/>
    <w:rsid w:val="00643F71"/>
    <w:rsid w:val="0064451D"/>
    <w:rsid w:val="00645EBA"/>
    <w:rsid w:val="00647075"/>
    <w:rsid w:val="00647883"/>
    <w:rsid w:val="00647CB3"/>
    <w:rsid w:val="00647D8B"/>
    <w:rsid w:val="006501F3"/>
    <w:rsid w:val="006519B0"/>
    <w:rsid w:val="0065213D"/>
    <w:rsid w:val="00652903"/>
    <w:rsid w:val="006538C9"/>
    <w:rsid w:val="0065508C"/>
    <w:rsid w:val="006552D9"/>
    <w:rsid w:val="00655EF7"/>
    <w:rsid w:val="00655F0E"/>
    <w:rsid w:val="00655F56"/>
    <w:rsid w:val="006565E0"/>
    <w:rsid w:val="00656620"/>
    <w:rsid w:val="006567F5"/>
    <w:rsid w:val="006568C8"/>
    <w:rsid w:val="00656FCD"/>
    <w:rsid w:val="00660EE0"/>
    <w:rsid w:val="00661C96"/>
    <w:rsid w:val="006630B2"/>
    <w:rsid w:val="00663BC2"/>
    <w:rsid w:val="00663CDF"/>
    <w:rsid w:val="00663E34"/>
    <w:rsid w:val="0066440E"/>
    <w:rsid w:val="00664B68"/>
    <w:rsid w:val="0066666F"/>
    <w:rsid w:val="00666CD7"/>
    <w:rsid w:val="00666FCD"/>
    <w:rsid w:val="00667025"/>
    <w:rsid w:val="00667645"/>
    <w:rsid w:val="00667707"/>
    <w:rsid w:val="00667C1D"/>
    <w:rsid w:val="00670AC4"/>
    <w:rsid w:val="006712F6"/>
    <w:rsid w:val="006718CF"/>
    <w:rsid w:val="006721D2"/>
    <w:rsid w:val="00672382"/>
    <w:rsid w:val="0067251B"/>
    <w:rsid w:val="00672AA9"/>
    <w:rsid w:val="00673AB8"/>
    <w:rsid w:val="00674AC4"/>
    <w:rsid w:val="0067630A"/>
    <w:rsid w:val="006812D3"/>
    <w:rsid w:val="0068180A"/>
    <w:rsid w:val="00681DA2"/>
    <w:rsid w:val="00681E76"/>
    <w:rsid w:val="006821C9"/>
    <w:rsid w:val="00682A67"/>
    <w:rsid w:val="00682B28"/>
    <w:rsid w:val="00682F4B"/>
    <w:rsid w:val="0068303C"/>
    <w:rsid w:val="00683DC6"/>
    <w:rsid w:val="006846E4"/>
    <w:rsid w:val="00684A8B"/>
    <w:rsid w:val="0068545F"/>
    <w:rsid w:val="0068650E"/>
    <w:rsid w:val="00686A9A"/>
    <w:rsid w:val="00687978"/>
    <w:rsid w:val="00687C67"/>
    <w:rsid w:val="00691837"/>
    <w:rsid w:val="00691D17"/>
    <w:rsid w:val="00692FC0"/>
    <w:rsid w:val="0069392C"/>
    <w:rsid w:val="00694780"/>
    <w:rsid w:val="0069556B"/>
    <w:rsid w:val="00695854"/>
    <w:rsid w:val="006959A6"/>
    <w:rsid w:val="00695AC4"/>
    <w:rsid w:val="00696495"/>
    <w:rsid w:val="0069677B"/>
    <w:rsid w:val="00697249"/>
    <w:rsid w:val="00697608"/>
    <w:rsid w:val="00697641"/>
    <w:rsid w:val="00697A42"/>
    <w:rsid w:val="006A004E"/>
    <w:rsid w:val="006A04D6"/>
    <w:rsid w:val="006A082D"/>
    <w:rsid w:val="006A08A9"/>
    <w:rsid w:val="006A0C57"/>
    <w:rsid w:val="006A0E69"/>
    <w:rsid w:val="006A132A"/>
    <w:rsid w:val="006A23A9"/>
    <w:rsid w:val="006A2435"/>
    <w:rsid w:val="006A45A8"/>
    <w:rsid w:val="006A4835"/>
    <w:rsid w:val="006A63D6"/>
    <w:rsid w:val="006A64FE"/>
    <w:rsid w:val="006A6825"/>
    <w:rsid w:val="006A6C21"/>
    <w:rsid w:val="006A6DA4"/>
    <w:rsid w:val="006A6EBF"/>
    <w:rsid w:val="006A7181"/>
    <w:rsid w:val="006A7D03"/>
    <w:rsid w:val="006B0119"/>
    <w:rsid w:val="006B0E14"/>
    <w:rsid w:val="006B128B"/>
    <w:rsid w:val="006B13D6"/>
    <w:rsid w:val="006B1DD4"/>
    <w:rsid w:val="006B1E4F"/>
    <w:rsid w:val="006B25BD"/>
    <w:rsid w:val="006B2EF5"/>
    <w:rsid w:val="006B3093"/>
    <w:rsid w:val="006B33A7"/>
    <w:rsid w:val="006B4766"/>
    <w:rsid w:val="006B617E"/>
    <w:rsid w:val="006B630B"/>
    <w:rsid w:val="006B6B5E"/>
    <w:rsid w:val="006B6F3F"/>
    <w:rsid w:val="006B7E85"/>
    <w:rsid w:val="006B7EC1"/>
    <w:rsid w:val="006C0A65"/>
    <w:rsid w:val="006C0B4A"/>
    <w:rsid w:val="006C0BC1"/>
    <w:rsid w:val="006C10EC"/>
    <w:rsid w:val="006C244D"/>
    <w:rsid w:val="006C2DE6"/>
    <w:rsid w:val="006C5674"/>
    <w:rsid w:val="006C5BBC"/>
    <w:rsid w:val="006C5C53"/>
    <w:rsid w:val="006C6077"/>
    <w:rsid w:val="006C6BA0"/>
    <w:rsid w:val="006C7A59"/>
    <w:rsid w:val="006D012A"/>
    <w:rsid w:val="006D02EA"/>
    <w:rsid w:val="006D085A"/>
    <w:rsid w:val="006D1169"/>
    <w:rsid w:val="006D1407"/>
    <w:rsid w:val="006D1570"/>
    <w:rsid w:val="006D1A8D"/>
    <w:rsid w:val="006D291C"/>
    <w:rsid w:val="006D2B6D"/>
    <w:rsid w:val="006D2D4B"/>
    <w:rsid w:val="006D3505"/>
    <w:rsid w:val="006D4024"/>
    <w:rsid w:val="006D46CF"/>
    <w:rsid w:val="006D4EF9"/>
    <w:rsid w:val="006D53A3"/>
    <w:rsid w:val="006D59CA"/>
    <w:rsid w:val="006D640A"/>
    <w:rsid w:val="006D665B"/>
    <w:rsid w:val="006D6742"/>
    <w:rsid w:val="006D6F1E"/>
    <w:rsid w:val="006D7420"/>
    <w:rsid w:val="006E1100"/>
    <w:rsid w:val="006E13E8"/>
    <w:rsid w:val="006E154D"/>
    <w:rsid w:val="006E1C91"/>
    <w:rsid w:val="006E1FCA"/>
    <w:rsid w:val="006E286C"/>
    <w:rsid w:val="006E3367"/>
    <w:rsid w:val="006E3E6A"/>
    <w:rsid w:val="006E3FA1"/>
    <w:rsid w:val="006E459D"/>
    <w:rsid w:val="006E481E"/>
    <w:rsid w:val="006E522E"/>
    <w:rsid w:val="006E582F"/>
    <w:rsid w:val="006E7244"/>
    <w:rsid w:val="006E758B"/>
    <w:rsid w:val="006F009D"/>
    <w:rsid w:val="006F02E7"/>
    <w:rsid w:val="006F05BA"/>
    <w:rsid w:val="006F08F3"/>
    <w:rsid w:val="006F09C5"/>
    <w:rsid w:val="006F1A9E"/>
    <w:rsid w:val="006F3A9D"/>
    <w:rsid w:val="006F6733"/>
    <w:rsid w:val="006F684C"/>
    <w:rsid w:val="006F7450"/>
    <w:rsid w:val="00700352"/>
    <w:rsid w:val="00700A25"/>
    <w:rsid w:val="00700CA2"/>
    <w:rsid w:val="00701429"/>
    <w:rsid w:val="00701530"/>
    <w:rsid w:val="007019B6"/>
    <w:rsid w:val="00702660"/>
    <w:rsid w:val="00704709"/>
    <w:rsid w:val="00704B89"/>
    <w:rsid w:val="00707589"/>
    <w:rsid w:val="0070761A"/>
    <w:rsid w:val="00707F22"/>
    <w:rsid w:val="00711264"/>
    <w:rsid w:val="00712876"/>
    <w:rsid w:val="00712E8F"/>
    <w:rsid w:val="00713333"/>
    <w:rsid w:val="00713FA7"/>
    <w:rsid w:val="0071458E"/>
    <w:rsid w:val="00714784"/>
    <w:rsid w:val="00714EC2"/>
    <w:rsid w:val="007153B4"/>
    <w:rsid w:val="007162FB"/>
    <w:rsid w:val="007168A8"/>
    <w:rsid w:val="00716B74"/>
    <w:rsid w:val="00716F1F"/>
    <w:rsid w:val="00716F5E"/>
    <w:rsid w:val="007176DC"/>
    <w:rsid w:val="007179D5"/>
    <w:rsid w:val="00717C32"/>
    <w:rsid w:val="007213DD"/>
    <w:rsid w:val="00722810"/>
    <w:rsid w:val="00722A09"/>
    <w:rsid w:val="007237BB"/>
    <w:rsid w:val="0072418C"/>
    <w:rsid w:val="00724377"/>
    <w:rsid w:val="00725C52"/>
    <w:rsid w:val="00725CE8"/>
    <w:rsid w:val="00725F5F"/>
    <w:rsid w:val="007262E2"/>
    <w:rsid w:val="00726568"/>
    <w:rsid w:val="007268A1"/>
    <w:rsid w:val="00726F5F"/>
    <w:rsid w:val="007277ED"/>
    <w:rsid w:val="0073003F"/>
    <w:rsid w:val="00730F10"/>
    <w:rsid w:val="00731DFA"/>
    <w:rsid w:val="00732135"/>
    <w:rsid w:val="00732415"/>
    <w:rsid w:val="00732606"/>
    <w:rsid w:val="00733EF3"/>
    <w:rsid w:val="0073440B"/>
    <w:rsid w:val="00734A0E"/>
    <w:rsid w:val="00734BF3"/>
    <w:rsid w:val="00734D45"/>
    <w:rsid w:val="00735C24"/>
    <w:rsid w:val="007366D2"/>
    <w:rsid w:val="00740742"/>
    <w:rsid w:val="00740ADC"/>
    <w:rsid w:val="00741BD8"/>
    <w:rsid w:val="00741C5F"/>
    <w:rsid w:val="00742122"/>
    <w:rsid w:val="00742DEA"/>
    <w:rsid w:val="00743400"/>
    <w:rsid w:val="007436E1"/>
    <w:rsid w:val="00743D91"/>
    <w:rsid w:val="00744E12"/>
    <w:rsid w:val="007455C6"/>
    <w:rsid w:val="007455EF"/>
    <w:rsid w:val="00745F06"/>
    <w:rsid w:val="00747014"/>
    <w:rsid w:val="007471CC"/>
    <w:rsid w:val="0074738C"/>
    <w:rsid w:val="007478B7"/>
    <w:rsid w:val="0075068F"/>
    <w:rsid w:val="007515B7"/>
    <w:rsid w:val="00752024"/>
    <w:rsid w:val="007526C2"/>
    <w:rsid w:val="00752BC6"/>
    <w:rsid w:val="0075320D"/>
    <w:rsid w:val="007536E5"/>
    <w:rsid w:val="00753D47"/>
    <w:rsid w:val="00754F5A"/>
    <w:rsid w:val="00755E7A"/>
    <w:rsid w:val="00756038"/>
    <w:rsid w:val="00756167"/>
    <w:rsid w:val="00756B0D"/>
    <w:rsid w:val="00757AFE"/>
    <w:rsid w:val="007608A2"/>
    <w:rsid w:val="007609F7"/>
    <w:rsid w:val="00761287"/>
    <w:rsid w:val="00761536"/>
    <w:rsid w:val="00761C94"/>
    <w:rsid w:val="00761EBC"/>
    <w:rsid w:val="0076214B"/>
    <w:rsid w:val="00762CAC"/>
    <w:rsid w:val="00763E69"/>
    <w:rsid w:val="00764104"/>
    <w:rsid w:val="00766507"/>
    <w:rsid w:val="00766E37"/>
    <w:rsid w:val="00767433"/>
    <w:rsid w:val="00767CA6"/>
    <w:rsid w:val="007707CB"/>
    <w:rsid w:val="00770ACF"/>
    <w:rsid w:val="00770B7E"/>
    <w:rsid w:val="00770C99"/>
    <w:rsid w:val="00770DB7"/>
    <w:rsid w:val="0077158F"/>
    <w:rsid w:val="00771738"/>
    <w:rsid w:val="00771D0D"/>
    <w:rsid w:val="00771DB1"/>
    <w:rsid w:val="0077291B"/>
    <w:rsid w:val="0077481D"/>
    <w:rsid w:val="007750A2"/>
    <w:rsid w:val="007773A5"/>
    <w:rsid w:val="00780676"/>
    <w:rsid w:val="0078133B"/>
    <w:rsid w:val="0078196D"/>
    <w:rsid w:val="00782176"/>
    <w:rsid w:val="007822AE"/>
    <w:rsid w:val="0078387D"/>
    <w:rsid w:val="00783A24"/>
    <w:rsid w:val="0078405C"/>
    <w:rsid w:val="00784D9D"/>
    <w:rsid w:val="00785695"/>
    <w:rsid w:val="007857BB"/>
    <w:rsid w:val="007868BE"/>
    <w:rsid w:val="0078695B"/>
    <w:rsid w:val="0078718D"/>
    <w:rsid w:val="007871DF"/>
    <w:rsid w:val="007901DD"/>
    <w:rsid w:val="00790CD8"/>
    <w:rsid w:val="007920B2"/>
    <w:rsid w:val="00792344"/>
    <w:rsid w:val="0079263F"/>
    <w:rsid w:val="00792672"/>
    <w:rsid w:val="007939E7"/>
    <w:rsid w:val="00793FC5"/>
    <w:rsid w:val="00794C1F"/>
    <w:rsid w:val="00795948"/>
    <w:rsid w:val="00795DDF"/>
    <w:rsid w:val="00795FEF"/>
    <w:rsid w:val="00796476"/>
    <w:rsid w:val="007967F1"/>
    <w:rsid w:val="00796BF6"/>
    <w:rsid w:val="007A1CDB"/>
    <w:rsid w:val="007A21F0"/>
    <w:rsid w:val="007A299F"/>
    <w:rsid w:val="007A30FB"/>
    <w:rsid w:val="007A34C9"/>
    <w:rsid w:val="007A3F35"/>
    <w:rsid w:val="007A473A"/>
    <w:rsid w:val="007A4811"/>
    <w:rsid w:val="007A48A3"/>
    <w:rsid w:val="007A4CCA"/>
    <w:rsid w:val="007A6850"/>
    <w:rsid w:val="007A714C"/>
    <w:rsid w:val="007A7C86"/>
    <w:rsid w:val="007B066C"/>
    <w:rsid w:val="007B0D3F"/>
    <w:rsid w:val="007B11CC"/>
    <w:rsid w:val="007B177E"/>
    <w:rsid w:val="007B1F98"/>
    <w:rsid w:val="007B24D4"/>
    <w:rsid w:val="007B28C2"/>
    <w:rsid w:val="007B2D53"/>
    <w:rsid w:val="007B3716"/>
    <w:rsid w:val="007B37D8"/>
    <w:rsid w:val="007B4070"/>
    <w:rsid w:val="007B52A8"/>
    <w:rsid w:val="007B53B7"/>
    <w:rsid w:val="007B6648"/>
    <w:rsid w:val="007B6658"/>
    <w:rsid w:val="007B760D"/>
    <w:rsid w:val="007B7EBB"/>
    <w:rsid w:val="007C24CC"/>
    <w:rsid w:val="007C3689"/>
    <w:rsid w:val="007C38E3"/>
    <w:rsid w:val="007C3BB8"/>
    <w:rsid w:val="007C45CA"/>
    <w:rsid w:val="007C5586"/>
    <w:rsid w:val="007C5F5B"/>
    <w:rsid w:val="007C65D8"/>
    <w:rsid w:val="007C73C2"/>
    <w:rsid w:val="007C78C4"/>
    <w:rsid w:val="007D1C91"/>
    <w:rsid w:val="007D1D78"/>
    <w:rsid w:val="007D1FB7"/>
    <w:rsid w:val="007D204B"/>
    <w:rsid w:val="007D237C"/>
    <w:rsid w:val="007D2570"/>
    <w:rsid w:val="007D345B"/>
    <w:rsid w:val="007D3B23"/>
    <w:rsid w:val="007D3C6E"/>
    <w:rsid w:val="007D48F3"/>
    <w:rsid w:val="007D4A6F"/>
    <w:rsid w:val="007D5091"/>
    <w:rsid w:val="007D5ECF"/>
    <w:rsid w:val="007D67E5"/>
    <w:rsid w:val="007D6A23"/>
    <w:rsid w:val="007D717A"/>
    <w:rsid w:val="007E0E09"/>
    <w:rsid w:val="007E1704"/>
    <w:rsid w:val="007E1914"/>
    <w:rsid w:val="007E1A3B"/>
    <w:rsid w:val="007E20D5"/>
    <w:rsid w:val="007E2B6D"/>
    <w:rsid w:val="007E2BB6"/>
    <w:rsid w:val="007E3433"/>
    <w:rsid w:val="007E364A"/>
    <w:rsid w:val="007E542F"/>
    <w:rsid w:val="007E54D8"/>
    <w:rsid w:val="007E608A"/>
    <w:rsid w:val="007E61B7"/>
    <w:rsid w:val="007E64B6"/>
    <w:rsid w:val="007E64DA"/>
    <w:rsid w:val="007E6681"/>
    <w:rsid w:val="007E66F4"/>
    <w:rsid w:val="007E694A"/>
    <w:rsid w:val="007E6A0D"/>
    <w:rsid w:val="007F0426"/>
    <w:rsid w:val="007F059B"/>
    <w:rsid w:val="007F14C4"/>
    <w:rsid w:val="007F161F"/>
    <w:rsid w:val="007F22E5"/>
    <w:rsid w:val="007F306B"/>
    <w:rsid w:val="007F4CCA"/>
    <w:rsid w:val="007F5173"/>
    <w:rsid w:val="007F5B70"/>
    <w:rsid w:val="007F6CEC"/>
    <w:rsid w:val="007F6E2A"/>
    <w:rsid w:val="007F6F4E"/>
    <w:rsid w:val="00801971"/>
    <w:rsid w:val="00801A0C"/>
    <w:rsid w:val="00802FD6"/>
    <w:rsid w:val="008037E0"/>
    <w:rsid w:val="00804051"/>
    <w:rsid w:val="00804272"/>
    <w:rsid w:val="00804490"/>
    <w:rsid w:val="008048E7"/>
    <w:rsid w:val="00805FD3"/>
    <w:rsid w:val="0080647A"/>
    <w:rsid w:val="00806560"/>
    <w:rsid w:val="00807456"/>
    <w:rsid w:val="00807568"/>
    <w:rsid w:val="0081002C"/>
    <w:rsid w:val="00810265"/>
    <w:rsid w:val="00810704"/>
    <w:rsid w:val="008108BC"/>
    <w:rsid w:val="008108C8"/>
    <w:rsid w:val="00810BEB"/>
    <w:rsid w:val="00810D61"/>
    <w:rsid w:val="008116C7"/>
    <w:rsid w:val="008121F2"/>
    <w:rsid w:val="00812369"/>
    <w:rsid w:val="0081284B"/>
    <w:rsid w:val="00812C6F"/>
    <w:rsid w:val="00813A5A"/>
    <w:rsid w:val="0081517C"/>
    <w:rsid w:val="0081540A"/>
    <w:rsid w:val="00816044"/>
    <w:rsid w:val="008175FC"/>
    <w:rsid w:val="00821F92"/>
    <w:rsid w:val="00821FCF"/>
    <w:rsid w:val="0082268A"/>
    <w:rsid w:val="00823954"/>
    <w:rsid w:val="00823DE3"/>
    <w:rsid w:val="00824813"/>
    <w:rsid w:val="008251BE"/>
    <w:rsid w:val="008269C5"/>
    <w:rsid w:val="00826B7A"/>
    <w:rsid w:val="00826CC7"/>
    <w:rsid w:val="00826D3B"/>
    <w:rsid w:val="00827283"/>
    <w:rsid w:val="00827DDC"/>
    <w:rsid w:val="00830485"/>
    <w:rsid w:val="00831348"/>
    <w:rsid w:val="00831F40"/>
    <w:rsid w:val="008329A3"/>
    <w:rsid w:val="0083359E"/>
    <w:rsid w:val="00834864"/>
    <w:rsid w:val="0083489E"/>
    <w:rsid w:val="0083495E"/>
    <w:rsid w:val="00834B72"/>
    <w:rsid w:val="0083560C"/>
    <w:rsid w:val="00835AE7"/>
    <w:rsid w:val="00835C80"/>
    <w:rsid w:val="00835E7E"/>
    <w:rsid w:val="0083625E"/>
    <w:rsid w:val="008363C8"/>
    <w:rsid w:val="00836AC8"/>
    <w:rsid w:val="008372C8"/>
    <w:rsid w:val="008407FB"/>
    <w:rsid w:val="008409FA"/>
    <w:rsid w:val="00841950"/>
    <w:rsid w:val="00841E06"/>
    <w:rsid w:val="00842356"/>
    <w:rsid w:val="00842390"/>
    <w:rsid w:val="00843B46"/>
    <w:rsid w:val="0084420E"/>
    <w:rsid w:val="0084443A"/>
    <w:rsid w:val="00844FD3"/>
    <w:rsid w:val="00846356"/>
    <w:rsid w:val="008468CC"/>
    <w:rsid w:val="00846C29"/>
    <w:rsid w:val="00846CBA"/>
    <w:rsid w:val="00850280"/>
    <w:rsid w:val="00850940"/>
    <w:rsid w:val="008509AA"/>
    <w:rsid w:val="0085143B"/>
    <w:rsid w:val="00851982"/>
    <w:rsid w:val="008522DF"/>
    <w:rsid w:val="0085290F"/>
    <w:rsid w:val="0085307A"/>
    <w:rsid w:val="008533B6"/>
    <w:rsid w:val="0085388C"/>
    <w:rsid w:val="00855367"/>
    <w:rsid w:val="00855981"/>
    <w:rsid w:val="008563A5"/>
    <w:rsid w:val="008578E4"/>
    <w:rsid w:val="00861072"/>
    <w:rsid w:val="00861394"/>
    <w:rsid w:val="00861B8A"/>
    <w:rsid w:val="00862CC0"/>
    <w:rsid w:val="00862CDC"/>
    <w:rsid w:val="00863162"/>
    <w:rsid w:val="008632B9"/>
    <w:rsid w:val="00863FAB"/>
    <w:rsid w:val="00864C7F"/>
    <w:rsid w:val="00864FD7"/>
    <w:rsid w:val="00865228"/>
    <w:rsid w:val="00865F10"/>
    <w:rsid w:val="0086675A"/>
    <w:rsid w:val="00866A68"/>
    <w:rsid w:val="00866B6A"/>
    <w:rsid w:val="008674CE"/>
    <w:rsid w:val="00870F9B"/>
    <w:rsid w:val="008711D4"/>
    <w:rsid w:val="00873492"/>
    <w:rsid w:val="00874378"/>
    <w:rsid w:val="00874C56"/>
    <w:rsid w:val="00874C60"/>
    <w:rsid w:val="00875C81"/>
    <w:rsid w:val="008769F7"/>
    <w:rsid w:val="00876ACF"/>
    <w:rsid w:val="00876FA8"/>
    <w:rsid w:val="00877A0E"/>
    <w:rsid w:val="00877FCF"/>
    <w:rsid w:val="00880A93"/>
    <w:rsid w:val="00880D81"/>
    <w:rsid w:val="00880F90"/>
    <w:rsid w:val="00881470"/>
    <w:rsid w:val="00881FE4"/>
    <w:rsid w:val="008822EC"/>
    <w:rsid w:val="00882631"/>
    <w:rsid w:val="00883E50"/>
    <w:rsid w:val="0088435A"/>
    <w:rsid w:val="00884614"/>
    <w:rsid w:val="00885E53"/>
    <w:rsid w:val="00886D89"/>
    <w:rsid w:val="00886F23"/>
    <w:rsid w:val="00890679"/>
    <w:rsid w:val="008910EB"/>
    <w:rsid w:val="00891309"/>
    <w:rsid w:val="00891D3F"/>
    <w:rsid w:val="00892ABC"/>
    <w:rsid w:val="00893B5F"/>
    <w:rsid w:val="00895410"/>
    <w:rsid w:val="0089667A"/>
    <w:rsid w:val="00896D75"/>
    <w:rsid w:val="00897233"/>
    <w:rsid w:val="008A0988"/>
    <w:rsid w:val="008A0E23"/>
    <w:rsid w:val="008A110B"/>
    <w:rsid w:val="008A158B"/>
    <w:rsid w:val="008A192C"/>
    <w:rsid w:val="008A194C"/>
    <w:rsid w:val="008A2720"/>
    <w:rsid w:val="008A2BC5"/>
    <w:rsid w:val="008A316A"/>
    <w:rsid w:val="008A464C"/>
    <w:rsid w:val="008A51AF"/>
    <w:rsid w:val="008A523D"/>
    <w:rsid w:val="008A6941"/>
    <w:rsid w:val="008A6980"/>
    <w:rsid w:val="008A6DCE"/>
    <w:rsid w:val="008A73F1"/>
    <w:rsid w:val="008B0865"/>
    <w:rsid w:val="008B1EF6"/>
    <w:rsid w:val="008B20D3"/>
    <w:rsid w:val="008B256D"/>
    <w:rsid w:val="008B2D40"/>
    <w:rsid w:val="008B3C84"/>
    <w:rsid w:val="008B5AA5"/>
    <w:rsid w:val="008B5F6F"/>
    <w:rsid w:val="008B6C2E"/>
    <w:rsid w:val="008B6EE0"/>
    <w:rsid w:val="008B781D"/>
    <w:rsid w:val="008C0124"/>
    <w:rsid w:val="008C0931"/>
    <w:rsid w:val="008C0EE4"/>
    <w:rsid w:val="008C1181"/>
    <w:rsid w:val="008C14DD"/>
    <w:rsid w:val="008C1B0B"/>
    <w:rsid w:val="008C2AC1"/>
    <w:rsid w:val="008C3879"/>
    <w:rsid w:val="008C4960"/>
    <w:rsid w:val="008C4AC3"/>
    <w:rsid w:val="008C4BDD"/>
    <w:rsid w:val="008C4CA3"/>
    <w:rsid w:val="008C4D88"/>
    <w:rsid w:val="008C569B"/>
    <w:rsid w:val="008C6E96"/>
    <w:rsid w:val="008C6FC2"/>
    <w:rsid w:val="008C75DF"/>
    <w:rsid w:val="008C79DD"/>
    <w:rsid w:val="008D0078"/>
    <w:rsid w:val="008D02CA"/>
    <w:rsid w:val="008D185F"/>
    <w:rsid w:val="008D1AFF"/>
    <w:rsid w:val="008D23FF"/>
    <w:rsid w:val="008D2518"/>
    <w:rsid w:val="008D3921"/>
    <w:rsid w:val="008D394F"/>
    <w:rsid w:val="008D3B85"/>
    <w:rsid w:val="008D3DAA"/>
    <w:rsid w:val="008D5E43"/>
    <w:rsid w:val="008D61E8"/>
    <w:rsid w:val="008D62CD"/>
    <w:rsid w:val="008D6302"/>
    <w:rsid w:val="008D6A72"/>
    <w:rsid w:val="008D6AEA"/>
    <w:rsid w:val="008E00A5"/>
    <w:rsid w:val="008E052B"/>
    <w:rsid w:val="008E0D59"/>
    <w:rsid w:val="008E0FD7"/>
    <w:rsid w:val="008E1EEB"/>
    <w:rsid w:val="008E2ACF"/>
    <w:rsid w:val="008E374F"/>
    <w:rsid w:val="008E3899"/>
    <w:rsid w:val="008E476F"/>
    <w:rsid w:val="008E4A70"/>
    <w:rsid w:val="008E4FCD"/>
    <w:rsid w:val="008E5986"/>
    <w:rsid w:val="008E5BF7"/>
    <w:rsid w:val="008E6DD6"/>
    <w:rsid w:val="008E6E4E"/>
    <w:rsid w:val="008E771B"/>
    <w:rsid w:val="008E7D6B"/>
    <w:rsid w:val="008E7D8E"/>
    <w:rsid w:val="008F01C6"/>
    <w:rsid w:val="008F0D60"/>
    <w:rsid w:val="008F0D91"/>
    <w:rsid w:val="008F12BB"/>
    <w:rsid w:val="008F2026"/>
    <w:rsid w:val="008F2B72"/>
    <w:rsid w:val="008F2C2E"/>
    <w:rsid w:val="008F3D7E"/>
    <w:rsid w:val="008F5B81"/>
    <w:rsid w:val="008F6789"/>
    <w:rsid w:val="008F696F"/>
    <w:rsid w:val="008F7044"/>
    <w:rsid w:val="008F7501"/>
    <w:rsid w:val="008F7518"/>
    <w:rsid w:val="009002B3"/>
    <w:rsid w:val="009003F5"/>
    <w:rsid w:val="009008DD"/>
    <w:rsid w:val="0090097C"/>
    <w:rsid w:val="00900A08"/>
    <w:rsid w:val="00900BB7"/>
    <w:rsid w:val="0090213C"/>
    <w:rsid w:val="00902170"/>
    <w:rsid w:val="0090271F"/>
    <w:rsid w:val="00903494"/>
    <w:rsid w:val="009042F3"/>
    <w:rsid w:val="009049AE"/>
    <w:rsid w:val="0090550A"/>
    <w:rsid w:val="00905710"/>
    <w:rsid w:val="00905840"/>
    <w:rsid w:val="00905ACB"/>
    <w:rsid w:val="009066B2"/>
    <w:rsid w:val="009068DB"/>
    <w:rsid w:val="009070B9"/>
    <w:rsid w:val="009071FB"/>
    <w:rsid w:val="0090746D"/>
    <w:rsid w:val="0090780C"/>
    <w:rsid w:val="009103BD"/>
    <w:rsid w:val="009105EF"/>
    <w:rsid w:val="00910999"/>
    <w:rsid w:val="00910FD2"/>
    <w:rsid w:val="00911CA8"/>
    <w:rsid w:val="00911E01"/>
    <w:rsid w:val="009134A8"/>
    <w:rsid w:val="009140AF"/>
    <w:rsid w:val="00914B56"/>
    <w:rsid w:val="00915AAF"/>
    <w:rsid w:val="00915AED"/>
    <w:rsid w:val="00915E76"/>
    <w:rsid w:val="0091602C"/>
    <w:rsid w:val="009160AC"/>
    <w:rsid w:val="009206E0"/>
    <w:rsid w:val="00920B79"/>
    <w:rsid w:val="00920D01"/>
    <w:rsid w:val="00920E30"/>
    <w:rsid w:val="0092107C"/>
    <w:rsid w:val="00921540"/>
    <w:rsid w:val="009217A8"/>
    <w:rsid w:val="00922063"/>
    <w:rsid w:val="0092256C"/>
    <w:rsid w:val="00922CCF"/>
    <w:rsid w:val="00922D7E"/>
    <w:rsid w:val="009239A6"/>
    <w:rsid w:val="00923A67"/>
    <w:rsid w:val="00924988"/>
    <w:rsid w:val="00924989"/>
    <w:rsid w:val="0092527D"/>
    <w:rsid w:val="009255E8"/>
    <w:rsid w:val="00925617"/>
    <w:rsid w:val="00925D1A"/>
    <w:rsid w:val="00925E80"/>
    <w:rsid w:val="009269D4"/>
    <w:rsid w:val="00930E33"/>
    <w:rsid w:val="00930FEF"/>
    <w:rsid w:val="009324B5"/>
    <w:rsid w:val="00932673"/>
    <w:rsid w:val="00932A1A"/>
    <w:rsid w:val="00933136"/>
    <w:rsid w:val="0093334C"/>
    <w:rsid w:val="009339FA"/>
    <w:rsid w:val="00933B2F"/>
    <w:rsid w:val="00933F4E"/>
    <w:rsid w:val="009351FF"/>
    <w:rsid w:val="009361D5"/>
    <w:rsid w:val="009375C4"/>
    <w:rsid w:val="00937D6D"/>
    <w:rsid w:val="00937F21"/>
    <w:rsid w:val="00937F6A"/>
    <w:rsid w:val="00940415"/>
    <w:rsid w:val="009407A9"/>
    <w:rsid w:val="0094210E"/>
    <w:rsid w:val="0094225A"/>
    <w:rsid w:val="0094314B"/>
    <w:rsid w:val="00944881"/>
    <w:rsid w:val="00944DF9"/>
    <w:rsid w:val="0094562B"/>
    <w:rsid w:val="0094630D"/>
    <w:rsid w:val="00946484"/>
    <w:rsid w:val="00947418"/>
    <w:rsid w:val="00947930"/>
    <w:rsid w:val="00950C2C"/>
    <w:rsid w:val="00950C88"/>
    <w:rsid w:val="00950EE6"/>
    <w:rsid w:val="00951018"/>
    <w:rsid w:val="00951B28"/>
    <w:rsid w:val="0095254E"/>
    <w:rsid w:val="00952796"/>
    <w:rsid w:val="00953698"/>
    <w:rsid w:val="00953C0B"/>
    <w:rsid w:val="00954589"/>
    <w:rsid w:val="00954CFF"/>
    <w:rsid w:val="009552D9"/>
    <w:rsid w:val="009553B7"/>
    <w:rsid w:val="009564A3"/>
    <w:rsid w:val="00956587"/>
    <w:rsid w:val="00956CA0"/>
    <w:rsid w:val="00956EAA"/>
    <w:rsid w:val="0095715E"/>
    <w:rsid w:val="009571F5"/>
    <w:rsid w:val="00957D65"/>
    <w:rsid w:val="00957F4A"/>
    <w:rsid w:val="00960099"/>
    <w:rsid w:val="00960A2B"/>
    <w:rsid w:val="00960CC9"/>
    <w:rsid w:val="00962AAB"/>
    <w:rsid w:val="00962DAE"/>
    <w:rsid w:val="0096349B"/>
    <w:rsid w:val="009634BA"/>
    <w:rsid w:val="00964233"/>
    <w:rsid w:val="009657E6"/>
    <w:rsid w:val="0096653F"/>
    <w:rsid w:val="00970D59"/>
    <w:rsid w:val="00970FFB"/>
    <w:rsid w:val="00971EFD"/>
    <w:rsid w:val="0097289C"/>
    <w:rsid w:val="00972DFE"/>
    <w:rsid w:val="00975161"/>
    <w:rsid w:val="00975B07"/>
    <w:rsid w:val="00975B1B"/>
    <w:rsid w:val="00975D79"/>
    <w:rsid w:val="00975F21"/>
    <w:rsid w:val="0097791F"/>
    <w:rsid w:val="00977AE5"/>
    <w:rsid w:val="00977F46"/>
    <w:rsid w:val="00980227"/>
    <w:rsid w:val="00981153"/>
    <w:rsid w:val="00981494"/>
    <w:rsid w:val="009819EB"/>
    <w:rsid w:val="00981B0E"/>
    <w:rsid w:val="0098303A"/>
    <w:rsid w:val="00984276"/>
    <w:rsid w:val="00984AB4"/>
    <w:rsid w:val="00985549"/>
    <w:rsid w:val="00985B35"/>
    <w:rsid w:val="00985B43"/>
    <w:rsid w:val="00985B9E"/>
    <w:rsid w:val="00985CF4"/>
    <w:rsid w:val="00986FA9"/>
    <w:rsid w:val="00987D9A"/>
    <w:rsid w:val="00990940"/>
    <w:rsid w:val="00990AC0"/>
    <w:rsid w:val="00991BB8"/>
    <w:rsid w:val="00991D76"/>
    <w:rsid w:val="009927D1"/>
    <w:rsid w:val="00993B2E"/>
    <w:rsid w:val="009940EC"/>
    <w:rsid w:val="009957F5"/>
    <w:rsid w:val="00995A32"/>
    <w:rsid w:val="00995ADB"/>
    <w:rsid w:val="00996897"/>
    <w:rsid w:val="00997F46"/>
    <w:rsid w:val="009A04D6"/>
    <w:rsid w:val="009A1081"/>
    <w:rsid w:val="009A1142"/>
    <w:rsid w:val="009A1F47"/>
    <w:rsid w:val="009A2D92"/>
    <w:rsid w:val="009A307B"/>
    <w:rsid w:val="009A3296"/>
    <w:rsid w:val="009A339E"/>
    <w:rsid w:val="009A41F4"/>
    <w:rsid w:val="009A472E"/>
    <w:rsid w:val="009A66DA"/>
    <w:rsid w:val="009A7C1B"/>
    <w:rsid w:val="009A7CAF"/>
    <w:rsid w:val="009B10F4"/>
    <w:rsid w:val="009B1F1E"/>
    <w:rsid w:val="009B2B44"/>
    <w:rsid w:val="009B2F42"/>
    <w:rsid w:val="009B523B"/>
    <w:rsid w:val="009B54D4"/>
    <w:rsid w:val="009B557A"/>
    <w:rsid w:val="009B5C84"/>
    <w:rsid w:val="009B5D48"/>
    <w:rsid w:val="009B6E35"/>
    <w:rsid w:val="009B75FE"/>
    <w:rsid w:val="009C195C"/>
    <w:rsid w:val="009C1CF0"/>
    <w:rsid w:val="009C281B"/>
    <w:rsid w:val="009C30E1"/>
    <w:rsid w:val="009C3DFB"/>
    <w:rsid w:val="009C3FFD"/>
    <w:rsid w:val="009C42D0"/>
    <w:rsid w:val="009C50C4"/>
    <w:rsid w:val="009C56E0"/>
    <w:rsid w:val="009C6D69"/>
    <w:rsid w:val="009C6F04"/>
    <w:rsid w:val="009C73E1"/>
    <w:rsid w:val="009C75D4"/>
    <w:rsid w:val="009C7BF2"/>
    <w:rsid w:val="009D0286"/>
    <w:rsid w:val="009D0E26"/>
    <w:rsid w:val="009D173D"/>
    <w:rsid w:val="009D1873"/>
    <w:rsid w:val="009D1E2D"/>
    <w:rsid w:val="009D28A6"/>
    <w:rsid w:val="009D2A86"/>
    <w:rsid w:val="009D2AE0"/>
    <w:rsid w:val="009D2F42"/>
    <w:rsid w:val="009D3694"/>
    <w:rsid w:val="009D37F2"/>
    <w:rsid w:val="009D46C8"/>
    <w:rsid w:val="009D4940"/>
    <w:rsid w:val="009D4E0A"/>
    <w:rsid w:val="009D545D"/>
    <w:rsid w:val="009D6A73"/>
    <w:rsid w:val="009D6E2F"/>
    <w:rsid w:val="009E165F"/>
    <w:rsid w:val="009E2B63"/>
    <w:rsid w:val="009E2D68"/>
    <w:rsid w:val="009E47FD"/>
    <w:rsid w:val="009E559A"/>
    <w:rsid w:val="009E574B"/>
    <w:rsid w:val="009E5913"/>
    <w:rsid w:val="009E5DF9"/>
    <w:rsid w:val="009E636E"/>
    <w:rsid w:val="009E6D1D"/>
    <w:rsid w:val="009E702A"/>
    <w:rsid w:val="009E7CBA"/>
    <w:rsid w:val="009F2B5B"/>
    <w:rsid w:val="009F2CAF"/>
    <w:rsid w:val="009F340E"/>
    <w:rsid w:val="009F3DD0"/>
    <w:rsid w:val="009F3EBC"/>
    <w:rsid w:val="009F418A"/>
    <w:rsid w:val="009F49FA"/>
    <w:rsid w:val="009F569C"/>
    <w:rsid w:val="009F5D21"/>
    <w:rsid w:val="009F6478"/>
    <w:rsid w:val="009F71E4"/>
    <w:rsid w:val="009F78D7"/>
    <w:rsid w:val="009F7C43"/>
    <w:rsid w:val="00A00152"/>
    <w:rsid w:val="00A009A2"/>
    <w:rsid w:val="00A00CE9"/>
    <w:rsid w:val="00A02AA9"/>
    <w:rsid w:val="00A02E9C"/>
    <w:rsid w:val="00A034DE"/>
    <w:rsid w:val="00A04A90"/>
    <w:rsid w:val="00A04F93"/>
    <w:rsid w:val="00A05529"/>
    <w:rsid w:val="00A06065"/>
    <w:rsid w:val="00A06B24"/>
    <w:rsid w:val="00A071DC"/>
    <w:rsid w:val="00A0729A"/>
    <w:rsid w:val="00A075B6"/>
    <w:rsid w:val="00A075BF"/>
    <w:rsid w:val="00A11D4A"/>
    <w:rsid w:val="00A124C8"/>
    <w:rsid w:val="00A12550"/>
    <w:rsid w:val="00A13767"/>
    <w:rsid w:val="00A14941"/>
    <w:rsid w:val="00A14DD4"/>
    <w:rsid w:val="00A15595"/>
    <w:rsid w:val="00A1585F"/>
    <w:rsid w:val="00A15B53"/>
    <w:rsid w:val="00A1636E"/>
    <w:rsid w:val="00A179EA"/>
    <w:rsid w:val="00A17B14"/>
    <w:rsid w:val="00A17B44"/>
    <w:rsid w:val="00A17B4A"/>
    <w:rsid w:val="00A17D6B"/>
    <w:rsid w:val="00A20893"/>
    <w:rsid w:val="00A21195"/>
    <w:rsid w:val="00A2140A"/>
    <w:rsid w:val="00A21E7F"/>
    <w:rsid w:val="00A222F6"/>
    <w:rsid w:val="00A226AD"/>
    <w:rsid w:val="00A2281B"/>
    <w:rsid w:val="00A22D98"/>
    <w:rsid w:val="00A233BC"/>
    <w:rsid w:val="00A2397C"/>
    <w:rsid w:val="00A241DB"/>
    <w:rsid w:val="00A243D7"/>
    <w:rsid w:val="00A24BEA"/>
    <w:rsid w:val="00A2576A"/>
    <w:rsid w:val="00A275E1"/>
    <w:rsid w:val="00A30F0E"/>
    <w:rsid w:val="00A311A9"/>
    <w:rsid w:val="00A316CC"/>
    <w:rsid w:val="00A31B4D"/>
    <w:rsid w:val="00A31C11"/>
    <w:rsid w:val="00A3228A"/>
    <w:rsid w:val="00A32845"/>
    <w:rsid w:val="00A328AC"/>
    <w:rsid w:val="00A32C7B"/>
    <w:rsid w:val="00A33B51"/>
    <w:rsid w:val="00A356A7"/>
    <w:rsid w:val="00A368C9"/>
    <w:rsid w:val="00A36ECE"/>
    <w:rsid w:val="00A377E2"/>
    <w:rsid w:val="00A408E5"/>
    <w:rsid w:val="00A40C40"/>
    <w:rsid w:val="00A412FE"/>
    <w:rsid w:val="00A418C0"/>
    <w:rsid w:val="00A41B7D"/>
    <w:rsid w:val="00A42451"/>
    <w:rsid w:val="00A42CAC"/>
    <w:rsid w:val="00A42D6C"/>
    <w:rsid w:val="00A43298"/>
    <w:rsid w:val="00A434EA"/>
    <w:rsid w:val="00A44701"/>
    <w:rsid w:val="00A458DD"/>
    <w:rsid w:val="00A47011"/>
    <w:rsid w:val="00A478A6"/>
    <w:rsid w:val="00A47BEE"/>
    <w:rsid w:val="00A50090"/>
    <w:rsid w:val="00A501EB"/>
    <w:rsid w:val="00A5040E"/>
    <w:rsid w:val="00A51492"/>
    <w:rsid w:val="00A514B2"/>
    <w:rsid w:val="00A51F7F"/>
    <w:rsid w:val="00A52C05"/>
    <w:rsid w:val="00A53049"/>
    <w:rsid w:val="00A5319A"/>
    <w:rsid w:val="00A54942"/>
    <w:rsid w:val="00A54AFA"/>
    <w:rsid w:val="00A54D6D"/>
    <w:rsid w:val="00A5506B"/>
    <w:rsid w:val="00A556B6"/>
    <w:rsid w:val="00A557F5"/>
    <w:rsid w:val="00A55AAF"/>
    <w:rsid w:val="00A568B3"/>
    <w:rsid w:val="00A5725A"/>
    <w:rsid w:val="00A57D8B"/>
    <w:rsid w:val="00A60043"/>
    <w:rsid w:val="00A6327D"/>
    <w:rsid w:val="00A63560"/>
    <w:rsid w:val="00A653D1"/>
    <w:rsid w:val="00A6584D"/>
    <w:rsid w:val="00A66017"/>
    <w:rsid w:val="00A668BF"/>
    <w:rsid w:val="00A66CC2"/>
    <w:rsid w:val="00A709F2"/>
    <w:rsid w:val="00A71023"/>
    <w:rsid w:val="00A71497"/>
    <w:rsid w:val="00A71548"/>
    <w:rsid w:val="00A72621"/>
    <w:rsid w:val="00A72D7D"/>
    <w:rsid w:val="00A737A8"/>
    <w:rsid w:val="00A73FFD"/>
    <w:rsid w:val="00A74CD4"/>
    <w:rsid w:val="00A74FD0"/>
    <w:rsid w:val="00A750D4"/>
    <w:rsid w:val="00A76060"/>
    <w:rsid w:val="00A76489"/>
    <w:rsid w:val="00A76BDC"/>
    <w:rsid w:val="00A7778C"/>
    <w:rsid w:val="00A80CD2"/>
    <w:rsid w:val="00A81413"/>
    <w:rsid w:val="00A816D9"/>
    <w:rsid w:val="00A81B0E"/>
    <w:rsid w:val="00A84123"/>
    <w:rsid w:val="00A8457D"/>
    <w:rsid w:val="00A846DC"/>
    <w:rsid w:val="00A84900"/>
    <w:rsid w:val="00A85444"/>
    <w:rsid w:val="00A855B6"/>
    <w:rsid w:val="00A860F4"/>
    <w:rsid w:val="00A86396"/>
    <w:rsid w:val="00A866E3"/>
    <w:rsid w:val="00A86774"/>
    <w:rsid w:val="00A8717C"/>
    <w:rsid w:val="00A87DBA"/>
    <w:rsid w:val="00A90ADA"/>
    <w:rsid w:val="00A910BB"/>
    <w:rsid w:val="00A922FE"/>
    <w:rsid w:val="00A926B9"/>
    <w:rsid w:val="00A92800"/>
    <w:rsid w:val="00A92F3F"/>
    <w:rsid w:val="00A94131"/>
    <w:rsid w:val="00A947F8"/>
    <w:rsid w:val="00A948B1"/>
    <w:rsid w:val="00A950F3"/>
    <w:rsid w:val="00A962D4"/>
    <w:rsid w:val="00A96346"/>
    <w:rsid w:val="00A96E22"/>
    <w:rsid w:val="00A97ACD"/>
    <w:rsid w:val="00A97EA5"/>
    <w:rsid w:val="00AA0190"/>
    <w:rsid w:val="00AA08B5"/>
    <w:rsid w:val="00AA1A1E"/>
    <w:rsid w:val="00AA3111"/>
    <w:rsid w:val="00AA38C8"/>
    <w:rsid w:val="00AA3C8C"/>
    <w:rsid w:val="00AA483B"/>
    <w:rsid w:val="00AA507F"/>
    <w:rsid w:val="00AA524B"/>
    <w:rsid w:val="00AA67EA"/>
    <w:rsid w:val="00AA6834"/>
    <w:rsid w:val="00AA6FF9"/>
    <w:rsid w:val="00AB004A"/>
    <w:rsid w:val="00AB097F"/>
    <w:rsid w:val="00AB0FE2"/>
    <w:rsid w:val="00AB1C9C"/>
    <w:rsid w:val="00AB2090"/>
    <w:rsid w:val="00AB213A"/>
    <w:rsid w:val="00AB213E"/>
    <w:rsid w:val="00AB3A57"/>
    <w:rsid w:val="00AB3F5C"/>
    <w:rsid w:val="00AB51F5"/>
    <w:rsid w:val="00AB618E"/>
    <w:rsid w:val="00AB61A3"/>
    <w:rsid w:val="00AB67A0"/>
    <w:rsid w:val="00AB77B3"/>
    <w:rsid w:val="00AC0267"/>
    <w:rsid w:val="00AC1246"/>
    <w:rsid w:val="00AC187B"/>
    <w:rsid w:val="00AC22D0"/>
    <w:rsid w:val="00AC2E47"/>
    <w:rsid w:val="00AC325E"/>
    <w:rsid w:val="00AC32B9"/>
    <w:rsid w:val="00AC3E02"/>
    <w:rsid w:val="00AC4294"/>
    <w:rsid w:val="00AC45B3"/>
    <w:rsid w:val="00AC489D"/>
    <w:rsid w:val="00AC4E09"/>
    <w:rsid w:val="00AC4F99"/>
    <w:rsid w:val="00AC5F75"/>
    <w:rsid w:val="00AC678F"/>
    <w:rsid w:val="00AC6C06"/>
    <w:rsid w:val="00AC74A5"/>
    <w:rsid w:val="00AD033D"/>
    <w:rsid w:val="00AD0479"/>
    <w:rsid w:val="00AD0997"/>
    <w:rsid w:val="00AD0AF6"/>
    <w:rsid w:val="00AD0C16"/>
    <w:rsid w:val="00AD0C42"/>
    <w:rsid w:val="00AD14CD"/>
    <w:rsid w:val="00AD16C4"/>
    <w:rsid w:val="00AD16ED"/>
    <w:rsid w:val="00AD29CC"/>
    <w:rsid w:val="00AD2A65"/>
    <w:rsid w:val="00AD3304"/>
    <w:rsid w:val="00AD332B"/>
    <w:rsid w:val="00AD429D"/>
    <w:rsid w:val="00AD4808"/>
    <w:rsid w:val="00AD5305"/>
    <w:rsid w:val="00AD5C90"/>
    <w:rsid w:val="00AD6543"/>
    <w:rsid w:val="00AE13F5"/>
    <w:rsid w:val="00AE170D"/>
    <w:rsid w:val="00AE196E"/>
    <w:rsid w:val="00AE19A9"/>
    <w:rsid w:val="00AE1B77"/>
    <w:rsid w:val="00AE229C"/>
    <w:rsid w:val="00AE309C"/>
    <w:rsid w:val="00AE3C6D"/>
    <w:rsid w:val="00AE4055"/>
    <w:rsid w:val="00AE43DE"/>
    <w:rsid w:val="00AE4848"/>
    <w:rsid w:val="00AE5573"/>
    <w:rsid w:val="00AE65D2"/>
    <w:rsid w:val="00AE681A"/>
    <w:rsid w:val="00AE7964"/>
    <w:rsid w:val="00AE7B03"/>
    <w:rsid w:val="00AE7D22"/>
    <w:rsid w:val="00AF0043"/>
    <w:rsid w:val="00AF0ABD"/>
    <w:rsid w:val="00AF0BBB"/>
    <w:rsid w:val="00AF17F2"/>
    <w:rsid w:val="00AF1D61"/>
    <w:rsid w:val="00AF1E97"/>
    <w:rsid w:val="00AF277D"/>
    <w:rsid w:val="00AF2BE0"/>
    <w:rsid w:val="00AF4429"/>
    <w:rsid w:val="00AF4885"/>
    <w:rsid w:val="00AF58D3"/>
    <w:rsid w:val="00AF5AD7"/>
    <w:rsid w:val="00AF673A"/>
    <w:rsid w:val="00B014DB"/>
    <w:rsid w:val="00B01DF1"/>
    <w:rsid w:val="00B01FC2"/>
    <w:rsid w:val="00B0210F"/>
    <w:rsid w:val="00B02362"/>
    <w:rsid w:val="00B02872"/>
    <w:rsid w:val="00B02E27"/>
    <w:rsid w:val="00B0333D"/>
    <w:rsid w:val="00B038C5"/>
    <w:rsid w:val="00B03D44"/>
    <w:rsid w:val="00B0476B"/>
    <w:rsid w:val="00B050C8"/>
    <w:rsid w:val="00B064BA"/>
    <w:rsid w:val="00B064C8"/>
    <w:rsid w:val="00B07C89"/>
    <w:rsid w:val="00B1048A"/>
    <w:rsid w:val="00B10991"/>
    <w:rsid w:val="00B10A36"/>
    <w:rsid w:val="00B10D84"/>
    <w:rsid w:val="00B12C49"/>
    <w:rsid w:val="00B138B5"/>
    <w:rsid w:val="00B1528D"/>
    <w:rsid w:val="00B15CE4"/>
    <w:rsid w:val="00B16EA2"/>
    <w:rsid w:val="00B17232"/>
    <w:rsid w:val="00B1724C"/>
    <w:rsid w:val="00B208F0"/>
    <w:rsid w:val="00B20975"/>
    <w:rsid w:val="00B20C86"/>
    <w:rsid w:val="00B20D6B"/>
    <w:rsid w:val="00B21FBE"/>
    <w:rsid w:val="00B22247"/>
    <w:rsid w:val="00B222B9"/>
    <w:rsid w:val="00B22464"/>
    <w:rsid w:val="00B22495"/>
    <w:rsid w:val="00B24D43"/>
    <w:rsid w:val="00B2505D"/>
    <w:rsid w:val="00B25E26"/>
    <w:rsid w:val="00B25F5F"/>
    <w:rsid w:val="00B262EA"/>
    <w:rsid w:val="00B267D5"/>
    <w:rsid w:val="00B276F3"/>
    <w:rsid w:val="00B27BE3"/>
    <w:rsid w:val="00B304A0"/>
    <w:rsid w:val="00B329B7"/>
    <w:rsid w:val="00B32D29"/>
    <w:rsid w:val="00B341C2"/>
    <w:rsid w:val="00B34206"/>
    <w:rsid w:val="00B35C3C"/>
    <w:rsid w:val="00B35D0E"/>
    <w:rsid w:val="00B36492"/>
    <w:rsid w:val="00B376F4"/>
    <w:rsid w:val="00B37761"/>
    <w:rsid w:val="00B37A40"/>
    <w:rsid w:val="00B37E4F"/>
    <w:rsid w:val="00B40841"/>
    <w:rsid w:val="00B40BEC"/>
    <w:rsid w:val="00B41005"/>
    <w:rsid w:val="00B41809"/>
    <w:rsid w:val="00B4286A"/>
    <w:rsid w:val="00B42C12"/>
    <w:rsid w:val="00B43FD5"/>
    <w:rsid w:val="00B4406F"/>
    <w:rsid w:val="00B44D42"/>
    <w:rsid w:val="00B472E4"/>
    <w:rsid w:val="00B5101A"/>
    <w:rsid w:val="00B51762"/>
    <w:rsid w:val="00B51954"/>
    <w:rsid w:val="00B52294"/>
    <w:rsid w:val="00B522C7"/>
    <w:rsid w:val="00B52C3D"/>
    <w:rsid w:val="00B52DA8"/>
    <w:rsid w:val="00B531E1"/>
    <w:rsid w:val="00B53201"/>
    <w:rsid w:val="00B535A3"/>
    <w:rsid w:val="00B53D34"/>
    <w:rsid w:val="00B53D91"/>
    <w:rsid w:val="00B5464B"/>
    <w:rsid w:val="00B548E7"/>
    <w:rsid w:val="00B54D0C"/>
    <w:rsid w:val="00B55C22"/>
    <w:rsid w:val="00B57473"/>
    <w:rsid w:val="00B57A3A"/>
    <w:rsid w:val="00B57BF0"/>
    <w:rsid w:val="00B57C25"/>
    <w:rsid w:val="00B57DC4"/>
    <w:rsid w:val="00B57F37"/>
    <w:rsid w:val="00B60207"/>
    <w:rsid w:val="00B61B8E"/>
    <w:rsid w:val="00B623C9"/>
    <w:rsid w:val="00B624BF"/>
    <w:rsid w:val="00B62745"/>
    <w:rsid w:val="00B62B21"/>
    <w:rsid w:val="00B62EE6"/>
    <w:rsid w:val="00B63F6B"/>
    <w:rsid w:val="00B64E01"/>
    <w:rsid w:val="00B668F1"/>
    <w:rsid w:val="00B67748"/>
    <w:rsid w:val="00B679A7"/>
    <w:rsid w:val="00B70959"/>
    <w:rsid w:val="00B71103"/>
    <w:rsid w:val="00B72E0A"/>
    <w:rsid w:val="00B72E0C"/>
    <w:rsid w:val="00B73F3A"/>
    <w:rsid w:val="00B746CC"/>
    <w:rsid w:val="00B749DF"/>
    <w:rsid w:val="00B753BD"/>
    <w:rsid w:val="00B75EC4"/>
    <w:rsid w:val="00B763A1"/>
    <w:rsid w:val="00B774F5"/>
    <w:rsid w:val="00B80234"/>
    <w:rsid w:val="00B804FA"/>
    <w:rsid w:val="00B80B34"/>
    <w:rsid w:val="00B82000"/>
    <w:rsid w:val="00B82E77"/>
    <w:rsid w:val="00B83252"/>
    <w:rsid w:val="00B83C81"/>
    <w:rsid w:val="00B8435D"/>
    <w:rsid w:val="00B84798"/>
    <w:rsid w:val="00B85923"/>
    <w:rsid w:val="00B86641"/>
    <w:rsid w:val="00B87CBE"/>
    <w:rsid w:val="00B87D28"/>
    <w:rsid w:val="00B904DA"/>
    <w:rsid w:val="00B909B3"/>
    <w:rsid w:val="00B92A40"/>
    <w:rsid w:val="00B93777"/>
    <w:rsid w:val="00B93CFA"/>
    <w:rsid w:val="00B94107"/>
    <w:rsid w:val="00B941DF"/>
    <w:rsid w:val="00B9426E"/>
    <w:rsid w:val="00B9506D"/>
    <w:rsid w:val="00B951C1"/>
    <w:rsid w:val="00B976CC"/>
    <w:rsid w:val="00B97C3A"/>
    <w:rsid w:val="00B97F6E"/>
    <w:rsid w:val="00BA008B"/>
    <w:rsid w:val="00BA1A88"/>
    <w:rsid w:val="00BA2D1F"/>
    <w:rsid w:val="00BA2F29"/>
    <w:rsid w:val="00BA313A"/>
    <w:rsid w:val="00BA46ED"/>
    <w:rsid w:val="00BA54B6"/>
    <w:rsid w:val="00BA58E1"/>
    <w:rsid w:val="00BA5CAA"/>
    <w:rsid w:val="00BA5D3C"/>
    <w:rsid w:val="00BA5D7C"/>
    <w:rsid w:val="00BA5E18"/>
    <w:rsid w:val="00BA656C"/>
    <w:rsid w:val="00BA6857"/>
    <w:rsid w:val="00BA75ED"/>
    <w:rsid w:val="00BA77CA"/>
    <w:rsid w:val="00BB055C"/>
    <w:rsid w:val="00BB05F3"/>
    <w:rsid w:val="00BB1847"/>
    <w:rsid w:val="00BB2362"/>
    <w:rsid w:val="00BB267F"/>
    <w:rsid w:val="00BB35B8"/>
    <w:rsid w:val="00BB3A13"/>
    <w:rsid w:val="00BB4545"/>
    <w:rsid w:val="00BB455D"/>
    <w:rsid w:val="00BB4862"/>
    <w:rsid w:val="00BB5C57"/>
    <w:rsid w:val="00BB5CD9"/>
    <w:rsid w:val="00BB6CB7"/>
    <w:rsid w:val="00BC1B4C"/>
    <w:rsid w:val="00BC1B82"/>
    <w:rsid w:val="00BC1E63"/>
    <w:rsid w:val="00BC2ED8"/>
    <w:rsid w:val="00BC339C"/>
    <w:rsid w:val="00BC34AC"/>
    <w:rsid w:val="00BC34C5"/>
    <w:rsid w:val="00BC4B27"/>
    <w:rsid w:val="00BC50F2"/>
    <w:rsid w:val="00BC5298"/>
    <w:rsid w:val="00BC53B4"/>
    <w:rsid w:val="00BC69D9"/>
    <w:rsid w:val="00BC700C"/>
    <w:rsid w:val="00BC7AEC"/>
    <w:rsid w:val="00BD0ADE"/>
    <w:rsid w:val="00BD0F13"/>
    <w:rsid w:val="00BD1691"/>
    <w:rsid w:val="00BD227A"/>
    <w:rsid w:val="00BD26F3"/>
    <w:rsid w:val="00BD31AD"/>
    <w:rsid w:val="00BD347B"/>
    <w:rsid w:val="00BD3550"/>
    <w:rsid w:val="00BD36B9"/>
    <w:rsid w:val="00BD3A40"/>
    <w:rsid w:val="00BD41EE"/>
    <w:rsid w:val="00BD5132"/>
    <w:rsid w:val="00BD5CCA"/>
    <w:rsid w:val="00BD5CCB"/>
    <w:rsid w:val="00BD5E76"/>
    <w:rsid w:val="00BD67DE"/>
    <w:rsid w:val="00BD67E1"/>
    <w:rsid w:val="00BE014F"/>
    <w:rsid w:val="00BE0E08"/>
    <w:rsid w:val="00BE10D0"/>
    <w:rsid w:val="00BE1555"/>
    <w:rsid w:val="00BE2AFB"/>
    <w:rsid w:val="00BE4826"/>
    <w:rsid w:val="00BE5F20"/>
    <w:rsid w:val="00BE7483"/>
    <w:rsid w:val="00BE7B26"/>
    <w:rsid w:val="00BF01CF"/>
    <w:rsid w:val="00BF0A0C"/>
    <w:rsid w:val="00BF0A79"/>
    <w:rsid w:val="00BF102E"/>
    <w:rsid w:val="00BF1199"/>
    <w:rsid w:val="00BF374F"/>
    <w:rsid w:val="00BF4A05"/>
    <w:rsid w:val="00BF529D"/>
    <w:rsid w:val="00BF5723"/>
    <w:rsid w:val="00BF6CA3"/>
    <w:rsid w:val="00BF71BE"/>
    <w:rsid w:val="00C00B34"/>
    <w:rsid w:val="00C00BFC"/>
    <w:rsid w:val="00C01556"/>
    <w:rsid w:val="00C02124"/>
    <w:rsid w:val="00C0419B"/>
    <w:rsid w:val="00C048F8"/>
    <w:rsid w:val="00C051BE"/>
    <w:rsid w:val="00C055BD"/>
    <w:rsid w:val="00C058BC"/>
    <w:rsid w:val="00C058E8"/>
    <w:rsid w:val="00C05B8F"/>
    <w:rsid w:val="00C05EE9"/>
    <w:rsid w:val="00C05F43"/>
    <w:rsid w:val="00C060BD"/>
    <w:rsid w:val="00C079C4"/>
    <w:rsid w:val="00C07E61"/>
    <w:rsid w:val="00C10CE7"/>
    <w:rsid w:val="00C11977"/>
    <w:rsid w:val="00C11F84"/>
    <w:rsid w:val="00C12236"/>
    <w:rsid w:val="00C1248C"/>
    <w:rsid w:val="00C129C7"/>
    <w:rsid w:val="00C12E54"/>
    <w:rsid w:val="00C1343E"/>
    <w:rsid w:val="00C13BC5"/>
    <w:rsid w:val="00C13DEE"/>
    <w:rsid w:val="00C140EE"/>
    <w:rsid w:val="00C145AE"/>
    <w:rsid w:val="00C15946"/>
    <w:rsid w:val="00C15E05"/>
    <w:rsid w:val="00C16668"/>
    <w:rsid w:val="00C17A80"/>
    <w:rsid w:val="00C17CB5"/>
    <w:rsid w:val="00C20B6E"/>
    <w:rsid w:val="00C211E5"/>
    <w:rsid w:val="00C22316"/>
    <w:rsid w:val="00C223D0"/>
    <w:rsid w:val="00C22841"/>
    <w:rsid w:val="00C22A0E"/>
    <w:rsid w:val="00C233E1"/>
    <w:rsid w:val="00C238C7"/>
    <w:rsid w:val="00C24C8D"/>
    <w:rsid w:val="00C24D01"/>
    <w:rsid w:val="00C2559A"/>
    <w:rsid w:val="00C25F3C"/>
    <w:rsid w:val="00C2727C"/>
    <w:rsid w:val="00C3038D"/>
    <w:rsid w:val="00C304E5"/>
    <w:rsid w:val="00C30BAA"/>
    <w:rsid w:val="00C30F35"/>
    <w:rsid w:val="00C31F39"/>
    <w:rsid w:val="00C323DF"/>
    <w:rsid w:val="00C32863"/>
    <w:rsid w:val="00C33A66"/>
    <w:rsid w:val="00C33EB5"/>
    <w:rsid w:val="00C3450B"/>
    <w:rsid w:val="00C34FA5"/>
    <w:rsid w:val="00C35239"/>
    <w:rsid w:val="00C35476"/>
    <w:rsid w:val="00C35AD4"/>
    <w:rsid w:val="00C35C4A"/>
    <w:rsid w:val="00C36961"/>
    <w:rsid w:val="00C40715"/>
    <w:rsid w:val="00C415D2"/>
    <w:rsid w:val="00C4194B"/>
    <w:rsid w:val="00C42301"/>
    <w:rsid w:val="00C425A4"/>
    <w:rsid w:val="00C42770"/>
    <w:rsid w:val="00C437F7"/>
    <w:rsid w:val="00C443A2"/>
    <w:rsid w:val="00C44A54"/>
    <w:rsid w:val="00C45C01"/>
    <w:rsid w:val="00C46CFE"/>
    <w:rsid w:val="00C46FEF"/>
    <w:rsid w:val="00C47E8B"/>
    <w:rsid w:val="00C506A4"/>
    <w:rsid w:val="00C50767"/>
    <w:rsid w:val="00C509DB"/>
    <w:rsid w:val="00C512E7"/>
    <w:rsid w:val="00C52774"/>
    <w:rsid w:val="00C53656"/>
    <w:rsid w:val="00C5378B"/>
    <w:rsid w:val="00C53BC7"/>
    <w:rsid w:val="00C53D48"/>
    <w:rsid w:val="00C53F62"/>
    <w:rsid w:val="00C54212"/>
    <w:rsid w:val="00C555C5"/>
    <w:rsid w:val="00C55A59"/>
    <w:rsid w:val="00C561FD"/>
    <w:rsid w:val="00C57C38"/>
    <w:rsid w:val="00C60146"/>
    <w:rsid w:val="00C60B9C"/>
    <w:rsid w:val="00C6250F"/>
    <w:rsid w:val="00C62C67"/>
    <w:rsid w:val="00C62D55"/>
    <w:rsid w:val="00C62DF6"/>
    <w:rsid w:val="00C630F5"/>
    <w:rsid w:val="00C63B15"/>
    <w:rsid w:val="00C644FF"/>
    <w:rsid w:val="00C647B3"/>
    <w:rsid w:val="00C661DA"/>
    <w:rsid w:val="00C6623E"/>
    <w:rsid w:val="00C66577"/>
    <w:rsid w:val="00C66772"/>
    <w:rsid w:val="00C67588"/>
    <w:rsid w:val="00C67D2E"/>
    <w:rsid w:val="00C70671"/>
    <w:rsid w:val="00C7116C"/>
    <w:rsid w:val="00C729EE"/>
    <w:rsid w:val="00C74251"/>
    <w:rsid w:val="00C74BC4"/>
    <w:rsid w:val="00C74EA3"/>
    <w:rsid w:val="00C77057"/>
    <w:rsid w:val="00C778BC"/>
    <w:rsid w:val="00C804B8"/>
    <w:rsid w:val="00C80AA6"/>
    <w:rsid w:val="00C80C8D"/>
    <w:rsid w:val="00C81AFC"/>
    <w:rsid w:val="00C81D85"/>
    <w:rsid w:val="00C82094"/>
    <w:rsid w:val="00C82182"/>
    <w:rsid w:val="00C82A61"/>
    <w:rsid w:val="00C82B37"/>
    <w:rsid w:val="00C82DEB"/>
    <w:rsid w:val="00C838B6"/>
    <w:rsid w:val="00C83903"/>
    <w:rsid w:val="00C83E83"/>
    <w:rsid w:val="00C83FF7"/>
    <w:rsid w:val="00C84087"/>
    <w:rsid w:val="00C8423A"/>
    <w:rsid w:val="00C84E92"/>
    <w:rsid w:val="00C8519B"/>
    <w:rsid w:val="00C85202"/>
    <w:rsid w:val="00C86C84"/>
    <w:rsid w:val="00C86DFB"/>
    <w:rsid w:val="00C87093"/>
    <w:rsid w:val="00C87404"/>
    <w:rsid w:val="00C905B4"/>
    <w:rsid w:val="00C9115B"/>
    <w:rsid w:val="00C91601"/>
    <w:rsid w:val="00C91603"/>
    <w:rsid w:val="00C91DA3"/>
    <w:rsid w:val="00C9281D"/>
    <w:rsid w:val="00C92A8F"/>
    <w:rsid w:val="00C9407F"/>
    <w:rsid w:val="00C94E5E"/>
    <w:rsid w:val="00C9618C"/>
    <w:rsid w:val="00C9698E"/>
    <w:rsid w:val="00C96B84"/>
    <w:rsid w:val="00C96D09"/>
    <w:rsid w:val="00C96F99"/>
    <w:rsid w:val="00C97444"/>
    <w:rsid w:val="00CA0840"/>
    <w:rsid w:val="00CA1737"/>
    <w:rsid w:val="00CA2061"/>
    <w:rsid w:val="00CA2BBD"/>
    <w:rsid w:val="00CA2DD1"/>
    <w:rsid w:val="00CA313F"/>
    <w:rsid w:val="00CA3617"/>
    <w:rsid w:val="00CA4085"/>
    <w:rsid w:val="00CA464E"/>
    <w:rsid w:val="00CA4693"/>
    <w:rsid w:val="00CA4964"/>
    <w:rsid w:val="00CA4F24"/>
    <w:rsid w:val="00CA5399"/>
    <w:rsid w:val="00CA5C4E"/>
    <w:rsid w:val="00CA660A"/>
    <w:rsid w:val="00CA663D"/>
    <w:rsid w:val="00CA6982"/>
    <w:rsid w:val="00CA70D7"/>
    <w:rsid w:val="00CB0323"/>
    <w:rsid w:val="00CB1310"/>
    <w:rsid w:val="00CB2B4F"/>
    <w:rsid w:val="00CB2FD0"/>
    <w:rsid w:val="00CB3E55"/>
    <w:rsid w:val="00CB464D"/>
    <w:rsid w:val="00CB62E7"/>
    <w:rsid w:val="00CB64CA"/>
    <w:rsid w:val="00CB66A7"/>
    <w:rsid w:val="00CB74A3"/>
    <w:rsid w:val="00CB74A8"/>
    <w:rsid w:val="00CC07A7"/>
    <w:rsid w:val="00CC0DF0"/>
    <w:rsid w:val="00CC1877"/>
    <w:rsid w:val="00CC2132"/>
    <w:rsid w:val="00CC2447"/>
    <w:rsid w:val="00CC2450"/>
    <w:rsid w:val="00CC26F4"/>
    <w:rsid w:val="00CC2F26"/>
    <w:rsid w:val="00CC3035"/>
    <w:rsid w:val="00CC31D3"/>
    <w:rsid w:val="00CC3221"/>
    <w:rsid w:val="00CC36EF"/>
    <w:rsid w:val="00CC4582"/>
    <w:rsid w:val="00CC52F8"/>
    <w:rsid w:val="00CC534F"/>
    <w:rsid w:val="00CC535A"/>
    <w:rsid w:val="00CC5A14"/>
    <w:rsid w:val="00CC5A80"/>
    <w:rsid w:val="00CC5AE8"/>
    <w:rsid w:val="00CC5FF3"/>
    <w:rsid w:val="00CC6120"/>
    <w:rsid w:val="00CC634B"/>
    <w:rsid w:val="00CC6D18"/>
    <w:rsid w:val="00CC6FEB"/>
    <w:rsid w:val="00CC7ECC"/>
    <w:rsid w:val="00CD0DD5"/>
    <w:rsid w:val="00CD2720"/>
    <w:rsid w:val="00CD292D"/>
    <w:rsid w:val="00CD2A46"/>
    <w:rsid w:val="00CD2CCC"/>
    <w:rsid w:val="00CD2D22"/>
    <w:rsid w:val="00CD4020"/>
    <w:rsid w:val="00CD434B"/>
    <w:rsid w:val="00CD45EB"/>
    <w:rsid w:val="00CD4A67"/>
    <w:rsid w:val="00CD4FCB"/>
    <w:rsid w:val="00CD5A0A"/>
    <w:rsid w:val="00CD6283"/>
    <w:rsid w:val="00CD6881"/>
    <w:rsid w:val="00CD6DD7"/>
    <w:rsid w:val="00CD76A3"/>
    <w:rsid w:val="00CE0170"/>
    <w:rsid w:val="00CE06E1"/>
    <w:rsid w:val="00CE1F22"/>
    <w:rsid w:val="00CE2D7C"/>
    <w:rsid w:val="00CE2E47"/>
    <w:rsid w:val="00CE32AF"/>
    <w:rsid w:val="00CE32C5"/>
    <w:rsid w:val="00CE3DD1"/>
    <w:rsid w:val="00CE4DBF"/>
    <w:rsid w:val="00CE53DB"/>
    <w:rsid w:val="00CE757A"/>
    <w:rsid w:val="00CE7BBD"/>
    <w:rsid w:val="00CF0495"/>
    <w:rsid w:val="00CF14D5"/>
    <w:rsid w:val="00CF1570"/>
    <w:rsid w:val="00CF1781"/>
    <w:rsid w:val="00CF1D2E"/>
    <w:rsid w:val="00CF1FED"/>
    <w:rsid w:val="00CF2AD3"/>
    <w:rsid w:val="00CF2EA9"/>
    <w:rsid w:val="00CF530E"/>
    <w:rsid w:val="00CF57D6"/>
    <w:rsid w:val="00CF626C"/>
    <w:rsid w:val="00CF6287"/>
    <w:rsid w:val="00CF6F88"/>
    <w:rsid w:val="00CF73F4"/>
    <w:rsid w:val="00CF7DC2"/>
    <w:rsid w:val="00CF7F78"/>
    <w:rsid w:val="00D004DC"/>
    <w:rsid w:val="00D004FB"/>
    <w:rsid w:val="00D007C7"/>
    <w:rsid w:val="00D01457"/>
    <w:rsid w:val="00D01B57"/>
    <w:rsid w:val="00D01C2C"/>
    <w:rsid w:val="00D020B9"/>
    <w:rsid w:val="00D025C3"/>
    <w:rsid w:val="00D030AC"/>
    <w:rsid w:val="00D0373B"/>
    <w:rsid w:val="00D03CA1"/>
    <w:rsid w:val="00D04A9A"/>
    <w:rsid w:val="00D0505D"/>
    <w:rsid w:val="00D054EA"/>
    <w:rsid w:val="00D05A83"/>
    <w:rsid w:val="00D0609B"/>
    <w:rsid w:val="00D06241"/>
    <w:rsid w:val="00D06741"/>
    <w:rsid w:val="00D06752"/>
    <w:rsid w:val="00D06D12"/>
    <w:rsid w:val="00D07838"/>
    <w:rsid w:val="00D07E6D"/>
    <w:rsid w:val="00D1062A"/>
    <w:rsid w:val="00D1096A"/>
    <w:rsid w:val="00D10D32"/>
    <w:rsid w:val="00D11206"/>
    <w:rsid w:val="00D11559"/>
    <w:rsid w:val="00D118D6"/>
    <w:rsid w:val="00D13AA5"/>
    <w:rsid w:val="00D13D9F"/>
    <w:rsid w:val="00D13F2C"/>
    <w:rsid w:val="00D151BE"/>
    <w:rsid w:val="00D15ABA"/>
    <w:rsid w:val="00D15FEC"/>
    <w:rsid w:val="00D162FA"/>
    <w:rsid w:val="00D17125"/>
    <w:rsid w:val="00D17B57"/>
    <w:rsid w:val="00D21588"/>
    <w:rsid w:val="00D215C3"/>
    <w:rsid w:val="00D215E3"/>
    <w:rsid w:val="00D225A9"/>
    <w:rsid w:val="00D228D7"/>
    <w:rsid w:val="00D22B3D"/>
    <w:rsid w:val="00D22C9B"/>
    <w:rsid w:val="00D231B0"/>
    <w:rsid w:val="00D238B9"/>
    <w:rsid w:val="00D239BD"/>
    <w:rsid w:val="00D23E9A"/>
    <w:rsid w:val="00D23FB8"/>
    <w:rsid w:val="00D250AE"/>
    <w:rsid w:val="00D26E78"/>
    <w:rsid w:val="00D2731D"/>
    <w:rsid w:val="00D27394"/>
    <w:rsid w:val="00D27639"/>
    <w:rsid w:val="00D3121E"/>
    <w:rsid w:val="00D31DD0"/>
    <w:rsid w:val="00D35556"/>
    <w:rsid w:val="00D35CEE"/>
    <w:rsid w:val="00D36665"/>
    <w:rsid w:val="00D36B4A"/>
    <w:rsid w:val="00D372C1"/>
    <w:rsid w:val="00D37481"/>
    <w:rsid w:val="00D37B4B"/>
    <w:rsid w:val="00D37E37"/>
    <w:rsid w:val="00D40294"/>
    <w:rsid w:val="00D416C0"/>
    <w:rsid w:val="00D44AB8"/>
    <w:rsid w:val="00D44BFF"/>
    <w:rsid w:val="00D45160"/>
    <w:rsid w:val="00D45A15"/>
    <w:rsid w:val="00D45ED0"/>
    <w:rsid w:val="00D46E93"/>
    <w:rsid w:val="00D478BD"/>
    <w:rsid w:val="00D479E7"/>
    <w:rsid w:val="00D508B3"/>
    <w:rsid w:val="00D50BB0"/>
    <w:rsid w:val="00D51FAC"/>
    <w:rsid w:val="00D5361A"/>
    <w:rsid w:val="00D53982"/>
    <w:rsid w:val="00D53C1A"/>
    <w:rsid w:val="00D5436E"/>
    <w:rsid w:val="00D551ED"/>
    <w:rsid w:val="00D55A06"/>
    <w:rsid w:val="00D56C6F"/>
    <w:rsid w:val="00D56F27"/>
    <w:rsid w:val="00D57AC2"/>
    <w:rsid w:val="00D57BB1"/>
    <w:rsid w:val="00D615B9"/>
    <w:rsid w:val="00D61B26"/>
    <w:rsid w:val="00D633B8"/>
    <w:rsid w:val="00D63A3C"/>
    <w:rsid w:val="00D63A66"/>
    <w:rsid w:val="00D63A68"/>
    <w:rsid w:val="00D63E89"/>
    <w:rsid w:val="00D6536D"/>
    <w:rsid w:val="00D656C6"/>
    <w:rsid w:val="00D65C9E"/>
    <w:rsid w:val="00D668FA"/>
    <w:rsid w:val="00D67A1A"/>
    <w:rsid w:val="00D67A57"/>
    <w:rsid w:val="00D702BD"/>
    <w:rsid w:val="00D70331"/>
    <w:rsid w:val="00D708E4"/>
    <w:rsid w:val="00D719E8"/>
    <w:rsid w:val="00D721AE"/>
    <w:rsid w:val="00D72584"/>
    <w:rsid w:val="00D74405"/>
    <w:rsid w:val="00D74730"/>
    <w:rsid w:val="00D74A9C"/>
    <w:rsid w:val="00D74D54"/>
    <w:rsid w:val="00D74F8A"/>
    <w:rsid w:val="00D76452"/>
    <w:rsid w:val="00D7666D"/>
    <w:rsid w:val="00D76BF6"/>
    <w:rsid w:val="00D77AA4"/>
    <w:rsid w:val="00D8067B"/>
    <w:rsid w:val="00D81778"/>
    <w:rsid w:val="00D825B4"/>
    <w:rsid w:val="00D83206"/>
    <w:rsid w:val="00D83516"/>
    <w:rsid w:val="00D83DAD"/>
    <w:rsid w:val="00D855F1"/>
    <w:rsid w:val="00D8591A"/>
    <w:rsid w:val="00D868F5"/>
    <w:rsid w:val="00D8707B"/>
    <w:rsid w:val="00D90164"/>
    <w:rsid w:val="00D91CDE"/>
    <w:rsid w:val="00D91FDE"/>
    <w:rsid w:val="00D9206E"/>
    <w:rsid w:val="00D9270B"/>
    <w:rsid w:val="00D92F22"/>
    <w:rsid w:val="00D94188"/>
    <w:rsid w:val="00D94B56"/>
    <w:rsid w:val="00D95799"/>
    <w:rsid w:val="00D95AB6"/>
    <w:rsid w:val="00D96405"/>
    <w:rsid w:val="00DA074F"/>
    <w:rsid w:val="00DA08AE"/>
    <w:rsid w:val="00DA0FA9"/>
    <w:rsid w:val="00DA1418"/>
    <w:rsid w:val="00DA1681"/>
    <w:rsid w:val="00DA224B"/>
    <w:rsid w:val="00DA26E2"/>
    <w:rsid w:val="00DA31F9"/>
    <w:rsid w:val="00DA336A"/>
    <w:rsid w:val="00DA4209"/>
    <w:rsid w:val="00DA4619"/>
    <w:rsid w:val="00DA46D4"/>
    <w:rsid w:val="00DA4D3A"/>
    <w:rsid w:val="00DA5654"/>
    <w:rsid w:val="00DA6836"/>
    <w:rsid w:val="00DA7218"/>
    <w:rsid w:val="00DB0030"/>
    <w:rsid w:val="00DB0791"/>
    <w:rsid w:val="00DB0E2D"/>
    <w:rsid w:val="00DB0FBF"/>
    <w:rsid w:val="00DB1220"/>
    <w:rsid w:val="00DB136A"/>
    <w:rsid w:val="00DB147D"/>
    <w:rsid w:val="00DB254B"/>
    <w:rsid w:val="00DB43D8"/>
    <w:rsid w:val="00DB43EE"/>
    <w:rsid w:val="00DB4D8D"/>
    <w:rsid w:val="00DB4DA1"/>
    <w:rsid w:val="00DB52E3"/>
    <w:rsid w:val="00DB5D2B"/>
    <w:rsid w:val="00DB66AF"/>
    <w:rsid w:val="00DB7228"/>
    <w:rsid w:val="00DB733F"/>
    <w:rsid w:val="00DB76D3"/>
    <w:rsid w:val="00DB7818"/>
    <w:rsid w:val="00DC0087"/>
    <w:rsid w:val="00DC0A78"/>
    <w:rsid w:val="00DC0D14"/>
    <w:rsid w:val="00DC10B9"/>
    <w:rsid w:val="00DC162C"/>
    <w:rsid w:val="00DC2564"/>
    <w:rsid w:val="00DC29BE"/>
    <w:rsid w:val="00DC2B32"/>
    <w:rsid w:val="00DC2ED2"/>
    <w:rsid w:val="00DC3071"/>
    <w:rsid w:val="00DC3979"/>
    <w:rsid w:val="00DC6286"/>
    <w:rsid w:val="00DC6917"/>
    <w:rsid w:val="00DC6BF8"/>
    <w:rsid w:val="00DD04D2"/>
    <w:rsid w:val="00DD1583"/>
    <w:rsid w:val="00DD1AFE"/>
    <w:rsid w:val="00DD1C43"/>
    <w:rsid w:val="00DD3A47"/>
    <w:rsid w:val="00DD3EA5"/>
    <w:rsid w:val="00DD3F76"/>
    <w:rsid w:val="00DD4BFE"/>
    <w:rsid w:val="00DD5A16"/>
    <w:rsid w:val="00DD62F9"/>
    <w:rsid w:val="00DD6F0C"/>
    <w:rsid w:val="00DD7B00"/>
    <w:rsid w:val="00DE001A"/>
    <w:rsid w:val="00DE0167"/>
    <w:rsid w:val="00DE0781"/>
    <w:rsid w:val="00DE081D"/>
    <w:rsid w:val="00DE0B9B"/>
    <w:rsid w:val="00DE156A"/>
    <w:rsid w:val="00DE1D09"/>
    <w:rsid w:val="00DE24B5"/>
    <w:rsid w:val="00DE32D9"/>
    <w:rsid w:val="00DE385E"/>
    <w:rsid w:val="00DE471B"/>
    <w:rsid w:val="00DE5FEF"/>
    <w:rsid w:val="00DE6671"/>
    <w:rsid w:val="00DE6FE3"/>
    <w:rsid w:val="00DE7803"/>
    <w:rsid w:val="00DF004E"/>
    <w:rsid w:val="00DF05D4"/>
    <w:rsid w:val="00DF11AB"/>
    <w:rsid w:val="00DF225A"/>
    <w:rsid w:val="00DF2D04"/>
    <w:rsid w:val="00DF3276"/>
    <w:rsid w:val="00DF3417"/>
    <w:rsid w:val="00DF423D"/>
    <w:rsid w:val="00DF4D63"/>
    <w:rsid w:val="00DF4E21"/>
    <w:rsid w:val="00DF52A4"/>
    <w:rsid w:val="00DF57A3"/>
    <w:rsid w:val="00DF6259"/>
    <w:rsid w:val="00DF667F"/>
    <w:rsid w:val="00DF6E32"/>
    <w:rsid w:val="00DF708A"/>
    <w:rsid w:val="00E000A8"/>
    <w:rsid w:val="00E003D4"/>
    <w:rsid w:val="00E004E1"/>
    <w:rsid w:val="00E00EAA"/>
    <w:rsid w:val="00E013BD"/>
    <w:rsid w:val="00E018C6"/>
    <w:rsid w:val="00E01C64"/>
    <w:rsid w:val="00E022ED"/>
    <w:rsid w:val="00E023BB"/>
    <w:rsid w:val="00E03E96"/>
    <w:rsid w:val="00E045DB"/>
    <w:rsid w:val="00E046A9"/>
    <w:rsid w:val="00E04A20"/>
    <w:rsid w:val="00E06A49"/>
    <w:rsid w:val="00E115C0"/>
    <w:rsid w:val="00E11797"/>
    <w:rsid w:val="00E11953"/>
    <w:rsid w:val="00E11B7E"/>
    <w:rsid w:val="00E12894"/>
    <w:rsid w:val="00E12A17"/>
    <w:rsid w:val="00E1339C"/>
    <w:rsid w:val="00E137EA"/>
    <w:rsid w:val="00E13A5C"/>
    <w:rsid w:val="00E1423A"/>
    <w:rsid w:val="00E14742"/>
    <w:rsid w:val="00E157E4"/>
    <w:rsid w:val="00E16921"/>
    <w:rsid w:val="00E17328"/>
    <w:rsid w:val="00E20701"/>
    <w:rsid w:val="00E20ED3"/>
    <w:rsid w:val="00E231FE"/>
    <w:rsid w:val="00E23F80"/>
    <w:rsid w:val="00E24153"/>
    <w:rsid w:val="00E24B2F"/>
    <w:rsid w:val="00E25875"/>
    <w:rsid w:val="00E25C7A"/>
    <w:rsid w:val="00E26A18"/>
    <w:rsid w:val="00E26EF5"/>
    <w:rsid w:val="00E27B45"/>
    <w:rsid w:val="00E30A9D"/>
    <w:rsid w:val="00E315B2"/>
    <w:rsid w:val="00E31CA9"/>
    <w:rsid w:val="00E3390A"/>
    <w:rsid w:val="00E34363"/>
    <w:rsid w:val="00E345BA"/>
    <w:rsid w:val="00E34842"/>
    <w:rsid w:val="00E34FBA"/>
    <w:rsid w:val="00E35AC8"/>
    <w:rsid w:val="00E35C55"/>
    <w:rsid w:val="00E362B4"/>
    <w:rsid w:val="00E3671C"/>
    <w:rsid w:val="00E36BFB"/>
    <w:rsid w:val="00E37161"/>
    <w:rsid w:val="00E3776B"/>
    <w:rsid w:val="00E4130A"/>
    <w:rsid w:val="00E41385"/>
    <w:rsid w:val="00E41828"/>
    <w:rsid w:val="00E41C7E"/>
    <w:rsid w:val="00E41E1E"/>
    <w:rsid w:val="00E42A82"/>
    <w:rsid w:val="00E433D5"/>
    <w:rsid w:val="00E43BDB"/>
    <w:rsid w:val="00E442AC"/>
    <w:rsid w:val="00E451DF"/>
    <w:rsid w:val="00E45AE1"/>
    <w:rsid w:val="00E46D3C"/>
    <w:rsid w:val="00E47105"/>
    <w:rsid w:val="00E472D0"/>
    <w:rsid w:val="00E50189"/>
    <w:rsid w:val="00E50AE9"/>
    <w:rsid w:val="00E50B6D"/>
    <w:rsid w:val="00E5130A"/>
    <w:rsid w:val="00E5190A"/>
    <w:rsid w:val="00E51C6A"/>
    <w:rsid w:val="00E532A9"/>
    <w:rsid w:val="00E53F41"/>
    <w:rsid w:val="00E559D3"/>
    <w:rsid w:val="00E56ED8"/>
    <w:rsid w:val="00E575A2"/>
    <w:rsid w:val="00E57AA3"/>
    <w:rsid w:val="00E6246D"/>
    <w:rsid w:val="00E629A8"/>
    <w:rsid w:val="00E62D3E"/>
    <w:rsid w:val="00E62E32"/>
    <w:rsid w:val="00E62E86"/>
    <w:rsid w:val="00E631A4"/>
    <w:rsid w:val="00E63FA5"/>
    <w:rsid w:val="00E64B73"/>
    <w:rsid w:val="00E64BEA"/>
    <w:rsid w:val="00E651BC"/>
    <w:rsid w:val="00E65FC5"/>
    <w:rsid w:val="00E66795"/>
    <w:rsid w:val="00E667B3"/>
    <w:rsid w:val="00E66CFC"/>
    <w:rsid w:val="00E66FA9"/>
    <w:rsid w:val="00E6737B"/>
    <w:rsid w:val="00E70B12"/>
    <w:rsid w:val="00E71592"/>
    <w:rsid w:val="00E72DA4"/>
    <w:rsid w:val="00E73319"/>
    <w:rsid w:val="00E73C8B"/>
    <w:rsid w:val="00E74246"/>
    <w:rsid w:val="00E74949"/>
    <w:rsid w:val="00E74CEF"/>
    <w:rsid w:val="00E75074"/>
    <w:rsid w:val="00E75ADC"/>
    <w:rsid w:val="00E75DE4"/>
    <w:rsid w:val="00E772E8"/>
    <w:rsid w:val="00E81976"/>
    <w:rsid w:val="00E823ED"/>
    <w:rsid w:val="00E8282E"/>
    <w:rsid w:val="00E84B59"/>
    <w:rsid w:val="00E85940"/>
    <w:rsid w:val="00E85947"/>
    <w:rsid w:val="00E87BA9"/>
    <w:rsid w:val="00E87F92"/>
    <w:rsid w:val="00E90597"/>
    <w:rsid w:val="00E90803"/>
    <w:rsid w:val="00E90BB1"/>
    <w:rsid w:val="00E91691"/>
    <w:rsid w:val="00E92734"/>
    <w:rsid w:val="00E927C2"/>
    <w:rsid w:val="00E92911"/>
    <w:rsid w:val="00E9300D"/>
    <w:rsid w:val="00E933DA"/>
    <w:rsid w:val="00E9353B"/>
    <w:rsid w:val="00E9403E"/>
    <w:rsid w:val="00E94EC7"/>
    <w:rsid w:val="00E95058"/>
    <w:rsid w:val="00E95B3A"/>
    <w:rsid w:val="00E96318"/>
    <w:rsid w:val="00E96761"/>
    <w:rsid w:val="00E96B72"/>
    <w:rsid w:val="00E97028"/>
    <w:rsid w:val="00E975DD"/>
    <w:rsid w:val="00EA01FB"/>
    <w:rsid w:val="00EA03F4"/>
    <w:rsid w:val="00EA0AAE"/>
    <w:rsid w:val="00EA180F"/>
    <w:rsid w:val="00EA1C82"/>
    <w:rsid w:val="00EA2956"/>
    <w:rsid w:val="00EA2B5C"/>
    <w:rsid w:val="00EA3636"/>
    <w:rsid w:val="00EA5626"/>
    <w:rsid w:val="00EA5786"/>
    <w:rsid w:val="00EA6248"/>
    <w:rsid w:val="00EA6DAD"/>
    <w:rsid w:val="00EA7432"/>
    <w:rsid w:val="00EA74BA"/>
    <w:rsid w:val="00EB16F4"/>
    <w:rsid w:val="00EB1E51"/>
    <w:rsid w:val="00EB26C6"/>
    <w:rsid w:val="00EB28D0"/>
    <w:rsid w:val="00EB29D6"/>
    <w:rsid w:val="00EB4257"/>
    <w:rsid w:val="00EB4310"/>
    <w:rsid w:val="00EB52E4"/>
    <w:rsid w:val="00EB571C"/>
    <w:rsid w:val="00EB5998"/>
    <w:rsid w:val="00EB64AE"/>
    <w:rsid w:val="00EB656B"/>
    <w:rsid w:val="00EB6615"/>
    <w:rsid w:val="00EB6A33"/>
    <w:rsid w:val="00EC0C52"/>
    <w:rsid w:val="00EC1243"/>
    <w:rsid w:val="00EC14AD"/>
    <w:rsid w:val="00EC1836"/>
    <w:rsid w:val="00EC2340"/>
    <w:rsid w:val="00EC3634"/>
    <w:rsid w:val="00EC3D35"/>
    <w:rsid w:val="00EC4DB2"/>
    <w:rsid w:val="00EC6623"/>
    <w:rsid w:val="00EC6850"/>
    <w:rsid w:val="00EC68C2"/>
    <w:rsid w:val="00EC750C"/>
    <w:rsid w:val="00EC750F"/>
    <w:rsid w:val="00ED0564"/>
    <w:rsid w:val="00ED05C7"/>
    <w:rsid w:val="00ED0608"/>
    <w:rsid w:val="00ED0A72"/>
    <w:rsid w:val="00ED0EA7"/>
    <w:rsid w:val="00ED2565"/>
    <w:rsid w:val="00ED29AB"/>
    <w:rsid w:val="00ED2E2E"/>
    <w:rsid w:val="00ED2F33"/>
    <w:rsid w:val="00ED2F8F"/>
    <w:rsid w:val="00ED39FE"/>
    <w:rsid w:val="00ED3AEB"/>
    <w:rsid w:val="00ED45D4"/>
    <w:rsid w:val="00ED4EC7"/>
    <w:rsid w:val="00ED51EE"/>
    <w:rsid w:val="00ED5A6E"/>
    <w:rsid w:val="00ED65CA"/>
    <w:rsid w:val="00ED6805"/>
    <w:rsid w:val="00ED728D"/>
    <w:rsid w:val="00EE01B8"/>
    <w:rsid w:val="00EE069B"/>
    <w:rsid w:val="00EE10CE"/>
    <w:rsid w:val="00EE14F6"/>
    <w:rsid w:val="00EE1A42"/>
    <w:rsid w:val="00EE1F8F"/>
    <w:rsid w:val="00EE2272"/>
    <w:rsid w:val="00EE2D4F"/>
    <w:rsid w:val="00EE5240"/>
    <w:rsid w:val="00EE5D89"/>
    <w:rsid w:val="00EE6FB6"/>
    <w:rsid w:val="00EE7CB0"/>
    <w:rsid w:val="00EE7E60"/>
    <w:rsid w:val="00EE7FD8"/>
    <w:rsid w:val="00EF01CE"/>
    <w:rsid w:val="00EF0D21"/>
    <w:rsid w:val="00EF1CA7"/>
    <w:rsid w:val="00EF23F4"/>
    <w:rsid w:val="00EF2FB2"/>
    <w:rsid w:val="00EF3030"/>
    <w:rsid w:val="00EF33B1"/>
    <w:rsid w:val="00EF3DD7"/>
    <w:rsid w:val="00EF3EEF"/>
    <w:rsid w:val="00EF464C"/>
    <w:rsid w:val="00EF47EB"/>
    <w:rsid w:val="00EF484E"/>
    <w:rsid w:val="00EF496F"/>
    <w:rsid w:val="00EF4F3C"/>
    <w:rsid w:val="00EF50A1"/>
    <w:rsid w:val="00EF51F4"/>
    <w:rsid w:val="00EF5323"/>
    <w:rsid w:val="00EF54DE"/>
    <w:rsid w:val="00EF64ED"/>
    <w:rsid w:val="00EF693F"/>
    <w:rsid w:val="00EF6F2B"/>
    <w:rsid w:val="00EF77AB"/>
    <w:rsid w:val="00EF7BB8"/>
    <w:rsid w:val="00F001A9"/>
    <w:rsid w:val="00F00E2F"/>
    <w:rsid w:val="00F025B9"/>
    <w:rsid w:val="00F026B2"/>
    <w:rsid w:val="00F02EE4"/>
    <w:rsid w:val="00F03227"/>
    <w:rsid w:val="00F0389A"/>
    <w:rsid w:val="00F04E5C"/>
    <w:rsid w:val="00F05610"/>
    <w:rsid w:val="00F07BC7"/>
    <w:rsid w:val="00F07EE3"/>
    <w:rsid w:val="00F10173"/>
    <w:rsid w:val="00F10616"/>
    <w:rsid w:val="00F11BCC"/>
    <w:rsid w:val="00F12172"/>
    <w:rsid w:val="00F122CE"/>
    <w:rsid w:val="00F1299B"/>
    <w:rsid w:val="00F12B13"/>
    <w:rsid w:val="00F12BA6"/>
    <w:rsid w:val="00F1420E"/>
    <w:rsid w:val="00F14745"/>
    <w:rsid w:val="00F1491B"/>
    <w:rsid w:val="00F1491F"/>
    <w:rsid w:val="00F154FE"/>
    <w:rsid w:val="00F1572C"/>
    <w:rsid w:val="00F1652F"/>
    <w:rsid w:val="00F1661C"/>
    <w:rsid w:val="00F16F2B"/>
    <w:rsid w:val="00F174B5"/>
    <w:rsid w:val="00F1798A"/>
    <w:rsid w:val="00F179EE"/>
    <w:rsid w:val="00F203BA"/>
    <w:rsid w:val="00F203EA"/>
    <w:rsid w:val="00F20648"/>
    <w:rsid w:val="00F21B2A"/>
    <w:rsid w:val="00F2232A"/>
    <w:rsid w:val="00F223F2"/>
    <w:rsid w:val="00F22A31"/>
    <w:rsid w:val="00F22E1A"/>
    <w:rsid w:val="00F233EE"/>
    <w:rsid w:val="00F236B8"/>
    <w:rsid w:val="00F2385D"/>
    <w:rsid w:val="00F23B6C"/>
    <w:rsid w:val="00F23C49"/>
    <w:rsid w:val="00F24E93"/>
    <w:rsid w:val="00F2589F"/>
    <w:rsid w:val="00F25CF1"/>
    <w:rsid w:val="00F25CFF"/>
    <w:rsid w:val="00F25EA8"/>
    <w:rsid w:val="00F26B58"/>
    <w:rsid w:val="00F27218"/>
    <w:rsid w:val="00F274D0"/>
    <w:rsid w:val="00F278BF"/>
    <w:rsid w:val="00F27B68"/>
    <w:rsid w:val="00F325BC"/>
    <w:rsid w:val="00F3360D"/>
    <w:rsid w:val="00F33B5E"/>
    <w:rsid w:val="00F33D0A"/>
    <w:rsid w:val="00F33DF0"/>
    <w:rsid w:val="00F3417B"/>
    <w:rsid w:val="00F35269"/>
    <w:rsid w:val="00F35D23"/>
    <w:rsid w:val="00F35FF4"/>
    <w:rsid w:val="00F37CF7"/>
    <w:rsid w:val="00F37EBB"/>
    <w:rsid w:val="00F40583"/>
    <w:rsid w:val="00F40855"/>
    <w:rsid w:val="00F40CAF"/>
    <w:rsid w:val="00F415A6"/>
    <w:rsid w:val="00F41C9D"/>
    <w:rsid w:val="00F4203A"/>
    <w:rsid w:val="00F42471"/>
    <w:rsid w:val="00F424B5"/>
    <w:rsid w:val="00F42565"/>
    <w:rsid w:val="00F42FEF"/>
    <w:rsid w:val="00F434E6"/>
    <w:rsid w:val="00F43783"/>
    <w:rsid w:val="00F43A80"/>
    <w:rsid w:val="00F4470E"/>
    <w:rsid w:val="00F44A14"/>
    <w:rsid w:val="00F44BC6"/>
    <w:rsid w:val="00F44C89"/>
    <w:rsid w:val="00F44E03"/>
    <w:rsid w:val="00F45B44"/>
    <w:rsid w:val="00F46B68"/>
    <w:rsid w:val="00F46BC9"/>
    <w:rsid w:val="00F4785B"/>
    <w:rsid w:val="00F5051C"/>
    <w:rsid w:val="00F505C1"/>
    <w:rsid w:val="00F509D0"/>
    <w:rsid w:val="00F50D93"/>
    <w:rsid w:val="00F50FBD"/>
    <w:rsid w:val="00F51384"/>
    <w:rsid w:val="00F51482"/>
    <w:rsid w:val="00F52444"/>
    <w:rsid w:val="00F526B5"/>
    <w:rsid w:val="00F528C7"/>
    <w:rsid w:val="00F52B0B"/>
    <w:rsid w:val="00F52C11"/>
    <w:rsid w:val="00F531AC"/>
    <w:rsid w:val="00F534DA"/>
    <w:rsid w:val="00F53BBE"/>
    <w:rsid w:val="00F53F81"/>
    <w:rsid w:val="00F54081"/>
    <w:rsid w:val="00F54BC6"/>
    <w:rsid w:val="00F55979"/>
    <w:rsid w:val="00F565E7"/>
    <w:rsid w:val="00F56F85"/>
    <w:rsid w:val="00F5759E"/>
    <w:rsid w:val="00F575A8"/>
    <w:rsid w:val="00F5779C"/>
    <w:rsid w:val="00F57BC9"/>
    <w:rsid w:val="00F60027"/>
    <w:rsid w:val="00F60560"/>
    <w:rsid w:val="00F60582"/>
    <w:rsid w:val="00F61BB0"/>
    <w:rsid w:val="00F626DD"/>
    <w:rsid w:val="00F62CC9"/>
    <w:rsid w:val="00F639F8"/>
    <w:rsid w:val="00F63A99"/>
    <w:rsid w:val="00F64B77"/>
    <w:rsid w:val="00F65564"/>
    <w:rsid w:val="00F65BA5"/>
    <w:rsid w:val="00F65C5C"/>
    <w:rsid w:val="00F6701A"/>
    <w:rsid w:val="00F67C9A"/>
    <w:rsid w:val="00F7076C"/>
    <w:rsid w:val="00F727CE"/>
    <w:rsid w:val="00F7439E"/>
    <w:rsid w:val="00F744D9"/>
    <w:rsid w:val="00F7526B"/>
    <w:rsid w:val="00F75867"/>
    <w:rsid w:val="00F76BB1"/>
    <w:rsid w:val="00F7710E"/>
    <w:rsid w:val="00F77831"/>
    <w:rsid w:val="00F80EF7"/>
    <w:rsid w:val="00F81CEA"/>
    <w:rsid w:val="00F81E4A"/>
    <w:rsid w:val="00F82FE2"/>
    <w:rsid w:val="00F831A4"/>
    <w:rsid w:val="00F8433E"/>
    <w:rsid w:val="00F85434"/>
    <w:rsid w:val="00F85CF3"/>
    <w:rsid w:val="00F85DBA"/>
    <w:rsid w:val="00F85EA2"/>
    <w:rsid w:val="00F85FE0"/>
    <w:rsid w:val="00F877C4"/>
    <w:rsid w:val="00F87D65"/>
    <w:rsid w:val="00F90780"/>
    <w:rsid w:val="00F91D10"/>
    <w:rsid w:val="00F91FA2"/>
    <w:rsid w:val="00F93F86"/>
    <w:rsid w:val="00F951ED"/>
    <w:rsid w:val="00F958A0"/>
    <w:rsid w:val="00F95AB1"/>
    <w:rsid w:val="00F95E7B"/>
    <w:rsid w:val="00F9610B"/>
    <w:rsid w:val="00F9642B"/>
    <w:rsid w:val="00F96C5F"/>
    <w:rsid w:val="00F9729C"/>
    <w:rsid w:val="00F97B40"/>
    <w:rsid w:val="00F97B9C"/>
    <w:rsid w:val="00FA00F4"/>
    <w:rsid w:val="00FA0222"/>
    <w:rsid w:val="00FA053E"/>
    <w:rsid w:val="00FA126A"/>
    <w:rsid w:val="00FA2A74"/>
    <w:rsid w:val="00FA2F83"/>
    <w:rsid w:val="00FA3033"/>
    <w:rsid w:val="00FA3C66"/>
    <w:rsid w:val="00FA6904"/>
    <w:rsid w:val="00FA74F8"/>
    <w:rsid w:val="00FB0498"/>
    <w:rsid w:val="00FB0551"/>
    <w:rsid w:val="00FB13AD"/>
    <w:rsid w:val="00FB144D"/>
    <w:rsid w:val="00FB219F"/>
    <w:rsid w:val="00FB2D07"/>
    <w:rsid w:val="00FB356B"/>
    <w:rsid w:val="00FB38B0"/>
    <w:rsid w:val="00FB3BB2"/>
    <w:rsid w:val="00FB3E43"/>
    <w:rsid w:val="00FB432B"/>
    <w:rsid w:val="00FB43D1"/>
    <w:rsid w:val="00FB4D5E"/>
    <w:rsid w:val="00FB508F"/>
    <w:rsid w:val="00FB5A50"/>
    <w:rsid w:val="00FB61CC"/>
    <w:rsid w:val="00FB787B"/>
    <w:rsid w:val="00FB7BBC"/>
    <w:rsid w:val="00FC010B"/>
    <w:rsid w:val="00FC0AC1"/>
    <w:rsid w:val="00FC2104"/>
    <w:rsid w:val="00FC2445"/>
    <w:rsid w:val="00FC2C4C"/>
    <w:rsid w:val="00FC363A"/>
    <w:rsid w:val="00FC39ED"/>
    <w:rsid w:val="00FC4AAA"/>
    <w:rsid w:val="00FC4F1F"/>
    <w:rsid w:val="00FC5F96"/>
    <w:rsid w:val="00FC5FCA"/>
    <w:rsid w:val="00FC6BD0"/>
    <w:rsid w:val="00FC743A"/>
    <w:rsid w:val="00FC7A79"/>
    <w:rsid w:val="00FC7B6E"/>
    <w:rsid w:val="00FD0061"/>
    <w:rsid w:val="00FD0104"/>
    <w:rsid w:val="00FD01C1"/>
    <w:rsid w:val="00FD0976"/>
    <w:rsid w:val="00FD0E36"/>
    <w:rsid w:val="00FD1702"/>
    <w:rsid w:val="00FD21CD"/>
    <w:rsid w:val="00FD2270"/>
    <w:rsid w:val="00FD2CA2"/>
    <w:rsid w:val="00FD2E19"/>
    <w:rsid w:val="00FD31B5"/>
    <w:rsid w:val="00FD4260"/>
    <w:rsid w:val="00FD487D"/>
    <w:rsid w:val="00FD4A1F"/>
    <w:rsid w:val="00FD4EB2"/>
    <w:rsid w:val="00FD4F47"/>
    <w:rsid w:val="00FD591F"/>
    <w:rsid w:val="00FD5E39"/>
    <w:rsid w:val="00FD60DF"/>
    <w:rsid w:val="00FD63CC"/>
    <w:rsid w:val="00FD7BC9"/>
    <w:rsid w:val="00FE0362"/>
    <w:rsid w:val="00FE0B42"/>
    <w:rsid w:val="00FE0B47"/>
    <w:rsid w:val="00FE140A"/>
    <w:rsid w:val="00FE16B9"/>
    <w:rsid w:val="00FE1A65"/>
    <w:rsid w:val="00FE1ACB"/>
    <w:rsid w:val="00FE2FF8"/>
    <w:rsid w:val="00FE4BB3"/>
    <w:rsid w:val="00FE4C6C"/>
    <w:rsid w:val="00FE4F95"/>
    <w:rsid w:val="00FE5174"/>
    <w:rsid w:val="00FE5419"/>
    <w:rsid w:val="00FE54CC"/>
    <w:rsid w:val="00FE594F"/>
    <w:rsid w:val="00FE790D"/>
    <w:rsid w:val="00FF034A"/>
    <w:rsid w:val="00FF1599"/>
    <w:rsid w:val="00FF213A"/>
    <w:rsid w:val="00FF277E"/>
    <w:rsid w:val="00FF384C"/>
    <w:rsid w:val="00FF3B39"/>
    <w:rsid w:val="00FF4448"/>
    <w:rsid w:val="00FF4614"/>
    <w:rsid w:val="00FF537A"/>
    <w:rsid w:val="00FF5B09"/>
    <w:rsid w:val="00FF6457"/>
    <w:rsid w:val="00FF6B0A"/>
    <w:rsid w:val="00FF7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2157"/>
    <o:shapelayout v:ext="edit">
      <o:idmap v:ext="edit" data="1"/>
    </o:shapelayout>
  </w:shapeDefaults>
  <w:decimalSymbol w:val=","/>
  <w:listSeparator w:val=";"/>
  <w15:docId w15:val="{EB5A9EA1-B9B0-45F5-85B2-48EFF177C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4338A"/>
    <w:pPr>
      <w:ind w:left="357" w:hanging="357"/>
    </w:pPr>
    <w:rPr>
      <w:sz w:val="24"/>
      <w:szCs w:val="24"/>
      <w:lang w:eastAsia="ar-SA"/>
    </w:rPr>
  </w:style>
  <w:style w:type="paragraph" w:styleId="1">
    <w:name w:val="heading 1"/>
    <w:basedOn w:val="a0"/>
    <w:next w:val="a0"/>
    <w:qFormat/>
    <w:rsid w:val="00556318"/>
    <w:pPr>
      <w:keepNext/>
      <w:numPr>
        <w:numId w:val="1"/>
      </w:numPr>
      <w:jc w:val="center"/>
      <w:outlineLvl w:val="0"/>
    </w:pPr>
    <w:rPr>
      <w:b/>
      <w:szCs w:val="20"/>
    </w:rPr>
  </w:style>
  <w:style w:type="paragraph" w:styleId="2">
    <w:name w:val="heading 2"/>
    <w:basedOn w:val="a0"/>
    <w:next w:val="a0"/>
    <w:link w:val="20"/>
    <w:qFormat/>
    <w:rsid w:val="00F46BC9"/>
    <w:pPr>
      <w:keepNext/>
      <w:numPr>
        <w:ilvl w:val="1"/>
        <w:numId w:val="1"/>
      </w:numPr>
      <w:ind w:left="783"/>
      <w:outlineLvl w:val="1"/>
    </w:pPr>
    <w:rPr>
      <w:szCs w:val="20"/>
    </w:rPr>
  </w:style>
  <w:style w:type="paragraph" w:styleId="3">
    <w:name w:val="heading 3"/>
    <w:basedOn w:val="a0"/>
    <w:next w:val="a0"/>
    <w:qFormat/>
    <w:rsid w:val="00556318"/>
    <w:pPr>
      <w:keepNext/>
      <w:numPr>
        <w:ilvl w:val="2"/>
        <w:numId w:val="1"/>
      </w:numPr>
      <w:jc w:val="center"/>
      <w:outlineLvl w:val="2"/>
    </w:pPr>
    <w:rPr>
      <w:bCs/>
      <w:szCs w:val="20"/>
    </w:rPr>
  </w:style>
  <w:style w:type="paragraph" w:styleId="4">
    <w:name w:val="heading 4"/>
    <w:basedOn w:val="a0"/>
    <w:next w:val="a0"/>
    <w:qFormat/>
    <w:rsid w:val="00556318"/>
    <w:pPr>
      <w:keepNext/>
      <w:numPr>
        <w:ilvl w:val="3"/>
        <w:numId w:val="1"/>
      </w:numPr>
      <w:outlineLvl w:val="3"/>
    </w:pPr>
    <w:rPr>
      <w:szCs w:val="20"/>
    </w:rPr>
  </w:style>
  <w:style w:type="paragraph" w:styleId="5">
    <w:name w:val="heading 5"/>
    <w:basedOn w:val="a0"/>
    <w:next w:val="a0"/>
    <w:qFormat/>
    <w:rsid w:val="00556318"/>
    <w:pPr>
      <w:keepNext/>
      <w:widowControl w:val="0"/>
      <w:numPr>
        <w:ilvl w:val="4"/>
        <w:numId w:val="1"/>
      </w:numPr>
      <w:jc w:val="right"/>
      <w:outlineLvl w:val="4"/>
    </w:pPr>
    <w:rPr>
      <w:szCs w:val="20"/>
    </w:rPr>
  </w:style>
  <w:style w:type="paragraph" w:styleId="6">
    <w:name w:val="heading 6"/>
    <w:basedOn w:val="a0"/>
    <w:next w:val="a0"/>
    <w:qFormat/>
    <w:rsid w:val="0055631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556318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qFormat/>
    <w:rsid w:val="00556318"/>
    <w:pPr>
      <w:keepNext/>
      <w:jc w:val="center"/>
      <w:outlineLvl w:val="7"/>
    </w:pPr>
    <w:rPr>
      <w:sz w:val="26"/>
      <w:u w:val="single"/>
    </w:rPr>
  </w:style>
  <w:style w:type="paragraph" w:styleId="9">
    <w:name w:val="heading 9"/>
    <w:basedOn w:val="a0"/>
    <w:next w:val="a0"/>
    <w:qFormat/>
    <w:rsid w:val="00556318"/>
    <w:pPr>
      <w:keepNext/>
      <w:numPr>
        <w:ilvl w:val="8"/>
        <w:numId w:val="1"/>
      </w:numPr>
      <w:ind w:left="567"/>
      <w:outlineLvl w:val="8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556318"/>
  </w:style>
  <w:style w:type="character" w:customStyle="1" w:styleId="WW8Num1z1">
    <w:name w:val="WW8Num1z1"/>
    <w:rsid w:val="00556318"/>
    <w:rPr>
      <w:rFonts w:ascii="Symbol" w:hAnsi="Symbol"/>
    </w:rPr>
  </w:style>
  <w:style w:type="character" w:customStyle="1" w:styleId="WW8Num3z0">
    <w:name w:val="WW8Num3z0"/>
    <w:rsid w:val="00556318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56318"/>
    <w:rPr>
      <w:rFonts w:ascii="Courier New" w:hAnsi="Courier New"/>
    </w:rPr>
  </w:style>
  <w:style w:type="character" w:customStyle="1" w:styleId="WW8Num3z2">
    <w:name w:val="WW8Num3z2"/>
    <w:rsid w:val="00556318"/>
    <w:rPr>
      <w:rFonts w:ascii="Wingdings" w:hAnsi="Wingdings"/>
    </w:rPr>
  </w:style>
  <w:style w:type="character" w:customStyle="1" w:styleId="WW8Num3z3">
    <w:name w:val="WW8Num3z3"/>
    <w:rsid w:val="00556318"/>
    <w:rPr>
      <w:rFonts w:ascii="Symbol" w:hAnsi="Symbol"/>
    </w:rPr>
  </w:style>
  <w:style w:type="character" w:customStyle="1" w:styleId="WW8Num4z0">
    <w:name w:val="WW8Num4z0"/>
    <w:rsid w:val="00556318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556318"/>
    <w:rPr>
      <w:rFonts w:ascii="Courier New" w:hAnsi="Courier New" w:cs="Courier New"/>
    </w:rPr>
  </w:style>
  <w:style w:type="character" w:customStyle="1" w:styleId="WW8Num4z2">
    <w:name w:val="WW8Num4z2"/>
    <w:rsid w:val="00556318"/>
    <w:rPr>
      <w:rFonts w:ascii="Wingdings" w:hAnsi="Wingdings"/>
    </w:rPr>
  </w:style>
  <w:style w:type="character" w:customStyle="1" w:styleId="WW8Num4z3">
    <w:name w:val="WW8Num4z3"/>
    <w:rsid w:val="00556318"/>
    <w:rPr>
      <w:rFonts w:ascii="Symbol" w:hAnsi="Symbol"/>
    </w:rPr>
  </w:style>
  <w:style w:type="character" w:customStyle="1" w:styleId="WW8Num5z0">
    <w:name w:val="WW8Num5z0"/>
    <w:rsid w:val="00556318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556318"/>
    <w:rPr>
      <w:rFonts w:ascii="Courier New" w:hAnsi="Courier New"/>
    </w:rPr>
  </w:style>
  <w:style w:type="character" w:customStyle="1" w:styleId="WW8Num5z2">
    <w:name w:val="WW8Num5z2"/>
    <w:rsid w:val="00556318"/>
    <w:rPr>
      <w:rFonts w:ascii="Wingdings" w:hAnsi="Wingdings"/>
    </w:rPr>
  </w:style>
  <w:style w:type="character" w:customStyle="1" w:styleId="WW8Num5z3">
    <w:name w:val="WW8Num5z3"/>
    <w:rsid w:val="00556318"/>
    <w:rPr>
      <w:rFonts w:ascii="Symbol" w:hAnsi="Symbol"/>
    </w:rPr>
  </w:style>
  <w:style w:type="character" w:customStyle="1" w:styleId="WW8Num7z0">
    <w:name w:val="WW8Num7z0"/>
    <w:rsid w:val="0055631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56318"/>
    <w:rPr>
      <w:rFonts w:ascii="Symbol" w:hAnsi="Symbol"/>
    </w:rPr>
  </w:style>
  <w:style w:type="character" w:customStyle="1" w:styleId="WW8Num7z2">
    <w:name w:val="WW8Num7z2"/>
    <w:rsid w:val="00556318"/>
    <w:rPr>
      <w:rFonts w:ascii="Wingdings" w:hAnsi="Wingdings"/>
    </w:rPr>
  </w:style>
  <w:style w:type="character" w:customStyle="1" w:styleId="WW8Num7z4">
    <w:name w:val="WW8Num7z4"/>
    <w:rsid w:val="00556318"/>
    <w:rPr>
      <w:rFonts w:ascii="Courier New" w:hAnsi="Courier New"/>
    </w:rPr>
  </w:style>
  <w:style w:type="character" w:customStyle="1" w:styleId="WW8Num8z0">
    <w:name w:val="WW8Num8z0"/>
    <w:rsid w:val="0055631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556318"/>
    <w:rPr>
      <w:rFonts w:ascii="Courier New" w:hAnsi="Courier New"/>
    </w:rPr>
  </w:style>
  <w:style w:type="character" w:customStyle="1" w:styleId="WW8Num8z2">
    <w:name w:val="WW8Num8z2"/>
    <w:rsid w:val="00556318"/>
    <w:rPr>
      <w:rFonts w:ascii="Wingdings" w:hAnsi="Wingdings"/>
    </w:rPr>
  </w:style>
  <w:style w:type="character" w:customStyle="1" w:styleId="WW8Num8z3">
    <w:name w:val="WW8Num8z3"/>
    <w:rsid w:val="00556318"/>
    <w:rPr>
      <w:rFonts w:ascii="Symbol" w:hAnsi="Symbol"/>
    </w:rPr>
  </w:style>
  <w:style w:type="character" w:customStyle="1" w:styleId="WW8Num10z1">
    <w:name w:val="WW8Num10z1"/>
    <w:rsid w:val="00556318"/>
    <w:rPr>
      <w:rFonts w:ascii="Symbol" w:hAnsi="Symbol"/>
    </w:rPr>
  </w:style>
  <w:style w:type="character" w:customStyle="1" w:styleId="WW8Num11z0">
    <w:name w:val="WW8Num11z0"/>
    <w:rsid w:val="00556318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556318"/>
    <w:rPr>
      <w:rFonts w:ascii="Courier New" w:hAnsi="Courier New"/>
    </w:rPr>
  </w:style>
  <w:style w:type="character" w:customStyle="1" w:styleId="WW8Num11z2">
    <w:name w:val="WW8Num11z2"/>
    <w:rsid w:val="00556318"/>
    <w:rPr>
      <w:rFonts w:ascii="Wingdings" w:hAnsi="Wingdings"/>
    </w:rPr>
  </w:style>
  <w:style w:type="character" w:customStyle="1" w:styleId="WW8Num11z3">
    <w:name w:val="WW8Num11z3"/>
    <w:rsid w:val="00556318"/>
    <w:rPr>
      <w:rFonts w:ascii="Symbol" w:hAnsi="Symbol"/>
    </w:rPr>
  </w:style>
  <w:style w:type="character" w:customStyle="1" w:styleId="WW8Num12z0">
    <w:name w:val="WW8Num12z0"/>
    <w:rsid w:val="00556318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556318"/>
    <w:rPr>
      <w:rFonts w:ascii="Courier New" w:hAnsi="Courier New"/>
    </w:rPr>
  </w:style>
  <w:style w:type="character" w:customStyle="1" w:styleId="WW8Num12z2">
    <w:name w:val="WW8Num12z2"/>
    <w:rsid w:val="00556318"/>
    <w:rPr>
      <w:rFonts w:ascii="Wingdings" w:hAnsi="Wingdings"/>
    </w:rPr>
  </w:style>
  <w:style w:type="character" w:customStyle="1" w:styleId="WW8Num12z3">
    <w:name w:val="WW8Num12z3"/>
    <w:rsid w:val="00556318"/>
    <w:rPr>
      <w:rFonts w:ascii="Symbol" w:hAnsi="Symbol"/>
    </w:rPr>
  </w:style>
  <w:style w:type="character" w:customStyle="1" w:styleId="WW8Num14z1">
    <w:name w:val="WW8Num14z1"/>
    <w:rsid w:val="00556318"/>
    <w:rPr>
      <w:rFonts w:ascii="Symbol" w:hAnsi="Symbol"/>
    </w:rPr>
  </w:style>
  <w:style w:type="character" w:customStyle="1" w:styleId="WW8Num16z0">
    <w:name w:val="WW8Num16z0"/>
    <w:rsid w:val="00556318"/>
    <w:rPr>
      <w:rFonts w:ascii="Symbol" w:hAnsi="Symbol"/>
    </w:rPr>
  </w:style>
  <w:style w:type="character" w:customStyle="1" w:styleId="WW8Num16z1">
    <w:name w:val="WW8Num16z1"/>
    <w:rsid w:val="00556318"/>
    <w:rPr>
      <w:rFonts w:ascii="Courier New" w:hAnsi="Courier New" w:cs="Courier New"/>
    </w:rPr>
  </w:style>
  <w:style w:type="character" w:customStyle="1" w:styleId="WW8Num16z2">
    <w:name w:val="WW8Num16z2"/>
    <w:rsid w:val="00556318"/>
    <w:rPr>
      <w:rFonts w:ascii="Wingdings" w:hAnsi="Wingdings"/>
    </w:rPr>
  </w:style>
  <w:style w:type="character" w:customStyle="1" w:styleId="WW8Num18z1">
    <w:name w:val="WW8Num18z1"/>
    <w:rsid w:val="00556318"/>
    <w:rPr>
      <w:rFonts w:ascii="Symbol" w:hAnsi="Symbol"/>
    </w:rPr>
  </w:style>
  <w:style w:type="character" w:customStyle="1" w:styleId="WW8Num24z0">
    <w:name w:val="WW8Num24z0"/>
    <w:rsid w:val="00556318"/>
    <w:rPr>
      <w:rFonts w:ascii="Times New Roman" w:hAnsi="Times New Roman"/>
    </w:rPr>
  </w:style>
  <w:style w:type="character" w:customStyle="1" w:styleId="WW8Num29z0">
    <w:name w:val="WW8Num29z0"/>
    <w:rsid w:val="00556318"/>
    <w:rPr>
      <w:rFonts w:ascii="Times New Roman" w:hAnsi="Times New Roman"/>
    </w:rPr>
  </w:style>
  <w:style w:type="character" w:customStyle="1" w:styleId="10">
    <w:name w:val="Основной шрифт абзаца1"/>
    <w:rsid w:val="00556318"/>
  </w:style>
  <w:style w:type="character" w:styleId="a4">
    <w:name w:val="page number"/>
    <w:basedOn w:val="10"/>
    <w:rsid w:val="00556318"/>
  </w:style>
  <w:style w:type="character" w:customStyle="1" w:styleId="a5">
    <w:name w:val="Знак Знак"/>
    <w:rsid w:val="00556318"/>
    <w:rPr>
      <w:sz w:val="24"/>
      <w:szCs w:val="24"/>
      <w:lang w:val="ru-RU" w:eastAsia="ar-SA" w:bidi="ar-SA"/>
    </w:rPr>
  </w:style>
  <w:style w:type="character" w:styleId="a6">
    <w:name w:val="Hyperlink"/>
    <w:uiPriority w:val="99"/>
    <w:rsid w:val="00556318"/>
    <w:rPr>
      <w:color w:val="0000FF"/>
      <w:u w:val="single"/>
    </w:rPr>
  </w:style>
  <w:style w:type="paragraph" w:customStyle="1" w:styleId="11">
    <w:name w:val="Заголовок1"/>
    <w:basedOn w:val="a0"/>
    <w:next w:val="a7"/>
    <w:rsid w:val="0055631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0"/>
    <w:link w:val="a8"/>
    <w:rsid w:val="00556318"/>
    <w:pPr>
      <w:spacing w:after="120"/>
    </w:pPr>
  </w:style>
  <w:style w:type="paragraph" w:styleId="a9">
    <w:name w:val="List"/>
    <w:basedOn w:val="a7"/>
    <w:rsid w:val="00556318"/>
    <w:rPr>
      <w:rFonts w:cs="Tahoma"/>
    </w:rPr>
  </w:style>
  <w:style w:type="paragraph" w:customStyle="1" w:styleId="12">
    <w:name w:val="Название1"/>
    <w:basedOn w:val="a0"/>
    <w:rsid w:val="0055631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0"/>
    <w:rsid w:val="00556318"/>
    <w:pPr>
      <w:suppressLineNumbers/>
    </w:pPr>
    <w:rPr>
      <w:rFonts w:cs="Tahoma"/>
    </w:rPr>
  </w:style>
  <w:style w:type="paragraph" w:styleId="aa">
    <w:name w:val="header"/>
    <w:aliases w:val="Верхний колонтитул1"/>
    <w:basedOn w:val="a0"/>
    <w:link w:val="ab"/>
    <w:uiPriority w:val="99"/>
    <w:rsid w:val="00556318"/>
    <w:pPr>
      <w:tabs>
        <w:tab w:val="center" w:pos="4677"/>
        <w:tab w:val="right" w:pos="9355"/>
      </w:tabs>
    </w:pPr>
  </w:style>
  <w:style w:type="paragraph" w:styleId="ac">
    <w:name w:val="footer"/>
    <w:basedOn w:val="a0"/>
    <w:link w:val="ad"/>
    <w:uiPriority w:val="99"/>
    <w:rsid w:val="00556318"/>
    <w:pPr>
      <w:tabs>
        <w:tab w:val="center" w:pos="4677"/>
        <w:tab w:val="right" w:pos="9355"/>
      </w:tabs>
    </w:pPr>
  </w:style>
  <w:style w:type="paragraph" w:customStyle="1" w:styleId="21">
    <w:name w:val="Основной текст с отступом 21"/>
    <w:basedOn w:val="a0"/>
    <w:rsid w:val="00556318"/>
    <w:pPr>
      <w:ind w:firstLine="567"/>
    </w:pPr>
    <w:rPr>
      <w:szCs w:val="20"/>
    </w:rPr>
  </w:style>
  <w:style w:type="paragraph" w:styleId="ae">
    <w:name w:val="Body Text Indent"/>
    <w:basedOn w:val="a0"/>
    <w:link w:val="af"/>
    <w:rsid w:val="00556318"/>
    <w:pPr>
      <w:spacing w:after="120"/>
      <w:ind w:left="283"/>
    </w:pPr>
  </w:style>
  <w:style w:type="paragraph" w:customStyle="1" w:styleId="210">
    <w:name w:val="Основной текст 21"/>
    <w:basedOn w:val="a0"/>
    <w:rsid w:val="00556318"/>
    <w:pPr>
      <w:spacing w:after="120" w:line="480" w:lineRule="auto"/>
    </w:pPr>
  </w:style>
  <w:style w:type="paragraph" w:customStyle="1" w:styleId="31">
    <w:name w:val="Основной текст с отступом 31"/>
    <w:basedOn w:val="a0"/>
    <w:rsid w:val="00556318"/>
    <w:pPr>
      <w:spacing w:after="120"/>
      <w:ind w:left="283"/>
    </w:pPr>
    <w:rPr>
      <w:sz w:val="16"/>
      <w:szCs w:val="16"/>
    </w:rPr>
  </w:style>
  <w:style w:type="paragraph" w:customStyle="1" w:styleId="14">
    <w:name w:val="Текст1"/>
    <w:basedOn w:val="a0"/>
    <w:rsid w:val="00556318"/>
    <w:rPr>
      <w:rFonts w:ascii="Courier New" w:hAnsi="Courier New"/>
      <w:sz w:val="20"/>
      <w:szCs w:val="20"/>
    </w:rPr>
  </w:style>
  <w:style w:type="paragraph" w:styleId="af0">
    <w:name w:val="Title"/>
    <w:basedOn w:val="a0"/>
    <w:next w:val="af1"/>
    <w:link w:val="af2"/>
    <w:uiPriority w:val="10"/>
    <w:qFormat/>
    <w:rsid w:val="00556318"/>
    <w:pPr>
      <w:jc w:val="center"/>
    </w:pPr>
    <w:rPr>
      <w:b/>
      <w:szCs w:val="20"/>
    </w:rPr>
  </w:style>
  <w:style w:type="paragraph" w:styleId="af1">
    <w:name w:val="Subtitle"/>
    <w:basedOn w:val="11"/>
    <w:next w:val="a7"/>
    <w:qFormat/>
    <w:rsid w:val="00556318"/>
    <w:pPr>
      <w:jc w:val="center"/>
    </w:pPr>
    <w:rPr>
      <w:i/>
      <w:iCs/>
    </w:rPr>
  </w:style>
  <w:style w:type="paragraph" w:customStyle="1" w:styleId="Preformat">
    <w:name w:val="Preformat"/>
    <w:rsid w:val="00556318"/>
    <w:pPr>
      <w:suppressAutoHyphens/>
      <w:autoSpaceDE w:val="0"/>
      <w:ind w:left="357" w:hanging="357"/>
    </w:pPr>
    <w:rPr>
      <w:rFonts w:ascii="Courier New" w:eastAsia="Arial" w:hAnsi="Courier New" w:cs="Courier New"/>
      <w:lang w:eastAsia="ar-SA"/>
    </w:rPr>
  </w:style>
  <w:style w:type="paragraph" w:customStyle="1" w:styleId="310">
    <w:name w:val="Основной текст 31"/>
    <w:basedOn w:val="a0"/>
    <w:rsid w:val="00556318"/>
    <w:pPr>
      <w:spacing w:after="120"/>
    </w:pPr>
    <w:rPr>
      <w:sz w:val="16"/>
      <w:szCs w:val="16"/>
    </w:rPr>
  </w:style>
  <w:style w:type="paragraph" w:customStyle="1" w:styleId="15">
    <w:name w:val="Текст примечания1"/>
    <w:basedOn w:val="a0"/>
    <w:rsid w:val="00556318"/>
    <w:pPr>
      <w:overflowPunct w:val="0"/>
      <w:autoSpaceDE w:val="0"/>
      <w:textAlignment w:val="baseline"/>
    </w:pPr>
    <w:rPr>
      <w:sz w:val="20"/>
      <w:szCs w:val="20"/>
    </w:rPr>
  </w:style>
  <w:style w:type="paragraph" w:styleId="16">
    <w:name w:val="toc 1"/>
    <w:basedOn w:val="a0"/>
    <w:next w:val="a0"/>
    <w:semiHidden/>
    <w:rsid w:val="00556318"/>
    <w:pPr>
      <w:tabs>
        <w:tab w:val="right" w:leader="dot" w:pos="9600"/>
      </w:tabs>
      <w:spacing w:after="120"/>
      <w:ind w:left="238" w:firstLine="0"/>
    </w:pPr>
    <w:rPr>
      <w:rFonts w:ascii="ГОСТ тип А" w:hAnsi="ГОСТ тип А"/>
      <w:i/>
      <w:szCs w:val="20"/>
    </w:rPr>
  </w:style>
  <w:style w:type="paragraph" w:styleId="22">
    <w:name w:val="toc 2"/>
    <w:basedOn w:val="a0"/>
    <w:next w:val="a0"/>
    <w:semiHidden/>
    <w:rsid w:val="00556318"/>
    <w:pPr>
      <w:tabs>
        <w:tab w:val="left" w:pos="880"/>
        <w:tab w:val="right" w:leader="dot" w:pos="9639"/>
      </w:tabs>
      <w:spacing w:after="120"/>
      <w:ind w:left="-142" w:right="-39" w:firstLine="0"/>
    </w:pPr>
    <w:rPr>
      <w:rFonts w:ascii="ГОСТ тип А" w:hAnsi="ГОСТ тип А" w:cs="Arial"/>
      <w:bCs/>
      <w:i/>
      <w:iCs/>
      <w:szCs w:val="20"/>
    </w:rPr>
  </w:style>
  <w:style w:type="paragraph" w:styleId="30">
    <w:name w:val="toc 3"/>
    <w:basedOn w:val="a0"/>
    <w:next w:val="a0"/>
    <w:semiHidden/>
    <w:rsid w:val="00556318"/>
    <w:pPr>
      <w:ind w:left="480"/>
    </w:pPr>
  </w:style>
  <w:style w:type="paragraph" w:customStyle="1" w:styleId="17">
    <w:name w:val="Цитата1"/>
    <w:basedOn w:val="a0"/>
    <w:rsid w:val="00556318"/>
    <w:pPr>
      <w:ind w:left="-142" w:right="-483" w:firstLine="0"/>
    </w:pPr>
    <w:rPr>
      <w:sz w:val="28"/>
      <w:szCs w:val="20"/>
    </w:rPr>
  </w:style>
  <w:style w:type="paragraph" w:styleId="af3">
    <w:name w:val="List Paragraph"/>
    <w:basedOn w:val="a0"/>
    <w:uiPriority w:val="34"/>
    <w:qFormat/>
    <w:rsid w:val="00556318"/>
    <w:pPr>
      <w:spacing w:after="200"/>
      <w:ind w:left="720" w:firstLine="0"/>
    </w:pPr>
    <w:rPr>
      <w:rFonts w:ascii="Calibri" w:eastAsia="Calibri" w:hAnsi="Calibri"/>
      <w:sz w:val="22"/>
      <w:szCs w:val="22"/>
    </w:rPr>
  </w:style>
  <w:style w:type="paragraph" w:customStyle="1" w:styleId="af4">
    <w:name w:val="Содержимое врезки"/>
    <w:basedOn w:val="a7"/>
    <w:rsid w:val="00556318"/>
  </w:style>
  <w:style w:type="character" w:customStyle="1" w:styleId="40">
    <w:name w:val="Знак Знак4"/>
    <w:rsid w:val="00556318"/>
    <w:rPr>
      <w:rFonts w:ascii="Cambria" w:hAnsi="Cambria"/>
      <w:b/>
      <w:bCs/>
      <w:i/>
      <w:iCs/>
      <w:color w:val="4F81BD"/>
      <w:sz w:val="22"/>
      <w:szCs w:val="22"/>
      <w:lang w:val="ru-RU" w:eastAsia="ar-SA" w:bidi="ar-SA"/>
    </w:rPr>
  </w:style>
  <w:style w:type="paragraph" w:styleId="af5">
    <w:name w:val="Normal (Web)"/>
    <w:basedOn w:val="a0"/>
    <w:rsid w:val="00556318"/>
    <w:pPr>
      <w:suppressAutoHyphens/>
      <w:spacing w:before="280" w:after="119"/>
      <w:ind w:left="0" w:firstLine="0"/>
    </w:pPr>
  </w:style>
  <w:style w:type="paragraph" w:customStyle="1" w:styleId="xl25">
    <w:name w:val="xl25"/>
    <w:basedOn w:val="15"/>
    <w:next w:val="15"/>
    <w:rsid w:val="00556318"/>
    <w:pPr>
      <w:pBdr>
        <w:left w:val="single" w:sz="4" w:space="0" w:color="000000"/>
        <w:right w:val="single" w:sz="4" w:space="0" w:color="000000"/>
      </w:pBdr>
      <w:suppressAutoHyphens/>
      <w:overflowPunct/>
      <w:autoSpaceDE/>
      <w:spacing w:before="280" w:after="280"/>
      <w:ind w:left="0" w:firstLine="0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f6">
    <w:name w:val="текст"/>
    <w:basedOn w:val="15"/>
    <w:next w:val="15"/>
    <w:rsid w:val="00556318"/>
    <w:pPr>
      <w:suppressAutoHyphens/>
      <w:overflowPunct/>
      <w:autoSpaceDE/>
      <w:spacing w:line="360" w:lineRule="auto"/>
      <w:ind w:left="0" w:firstLine="935"/>
      <w:jc w:val="both"/>
      <w:textAlignment w:val="auto"/>
    </w:pPr>
    <w:rPr>
      <w:sz w:val="24"/>
      <w:szCs w:val="24"/>
    </w:rPr>
  </w:style>
  <w:style w:type="character" w:customStyle="1" w:styleId="18">
    <w:name w:val="Заголовок 1 Знак"/>
    <w:rsid w:val="00556318"/>
    <w:rPr>
      <w:b/>
      <w:bCs/>
      <w:sz w:val="24"/>
      <w:lang w:val="ru-RU" w:eastAsia="ru-RU" w:bidi="ar-SA"/>
    </w:rPr>
  </w:style>
  <w:style w:type="paragraph" w:styleId="af7">
    <w:name w:val="Block Text"/>
    <w:basedOn w:val="a0"/>
    <w:rsid w:val="00556318"/>
    <w:pPr>
      <w:ind w:left="1985" w:right="2408" w:firstLine="0"/>
      <w:jc w:val="both"/>
    </w:pPr>
    <w:rPr>
      <w:rFonts w:ascii="Arial" w:hAnsi="Arial"/>
      <w:sz w:val="28"/>
      <w:szCs w:val="28"/>
      <w:lang w:eastAsia="ru-RU"/>
    </w:rPr>
  </w:style>
  <w:style w:type="paragraph" w:styleId="23">
    <w:name w:val="Body Text 2"/>
    <w:basedOn w:val="a0"/>
    <w:rsid w:val="00556318"/>
    <w:pPr>
      <w:spacing w:after="120" w:line="480" w:lineRule="auto"/>
    </w:pPr>
  </w:style>
  <w:style w:type="paragraph" w:styleId="24">
    <w:name w:val="Body Text Indent 2"/>
    <w:basedOn w:val="a0"/>
    <w:link w:val="25"/>
    <w:uiPriority w:val="99"/>
    <w:rsid w:val="00556318"/>
    <w:pPr>
      <w:ind w:left="426" w:hanging="568"/>
    </w:pPr>
    <w:rPr>
      <w:bCs/>
      <w:sz w:val="22"/>
      <w:szCs w:val="22"/>
    </w:rPr>
  </w:style>
  <w:style w:type="paragraph" w:customStyle="1" w:styleId="af8">
    <w:name w:val="Содержимое таблицы"/>
    <w:basedOn w:val="a0"/>
    <w:rsid w:val="00556318"/>
    <w:pPr>
      <w:suppressLineNumbers/>
      <w:ind w:left="0" w:firstLine="0"/>
    </w:pPr>
    <w:rPr>
      <w:sz w:val="20"/>
      <w:szCs w:val="20"/>
    </w:rPr>
  </w:style>
  <w:style w:type="paragraph" w:styleId="32">
    <w:name w:val="Body Text 3"/>
    <w:basedOn w:val="a0"/>
    <w:rsid w:val="007E6A0D"/>
    <w:pPr>
      <w:spacing w:after="120"/>
    </w:pPr>
    <w:rPr>
      <w:sz w:val="16"/>
      <w:szCs w:val="16"/>
    </w:rPr>
  </w:style>
  <w:style w:type="paragraph" w:styleId="af9">
    <w:name w:val="caption"/>
    <w:basedOn w:val="a0"/>
    <w:qFormat/>
    <w:rsid w:val="007E6A0D"/>
    <w:pPr>
      <w:ind w:left="0" w:firstLine="0"/>
      <w:jc w:val="center"/>
    </w:pPr>
    <w:rPr>
      <w:szCs w:val="20"/>
      <w:lang w:eastAsia="ru-RU"/>
    </w:rPr>
  </w:style>
  <w:style w:type="paragraph" w:styleId="33">
    <w:name w:val="Body Text Indent 3"/>
    <w:basedOn w:val="a0"/>
    <w:rsid w:val="00804490"/>
    <w:pPr>
      <w:spacing w:after="120"/>
      <w:ind w:left="283" w:firstLine="0"/>
    </w:pPr>
    <w:rPr>
      <w:sz w:val="16"/>
      <w:szCs w:val="16"/>
      <w:lang w:eastAsia="ru-RU"/>
    </w:rPr>
  </w:style>
  <w:style w:type="character" w:customStyle="1" w:styleId="ab">
    <w:name w:val="Верхний колонтитул Знак"/>
    <w:aliases w:val="Верхний колонтитул1 Знак"/>
    <w:link w:val="aa"/>
    <w:uiPriority w:val="99"/>
    <w:rsid w:val="004E125F"/>
    <w:rPr>
      <w:sz w:val="24"/>
      <w:szCs w:val="24"/>
      <w:lang w:eastAsia="ar-SA"/>
    </w:rPr>
  </w:style>
  <w:style w:type="table" w:styleId="afa">
    <w:name w:val="Table Grid"/>
    <w:basedOn w:val="a2"/>
    <w:rsid w:val="00ED65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7">
    <w:name w:val="Font Style27"/>
    <w:rsid w:val="004C0B93"/>
    <w:rPr>
      <w:rFonts w:ascii="Times New Roman" w:hAnsi="Times New Roman" w:cs="Times New Roman"/>
      <w:sz w:val="18"/>
      <w:szCs w:val="18"/>
    </w:rPr>
  </w:style>
  <w:style w:type="paragraph" w:customStyle="1" w:styleId="19">
    <w:name w:val="Обычный1"/>
    <w:rsid w:val="00C512E7"/>
    <w:pPr>
      <w:widowControl w:val="0"/>
      <w:spacing w:line="360" w:lineRule="auto"/>
      <w:ind w:firstLine="800"/>
    </w:pPr>
    <w:rPr>
      <w:snapToGrid w:val="0"/>
      <w:sz w:val="24"/>
    </w:rPr>
  </w:style>
  <w:style w:type="character" w:customStyle="1" w:styleId="afb">
    <w:name w:val="где Знак"/>
    <w:link w:val="afc"/>
    <w:rsid w:val="001C4A0D"/>
    <w:rPr>
      <w:sz w:val="24"/>
      <w:szCs w:val="24"/>
    </w:rPr>
  </w:style>
  <w:style w:type="paragraph" w:customStyle="1" w:styleId="afc">
    <w:name w:val="где"/>
    <w:basedOn w:val="a0"/>
    <w:next w:val="a0"/>
    <w:link w:val="afb"/>
    <w:rsid w:val="001C4A0D"/>
    <w:pPr>
      <w:widowControl w:val="0"/>
      <w:tabs>
        <w:tab w:val="left" w:pos="1797"/>
        <w:tab w:val="left" w:pos="2160"/>
      </w:tabs>
      <w:suppressAutoHyphens/>
      <w:autoSpaceDE w:val="0"/>
      <w:autoSpaceDN w:val="0"/>
      <w:adjustRightInd w:val="0"/>
      <w:ind w:left="2155" w:hanging="1871"/>
      <w:jc w:val="both"/>
    </w:pPr>
  </w:style>
  <w:style w:type="paragraph" w:customStyle="1" w:styleId="110">
    <w:name w:val="Обычный11"/>
    <w:rsid w:val="00633AEF"/>
    <w:pPr>
      <w:widowControl w:val="0"/>
      <w:spacing w:line="360" w:lineRule="auto"/>
      <w:ind w:firstLine="800"/>
    </w:pPr>
    <w:rPr>
      <w:snapToGrid w:val="0"/>
      <w:sz w:val="24"/>
    </w:rPr>
  </w:style>
  <w:style w:type="character" w:customStyle="1" w:styleId="34">
    <w:name w:val="Основной текст (3)_"/>
    <w:link w:val="35"/>
    <w:uiPriority w:val="99"/>
    <w:locked/>
    <w:rsid w:val="00633AEF"/>
    <w:rPr>
      <w:rFonts w:ascii="Arial Narrow" w:hAnsi="Arial Narrow" w:cs="Arial Narrow"/>
      <w:noProof/>
      <w:sz w:val="8"/>
      <w:szCs w:val="8"/>
      <w:shd w:val="clear" w:color="auto" w:fill="FFFFFF"/>
    </w:rPr>
  </w:style>
  <w:style w:type="paragraph" w:customStyle="1" w:styleId="35">
    <w:name w:val="Основной текст (3)"/>
    <w:basedOn w:val="a0"/>
    <w:link w:val="34"/>
    <w:uiPriority w:val="99"/>
    <w:rsid w:val="00633AEF"/>
    <w:pPr>
      <w:shd w:val="clear" w:color="auto" w:fill="FFFFFF"/>
      <w:spacing w:line="240" w:lineRule="atLeast"/>
      <w:ind w:left="0" w:firstLine="0"/>
    </w:pPr>
    <w:rPr>
      <w:rFonts w:ascii="Arial Narrow" w:hAnsi="Arial Narrow"/>
      <w:noProof/>
      <w:sz w:val="8"/>
      <w:szCs w:val="8"/>
    </w:rPr>
  </w:style>
  <w:style w:type="character" w:customStyle="1" w:styleId="af2">
    <w:name w:val="Заголовок Знак"/>
    <w:link w:val="af0"/>
    <w:uiPriority w:val="10"/>
    <w:rsid w:val="00633AEF"/>
    <w:rPr>
      <w:b/>
      <w:sz w:val="24"/>
      <w:lang w:eastAsia="ar-SA"/>
    </w:rPr>
  </w:style>
  <w:style w:type="paragraph" w:customStyle="1" w:styleId="Normal1">
    <w:name w:val="Normal1"/>
    <w:rsid w:val="0034268D"/>
  </w:style>
  <w:style w:type="paragraph" w:customStyle="1" w:styleId="ConsNormal">
    <w:name w:val="ConsNormal"/>
    <w:rsid w:val="0034268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2467DD"/>
    <w:pPr>
      <w:widowControl w:val="0"/>
      <w:autoSpaceDE w:val="0"/>
      <w:autoSpaceDN w:val="0"/>
      <w:adjustRightInd w:val="0"/>
    </w:pPr>
    <w:rPr>
      <w:rFonts w:ascii="Courier New" w:hAnsi="Courier New" w:cs="SansSerif"/>
    </w:rPr>
  </w:style>
  <w:style w:type="paragraph" w:customStyle="1" w:styleId="Style1">
    <w:name w:val="Style1"/>
    <w:basedOn w:val="a0"/>
    <w:rsid w:val="004713E7"/>
    <w:pPr>
      <w:widowControl w:val="0"/>
      <w:autoSpaceDE w:val="0"/>
      <w:autoSpaceDN w:val="0"/>
      <w:adjustRightInd w:val="0"/>
      <w:ind w:left="0" w:firstLine="0"/>
    </w:pPr>
    <w:rPr>
      <w:lang w:eastAsia="ru-RU"/>
    </w:rPr>
  </w:style>
  <w:style w:type="paragraph" w:customStyle="1" w:styleId="Style2">
    <w:name w:val="Style2"/>
    <w:basedOn w:val="a0"/>
    <w:rsid w:val="004713E7"/>
    <w:pPr>
      <w:widowControl w:val="0"/>
      <w:autoSpaceDE w:val="0"/>
      <w:autoSpaceDN w:val="0"/>
      <w:adjustRightInd w:val="0"/>
      <w:spacing w:line="277" w:lineRule="exact"/>
      <w:ind w:left="0" w:firstLine="682"/>
      <w:jc w:val="both"/>
    </w:pPr>
    <w:rPr>
      <w:lang w:eastAsia="ru-RU"/>
    </w:rPr>
  </w:style>
  <w:style w:type="character" w:customStyle="1" w:styleId="FontStyle12">
    <w:name w:val="Font Style12"/>
    <w:rsid w:val="004713E7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uiPriority w:val="99"/>
    <w:rsid w:val="004713E7"/>
    <w:rPr>
      <w:rFonts w:ascii="Arial" w:hAnsi="Arial" w:cs="Arial"/>
      <w:i/>
      <w:iCs/>
      <w:sz w:val="20"/>
      <w:szCs w:val="20"/>
    </w:rPr>
  </w:style>
  <w:style w:type="character" w:customStyle="1" w:styleId="1pt">
    <w:name w:val="Основной текст + Интервал 1 pt"/>
    <w:uiPriority w:val="99"/>
    <w:rsid w:val="00D633B8"/>
    <w:rPr>
      <w:rFonts w:ascii="Arial Narrow" w:hAnsi="Arial Narrow" w:cs="Arial Narrow"/>
      <w:spacing w:val="30"/>
      <w:sz w:val="25"/>
      <w:szCs w:val="25"/>
    </w:rPr>
  </w:style>
  <w:style w:type="character" w:customStyle="1" w:styleId="ad">
    <w:name w:val="Нижний колонтитул Знак"/>
    <w:link w:val="ac"/>
    <w:uiPriority w:val="99"/>
    <w:rsid w:val="00DB1220"/>
    <w:rPr>
      <w:sz w:val="24"/>
      <w:szCs w:val="24"/>
      <w:lang w:eastAsia="ar-SA"/>
    </w:rPr>
  </w:style>
  <w:style w:type="paragraph" w:styleId="afd">
    <w:name w:val="No Spacing"/>
    <w:link w:val="afe"/>
    <w:uiPriority w:val="1"/>
    <w:qFormat/>
    <w:rsid w:val="005F6C4B"/>
    <w:rPr>
      <w:sz w:val="24"/>
      <w:szCs w:val="22"/>
      <w:lang w:eastAsia="en-US"/>
    </w:rPr>
  </w:style>
  <w:style w:type="character" w:customStyle="1" w:styleId="afe">
    <w:name w:val="Без интервала Знак"/>
    <w:link w:val="afd"/>
    <w:uiPriority w:val="1"/>
    <w:rsid w:val="005F6C4B"/>
    <w:rPr>
      <w:sz w:val="24"/>
      <w:szCs w:val="22"/>
      <w:lang w:eastAsia="en-US"/>
    </w:rPr>
  </w:style>
  <w:style w:type="paragraph" w:customStyle="1" w:styleId="26">
    <w:name w:val="Титул2"/>
    <w:basedOn w:val="a0"/>
    <w:autoRedefine/>
    <w:rsid w:val="00053E45"/>
    <w:pPr>
      <w:spacing w:after="120" w:line="276" w:lineRule="auto"/>
      <w:ind w:left="-284" w:firstLine="0"/>
      <w:jc w:val="both"/>
    </w:pPr>
    <w:rPr>
      <w:lang w:eastAsia="ru-RU"/>
    </w:rPr>
  </w:style>
  <w:style w:type="paragraph" w:customStyle="1" w:styleId="1a">
    <w:name w:val="Титул1"/>
    <w:basedOn w:val="a0"/>
    <w:autoRedefine/>
    <w:rsid w:val="003A0BCF"/>
    <w:pPr>
      <w:spacing w:after="120"/>
      <w:ind w:left="0" w:firstLine="0"/>
      <w:jc w:val="center"/>
    </w:pPr>
    <w:rPr>
      <w:rFonts w:ascii="ГОСТ тип А" w:hAnsi="ГОСТ тип А"/>
      <w:b/>
      <w:i/>
      <w:sz w:val="36"/>
      <w:szCs w:val="36"/>
      <w:lang w:eastAsia="ru-RU"/>
    </w:rPr>
  </w:style>
  <w:style w:type="paragraph" w:customStyle="1" w:styleId="aff">
    <w:name w:val="Таблица"/>
    <w:basedOn w:val="a0"/>
    <w:link w:val="aff0"/>
    <w:qFormat/>
    <w:rsid w:val="00250384"/>
    <w:pPr>
      <w:spacing w:after="60"/>
      <w:ind w:left="0" w:firstLine="0"/>
    </w:pPr>
    <w:rPr>
      <w:rFonts w:ascii="ГОСТ тип А" w:hAnsi="ГОСТ тип А"/>
      <w:i/>
      <w:sz w:val="22"/>
      <w:szCs w:val="20"/>
    </w:rPr>
  </w:style>
  <w:style w:type="character" w:customStyle="1" w:styleId="aff0">
    <w:name w:val="Таблица Знак"/>
    <w:link w:val="aff"/>
    <w:rsid w:val="00250384"/>
    <w:rPr>
      <w:rFonts w:ascii="ГОСТ тип А" w:hAnsi="ГОСТ тип А"/>
      <w:i/>
      <w:sz w:val="22"/>
    </w:rPr>
  </w:style>
  <w:style w:type="paragraph" w:customStyle="1" w:styleId="e9">
    <w:name w:val="ÎñíîâíîÈe9 òåêñò"/>
    <w:basedOn w:val="a0"/>
    <w:rsid w:val="00AE3C6D"/>
    <w:pPr>
      <w:widowControl w:val="0"/>
      <w:ind w:left="0" w:firstLine="0"/>
      <w:jc w:val="center"/>
    </w:pPr>
    <w:rPr>
      <w:sz w:val="28"/>
      <w:szCs w:val="20"/>
      <w:lang w:eastAsia="ru-RU"/>
    </w:rPr>
  </w:style>
  <w:style w:type="paragraph" w:customStyle="1" w:styleId="1b">
    <w:name w:val="Основной текст1"/>
    <w:link w:val="aff1"/>
    <w:rsid w:val="00AE3C6D"/>
    <w:pPr>
      <w:widowControl w:val="0"/>
      <w:snapToGrid w:val="0"/>
      <w:jc w:val="both"/>
    </w:pPr>
    <w:rPr>
      <w:sz w:val="28"/>
    </w:rPr>
  </w:style>
  <w:style w:type="character" w:customStyle="1" w:styleId="FontStyle23">
    <w:name w:val="Font Style23"/>
    <w:uiPriority w:val="99"/>
    <w:rsid w:val="00AF17F2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rsid w:val="00AF17F2"/>
    <w:rPr>
      <w:rFonts w:ascii="Times New Roman" w:hAnsi="Times New Roman" w:cs="Times New Roman"/>
      <w:sz w:val="28"/>
      <w:szCs w:val="28"/>
    </w:rPr>
  </w:style>
  <w:style w:type="character" w:customStyle="1" w:styleId="af">
    <w:name w:val="Основной текст с отступом Знак"/>
    <w:link w:val="ae"/>
    <w:uiPriority w:val="99"/>
    <w:rsid w:val="00863162"/>
    <w:rPr>
      <w:sz w:val="24"/>
      <w:szCs w:val="24"/>
      <w:lang w:eastAsia="ar-SA"/>
    </w:rPr>
  </w:style>
  <w:style w:type="character" w:customStyle="1" w:styleId="aff1">
    <w:name w:val="Основной текст_"/>
    <w:link w:val="1b"/>
    <w:rsid w:val="00E11797"/>
    <w:rPr>
      <w:sz w:val="28"/>
      <w:lang w:val="ru-RU" w:eastAsia="ru-RU" w:bidi="ar-SA"/>
    </w:rPr>
  </w:style>
  <w:style w:type="character" w:customStyle="1" w:styleId="aff2">
    <w:name w:val="Основной текст + Полужирный"/>
    <w:rsid w:val="00E11797"/>
    <w:rPr>
      <w:b/>
      <w:bCs/>
      <w:color w:val="000000"/>
      <w:spacing w:val="0"/>
      <w:w w:val="100"/>
      <w:position w:val="0"/>
      <w:sz w:val="28"/>
      <w:lang w:val="ru-RU" w:eastAsia="ru-RU" w:bidi="ar-SA"/>
    </w:rPr>
  </w:style>
  <w:style w:type="paragraph" w:styleId="36">
    <w:name w:val="List Bullet 3"/>
    <w:basedOn w:val="a0"/>
    <w:autoRedefine/>
    <w:rsid w:val="00E74246"/>
    <w:pPr>
      <w:tabs>
        <w:tab w:val="left" w:pos="2655"/>
      </w:tabs>
      <w:spacing w:line="360" w:lineRule="auto"/>
      <w:ind w:left="-284" w:firstLine="0"/>
      <w:jc w:val="right"/>
    </w:pPr>
    <w:rPr>
      <w:b/>
      <w:iCs/>
      <w:lang w:eastAsia="ru-RU"/>
    </w:rPr>
  </w:style>
  <w:style w:type="paragraph" w:styleId="HTML">
    <w:name w:val="HTML Preformatted"/>
    <w:basedOn w:val="a0"/>
    <w:link w:val="HTML0"/>
    <w:rsid w:val="00CC31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</w:pPr>
    <w:rPr>
      <w:rFonts w:ascii="Courier New" w:eastAsia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link w:val="HTML"/>
    <w:rsid w:val="00CC31D3"/>
    <w:rPr>
      <w:rFonts w:ascii="Courier New" w:eastAsia="Courier New" w:hAnsi="Courier New" w:cs="Courier New"/>
      <w:color w:val="000000"/>
    </w:rPr>
  </w:style>
  <w:style w:type="character" w:customStyle="1" w:styleId="FontStyle236">
    <w:name w:val="Font Style236"/>
    <w:rsid w:val="00880D81"/>
    <w:rPr>
      <w:rFonts w:ascii="Microsoft Sans Serif" w:hAnsi="Microsoft Sans Serif" w:cs="Microsoft Sans Serif"/>
      <w:sz w:val="20"/>
      <w:szCs w:val="20"/>
    </w:rPr>
  </w:style>
  <w:style w:type="character" w:customStyle="1" w:styleId="FontStyle247">
    <w:name w:val="Font Style247"/>
    <w:rsid w:val="00880D81"/>
    <w:rPr>
      <w:rFonts w:ascii="Courier New" w:hAnsi="Courier New" w:cs="Courier New"/>
      <w:sz w:val="22"/>
      <w:szCs w:val="22"/>
    </w:rPr>
  </w:style>
  <w:style w:type="paragraph" w:customStyle="1" w:styleId="Style22">
    <w:name w:val="Style22"/>
    <w:basedOn w:val="a0"/>
    <w:rsid w:val="00880D81"/>
    <w:pPr>
      <w:widowControl w:val="0"/>
      <w:autoSpaceDE w:val="0"/>
      <w:autoSpaceDN w:val="0"/>
      <w:adjustRightInd w:val="0"/>
      <w:spacing w:line="408" w:lineRule="exact"/>
      <w:ind w:left="0" w:firstLine="581"/>
      <w:jc w:val="both"/>
    </w:pPr>
    <w:rPr>
      <w:rFonts w:ascii="Microsoft Sans Serif" w:hAnsi="Microsoft Sans Serif" w:cs="Microsoft Sans Serif"/>
      <w:lang w:eastAsia="ru-RU"/>
    </w:rPr>
  </w:style>
  <w:style w:type="paragraph" w:customStyle="1" w:styleId="Style43">
    <w:name w:val="Style43"/>
    <w:basedOn w:val="a0"/>
    <w:rsid w:val="00880D81"/>
    <w:pPr>
      <w:widowControl w:val="0"/>
      <w:autoSpaceDE w:val="0"/>
      <w:autoSpaceDN w:val="0"/>
      <w:adjustRightInd w:val="0"/>
      <w:spacing w:line="427" w:lineRule="exact"/>
      <w:ind w:left="0" w:firstLine="706"/>
      <w:jc w:val="both"/>
    </w:pPr>
    <w:rPr>
      <w:rFonts w:ascii="Microsoft Sans Serif" w:hAnsi="Microsoft Sans Serif" w:cs="Microsoft Sans Serif"/>
      <w:lang w:eastAsia="ru-RU"/>
    </w:rPr>
  </w:style>
  <w:style w:type="paragraph" w:customStyle="1" w:styleId="Style140">
    <w:name w:val="Style140"/>
    <w:basedOn w:val="a0"/>
    <w:rsid w:val="00880D81"/>
    <w:pPr>
      <w:widowControl w:val="0"/>
      <w:autoSpaceDE w:val="0"/>
      <w:autoSpaceDN w:val="0"/>
      <w:adjustRightInd w:val="0"/>
      <w:spacing w:line="266" w:lineRule="exact"/>
      <w:ind w:left="0" w:firstLine="0"/>
      <w:jc w:val="both"/>
    </w:pPr>
    <w:rPr>
      <w:rFonts w:ascii="Microsoft Sans Serif" w:hAnsi="Microsoft Sans Serif" w:cs="Microsoft Sans Serif"/>
      <w:lang w:eastAsia="ru-RU"/>
    </w:rPr>
  </w:style>
  <w:style w:type="paragraph" w:customStyle="1" w:styleId="Style174">
    <w:name w:val="Style174"/>
    <w:basedOn w:val="a0"/>
    <w:rsid w:val="00880D81"/>
    <w:pPr>
      <w:widowControl w:val="0"/>
      <w:autoSpaceDE w:val="0"/>
      <w:autoSpaceDN w:val="0"/>
      <w:adjustRightInd w:val="0"/>
      <w:spacing w:line="409" w:lineRule="exact"/>
      <w:ind w:left="0" w:firstLine="0"/>
      <w:jc w:val="right"/>
    </w:pPr>
    <w:rPr>
      <w:rFonts w:ascii="Microsoft Sans Serif" w:hAnsi="Microsoft Sans Serif" w:cs="Microsoft Sans Serif"/>
      <w:lang w:eastAsia="ru-RU"/>
    </w:rPr>
  </w:style>
  <w:style w:type="paragraph" w:styleId="37">
    <w:name w:val="List Continue 3"/>
    <w:basedOn w:val="a0"/>
    <w:rsid w:val="00A922FE"/>
    <w:pPr>
      <w:spacing w:after="120"/>
      <w:ind w:left="849" w:firstLine="0"/>
      <w:contextualSpacing/>
      <w:jc w:val="both"/>
    </w:pPr>
    <w:rPr>
      <w:rFonts w:ascii="ГОСТ тип А" w:hAnsi="ГОСТ тип А"/>
      <w:i/>
      <w:szCs w:val="20"/>
      <w:lang w:eastAsia="ru-RU"/>
    </w:rPr>
  </w:style>
  <w:style w:type="paragraph" w:customStyle="1" w:styleId="38">
    <w:name w:val="Основной текст3"/>
    <w:basedOn w:val="a0"/>
    <w:rsid w:val="00441B16"/>
    <w:pPr>
      <w:widowControl w:val="0"/>
      <w:shd w:val="clear" w:color="auto" w:fill="FFFFFF"/>
      <w:spacing w:before="360" w:line="0" w:lineRule="atLeast"/>
      <w:ind w:left="0" w:firstLine="0"/>
    </w:pPr>
    <w:rPr>
      <w:color w:val="000000"/>
      <w:sz w:val="22"/>
      <w:szCs w:val="22"/>
      <w:lang w:eastAsia="ru-RU"/>
    </w:rPr>
  </w:style>
  <w:style w:type="character" w:customStyle="1" w:styleId="8pt0pt">
    <w:name w:val="Основной текст + 8 pt;Интервал 0 pt"/>
    <w:rsid w:val="00441B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 w:eastAsia="ru-RU" w:bidi="ar-SA"/>
    </w:rPr>
  </w:style>
  <w:style w:type="character" w:customStyle="1" w:styleId="80">
    <w:name w:val="Основной текст (8)_"/>
    <w:link w:val="81"/>
    <w:rsid w:val="00307868"/>
    <w:rPr>
      <w:sz w:val="22"/>
      <w:szCs w:val="22"/>
      <w:shd w:val="clear" w:color="auto" w:fill="FFFFFF"/>
    </w:rPr>
  </w:style>
  <w:style w:type="paragraph" w:customStyle="1" w:styleId="81">
    <w:name w:val="Основной текст (8)"/>
    <w:basedOn w:val="a0"/>
    <w:link w:val="80"/>
    <w:rsid w:val="00307868"/>
    <w:pPr>
      <w:widowControl w:val="0"/>
      <w:shd w:val="clear" w:color="auto" w:fill="FFFFFF"/>
      <w:spacing w:before="660" w:after="240" w:line="281" w:lineRule="exact"/>
      <w:ind w:left="0" w:firstLine="0"/>
      <w:jc w:val="both"/>
    </w:pPr>
    <w:rPr>
      <w:sz w:val="22"/>
      <w:szCs w:val="22"/>
    </w:rPr>
  </w:style>
  <w:style w:type="character" w:customStyle="1" w:styleId="8Corbel105pt">
    <w:name w:val="Основной текст (8) + Corbel;10;5 pt"/>
    <w:rsid w:val="00307868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8-1pt">
    <w:name w:val="Основной текст (8) + Курсив;Интервал -1 pt"/>
    <w:rsid w:val="003078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38pt">
    <w:name w:val="Основной текст (23) + 8 pt"/>
    <w:rsid w:val="003078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82">
    <w:name w:val="Основной текст (8) + Полужирный"/>
    <w:rsid w:val="006C0A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810pt">
    <w:name w:val="Основной текст (8) + 10 pt;Полужирный;Курсив"/>
    <w:rsid w:val="006C0A6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western">
    <w:name w:val="western"/>
    <w:basedOn w:val="a0"/>
    <w:rsid w:val="00F10173"/>
    <w:pPr>
      <w:spacing w:before="100" w:beforeAutospacing="1" w:after="119"/>
      <w:ind w:left="0" w:firstLine="0"/>
    </w:pPr>
    <w:rPr>
      <w:rFonts w:ascii="Arial" w:hAnsi="Arial" w:cs="Arial"/>
      <w:lang w:eastAsia="ru-RU"/>
    </w:rPr>
  </w:style>
  <w:style w:type="paragraph" w:customStyle="1" w:styleId="aff3">
    <w:name w:val="Ариал без интервалов"/>
    <w:basedOn w:val="a0"/>
    <w:qFormat/>
    <w:rsid w:val="006F09C5"/>
    <w:pPr>
      <w:ind w:left="0" w:firstLine="720"/>
      <w:jc w:val="both"/>
    </w:pPr>
    <w:rPr>
      <w:rFonts w:ascii="Arial" w:hAnsi="Arial" w:cs="Arial"/>
      <w:i/>
      <w:sz w:val="22"/>
      <w:szCs w:val="22"/>
      <w:lang w:eastAsia="ru-RU"/>
    </w:rPr>
  </w:style>
  <w:style w:type="paragraph" w:customStyle="1" w:styleId="1c">
    <w:name w:val="Стиль1без интервалов"/>
    <w:basedOn w:val="afd"/>
    <w:link w:val="1d"/>
    <w:qFormat/>
    <w:rsid w:val="008F2026"/>
    <w:pPr>
      <w:widowControl w:val="0"/>
      <w:autoSpaceDE w:val="0"/>
      <w:autoSpaceDN w:val="0"/>
      <w:adjustRightInd w:val="0"/>
    </w:pPr>
    <w:rPr>
      <w:rFonts w:ascii="Arial" w:hAnsi="Arial"/>
      <w:i/>
      <w:szCs w:val="24"/>
    </w:rPr>
  </w:style>
  <w:style w:type="character" w:customStyle="1" w:styleId="1d">
    <w:name w:val="Стиль1без интервалов Знак"/>
    <w:link w:val="1c"/>
    <w:rsid w:val="008F2026"/>
    <w:rPr>
      <w:rFonts w:ascii="Arial" w:hAnsi="Arial"/>
      <w:i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6D4EF9"/>
    <w:rPr>
      <w:sz w:val="24"/>
      <w:szCs w:val="24"/>
      <w:lang w:eastAsia="ar-SA"/>
    </w:rPr>
  </w:style>
  <w:style w:type="character" w:customStyle="1" w:styleId="FontStyle17">
    <w:name w:val="Font Style17"/>
    <w:uiPriority w:val="99"/>
    <w:rsid w:val="00D11206"/>
    <w:rPr>
      <w:rFonts w:ascii="Times New Roman" w:hAnsi="Times New Roman" w:cs="Times New Roman"/>
      <w:sz w:val="20"/>
      <w:szCs w:val="20"/>
    </w:rPr>
  </w:style>
  <w:style w:type="paragraph" w:styleId="aff4">
    <w:name w:val="Balloon Text"/>
    <w:basedOn w:val="a0"/>
    <w:link w:val="aff5"/>
    <w:uiPriority w:val="99"/>
    <w:semiHidden/>
    <w:unhideWhenUsed/>
    <w:rsid w:val="001D62C1"/>
    <w:rPr>
      <w:rFonts w:ascii="Tahoma" w:hAnsi="Tahoma"/>
      <w:sz w:val="16"/>
      <w:szCs w:val="16"/>
    </w:rPr>
  </w:style>
  <w:style w:type="character" w:customStyle="1" w:styleId="aff5">
    <w:name w:val="Текст выноски Знак"/>
    <w:link w:val="aff4"/>
    <w:uiPriority w:val="99"/>
    <w:semiHidden/>
    <w:rsid w:val="001D62C1"/>
    <w:rPr>
      <w:rFonts w:ascii="Tahoma" w:hAnsi="Tahoma" w:cs="Tahoma"/>
      <w:sz w:val="16"/>
      <w:szCs w:val="16"/>
      <w:lang w:eastAsia="ar-SA"/>
    </w:rPr>
  </w:style>
  <w:style w:type="character" w:customStyle="1" w:styleId="WW-Absatz-Standardschriftart1111111111111111">
    <w:name w:val="WW-Absatz-Standardschriftart1111111111111111"/>
    <w:rsid w:val="00BE2AFB"/>
  </w:style>
  <w:style w:type="numbering" w:customStyle="1" w:styleId="27">
    <w:name w:val="Нет списка2"/>
    <w:next w:val="a3"/>
    <w:semiHidden/>
    <w:unhideWhenUsed/>
    <w:rsid w:val="009003F5"/>
  </w:style>
  <w:style w:type="paragraph" w:customStyle="1" w:styleId="1e">
    <w:name w:val="Основной текст с отступом1"/>
    <w:basedOn w:val="a0"/>
    <w:link w:val="BodyTextIndentChar"/>
    <w:rsid w:val="00F62CC9"/>
    <w:pPr>
      <w:spacing w:line="360" w:lineRule="auto"/>
      <w:ind w:left="0" w:firstLine="0"/>
      <w:jc w:val="both"/>
    </w:pPr>
    <w:rPr>
      <w:sz w:val="22"/>
      <w:szCs w:val="22"/>
      <w:lang w:eastAsia="ru-RU"/>
    </w:rPr>
  </w:style>
  <w:style w:type="character" w:customStyle="1" w:styleId="BodyTextIndentChar">
    <w:name w:val="Body Text Indent Char"/>
    <w:link w:val="1e"/>
    <w:rsid w:val="00F62CC9"/>
    <w:rPr>
      <w:sz w:val="22"/>
      <w:szCs w:val="22"/>
    </w:rPr>
  </w:style>
  <w:style w:type="paragraph" w:customStyle="1" w:styleId="aff6">
    <w:name w:val="табл_строка"/>
    <w:rsid w:val="00F62CC9"/>
    <w:pPr>
      <w:spacing w:before="60" w:after="60"/>
    </w:pPr>
    <w:rPr>
      <w:sz w:val="22"/>
      <w:szCs w:val="22"/>
    </w:rPr>
  </w:style>
  <w:style w:type="table" w:customStyle="1" w:styleId="TableGrid">
    <w:name w:val="TableGrid"/>
    <w:rsid w:val="00571D3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7">
    <w:name w:val="бюллетень"/>
    <w:basedOn w:val="a0"/>
    <w:rsid w:val="00571D38"/>
    <w:pPr>
      <w:spacing w:after="120" w:line="360" w:lineRule="auto"/>
      <w:ind w:left="851" w:hanging="851"/>
      <w:jc w:val="both"/>
    </w:pPr>
    <w:rPr>
      <w:rFonts w:ascii="Arial" w:hAnsi="Arial" w:cs="Arial"/>
      <w:lang w:eastAsia="ru-RU"/>
    </w:rPr>
  </w:style>
  <w:style w:type="paragraph" w:styleId="a">
    <w:name w:val="List Bullet"/>
    <w:basedOn w:val="a0"/>
    <w:uiPriority w:val="99"/>
    <w:unhideWhenUsed/>
    <w:rsid w:val="001E5D36"/>
    <w:pPr>
      <w:numPr>
        <w:numId w:val="4"/>
      </w:numPr>
      <w:contextualSpacing/>
    </w:pPr>
  </w:style>
  <w:style w:type="character" w:styleId="aff8">
    <w:name w:val="Strong"/>
    <w:uiPriority w:val="22"/>
    <w:qFormat/>
    <w:rsid w:val="00390629"/>
    <w:rPr>
      <w:b/>
      <w:bCs/>
    </w:rPr>
  </w:style>
  <w:style w:type="character" w:customStyle="1" w:styleId="apple-converted-space">
    <w:name w:val="apple-converted-space"/>
    <w:rsid w:val="00390629"/>
  </w:style>
  <w:style w:type="paragraph" w:customStyle="1" w:styleId="28">
    <w:name w:val="Основной текст2"/>
    <w:basedOn w:val="a0"/>
    <w:rsid w:val="007C45CA"/>
    <w:pPr>
      <w:spacing w:before="60" w:after="60"/>
      <w:ind w:left="0" w:firstLine="0"/>
      <w:jc w:val="both"/>
    </w:pPr>
    <w:rPr>
      <w:rFonts w:ascii="Arial" w:hAnsi="Arial"/>
      <w:b/>
      <w:i/>
      <w:szCs w:val="20"/>
      <w:lang w:val="en-US" w:eastAsia="ru-RU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F122CE"/>
    <w:rPr>
      <w:bCs/>
      <w:sz w:val="22"/>
      <w:szCs w:val="22"/>
      <w:lang w:eastAsia="ar-SA"/>
    </w:rPr>
  </w:style>
  <w:style w:type="paragraph" w:customStyle="1" w:styleId="BasicParagraph">
    <w:name w:val="[Basic Paragraph]"/>
    <w:basedOn w:val="a0"/>
    <w:uiPriority w:val="99"/>
    <w:rsid w:val="00355108"/>
    <w:pPr>
      <w:autoSpaceDE w:val="0"/>
      <w:autoSpaceDN w:val="0"/>
      <w:adjustRightInd w:val="0"/>
      <w:spacing w:line="288" w:lineRule="auto"/>
      <w:ind w:left="0" w:firstLine="0"/>
      <w:textAlignment w:val="center"/>
    </w:pPr>
    <w:rPr>
      <w:color w:val="000000"/>
      <w:lang w:val="en-US" w:eastAsia="ru-RU"/>
    </w:rPr>
  </w:style>
  <w:style w:type="paragraph" w:customStyle="1" w:styleId="ConsPlusNormal">
    <w:name w:val="ConsPlusNormal"/>
    <w:rsid w:val="00561DC5"/>
    <w:pPr>
      <w:autoSpaceDE w:val="0"/>
      <w:autoSpaceDN w:val="0"/>
      <w:adjustRightInd w:val="0"/>
    </w:pPr>
  </w:style>
  <w:style w:type="character" w:styleId="aff9">
    <w:name w:val="FollowedHyperlink"/>
    <w:basedOn w:val="a1"/>
    <w:uiPriority w:val="99"/>
    <w:semiHidden/>
    <w:unhideWhenUsed/>
    <w:rsid w:val="00DD1583"/>
    <w:rPr>
      <w:color w:val="800080"/>
      <w:u w:val="single"/>
    </w:rPr>
  </w:style>
  <w:style w:type="paragraph" w:customStyle="1" w:styleId="msonormal0">
    <w:name w:val="msonormal"/>
    <w:basedOn w:val="a0"/>
    <w:rsid w:val="00DD1583"/>
    <w:pPr>
      <w:spacing w:before="100" w:beforeAutospacing="1" w:after="100" w:afterAutospacing="1"/>
      <w:ind w:left="0" w:firstLine="0"/>
    </w:pPr>
    <w:rPr>
      <w:lang w:eastAsia="ru-RU"/>
    </w:rPr>
  </w:style>
  <w:style w:type="paragraph" w:customStyle="1" w:styleId="font5">
    <w:name w:val="font5"/>
    <w:basedOn w:val="a0"/>
    <w:rsid w:val="00DD1583"/>
    <w:pPr>
      <w:spacing w:before="100" w:beforeAutospacing="1" w:after="100" w:afterAutospacing="1"/>
      <w:ind w:left="0" w:firstLine="0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0"/>
    <w:rsid w:val="00DD1583"/>
    <w:pPr>
      <w:spacing w:before="100" w:beforeAutospacing="1" w:after="100" w:afterAutospacing="1"/>
      <w:ind w:left="0" w:firstLine="0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0"/>
    <w:rsid w:val="00DD1583"/>
    <w:pP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66">
    <w:name w:val="xl66"/>
    <w:basedOn w:val="a0"/>
    <w:rsid w:val="00DD1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67">
    <w:name w:val="xl67"/>
    <w:basedOn w:val="a0"/>
    <w:rsid w:val="00DD158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68">
    <w:name w:val="xl68"/>
    <w:basedOn w:val="a0"/>
    <w:rsid w:val="00DD1583"/>
    <w:pPr>
      <w:pBdr>
        <w:top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69">
    <w:name w:val="xl69"/>
    <w:basedOn w:val="a0"/>
    <w:rsid w:val="00DD158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70">
    <w:name w:val="xl70"/>
    <w:basedOn w:val="a0"/>
    <w:rsid w:val="00DD1583"/>
    <w:pPr>
      <w:spacing w:before="100" w:beforeAutospacing="1" w:after="100" w:afterAutospacing="1"/>
      <w:ind w:left="0" w:firstLine="0"/>
    </w:pPr>
    <w:rPr>
      <w:lang w:eastAsia="ru-RU"/>
    </w:rPr>
  </w:style>
  <w:style w:type="paragraph" w:customStyle="1" w:styleId="xl71">
    <w:name w:val="xl71"/>
    <w:basedOn w:val="a0"/>
    <w:rsid w:val="00DD15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72">
    <w:name w:val="xl72"/>
    <w:basedOn w:val="a0"/>
    <w:rsid w:val="00DD1583"/>
    <w:pPr>
      <w:pBdr>
        <w:bottom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73">
    <w:name w:val="xl73"/>
    <w:basedOn w:val="a0"/>
    <w:rsid w:val="00DD158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74">
    <w:name w:val="xl74"/>
    <w:basedOn w:val="a0"/>
    <w:rsid w:val="00DD15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75">
    <w:name w:val="xl75"/>
    <w:basedOn w:val="a0"/>
    <w:rsid w:val="00DD15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76">
    <w:name w:val="xl76"/>
    <w:basedOn w:val="a0"/>
    <w:rsid w:val="00DD15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77">
    <w:name w:val="xl77"/>
    <w:basedOn w:val="a0"/>
    <w:rsid w:val="00DD15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78">
    <w:name w:val="xl78"/>
    <w:basedOn w:val="a0"/>
    <w:rsid w:val="00DD1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lang w:eastAsia="ru-RU"/>
    </w:rPr>
  </w:style>
  <w:style w:type="paragraph" w:customStyle="1" w:styleId="xl79">
    <w:name w:val="xl79"/>
    <w:basedOn w:val="a0"/>
    <w:rsid w:val="00DD1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right"/>
    </w:pPr>
    <w:rPr>
      <w:lang w:eastAsia="ru-RU"/>
    </w:rPr>
  </w:style>
  <w:style w:type="paragraph" w:customStyle="1" w:styleId="xl80">
    <w:name w:val="xl80"/>
    <w:basedOn w:val="a0"/>
    <w:rsid w:val="00DD1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81">
    <w:name w:val="xl81"/>
    <w:basedOn w:val="a0"/>
    <w:rsid w:val="00DD1583"/>
    <w:pPr>
      <w:spacing w:before="100" w:beforeAutospacing="1" w:after="100" w:afterAutospacing="1"/>
      <w:ind w:left="0" w:firstLine="0"/>
      <w:jc w:val="right"/>
    </w:pPr>
    <w:rPr>
      <w:lang w:eastAsia="ru-RU"/>
    </w:rPr>
  </w:style>
  <w:style w:type="paragraph" w:customStyle="1" w:styleId="xl82">
    <w:name w:val="xl82"/>
    <w:basedOn w:val="a0"/>
    <w:rsid w:val="00DD15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right"/>
    </w:pPr>
    <w:rPr>
      <w:lang w:eastAsia="ru-RU"/>
    </w:rPr>
  </w:style>
  <w:style w:type="paragraph" w:customStyle="1" w:styleId="xl83">
    <w:name w:val="xl83"/>
    <w:basedOn w:val="a0"/>
    <w:rsid w:val="00DD1583"/>
    <w:pP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84">
    <w:name w:val="xl84"/>
    <w:basedOn w:val="a0"/>
    <w:rsid w:val="00DD15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lang w:eastAsia="ru-RU"/>
    </w:rPr>
  </w:style>
  <w:style w:type="paragraph" w:customStyle="1" w:styleId="xl85">
    <w:name w:val="xl85"/>
    <w:basedOn w:val="a0"/>
    <w:rsid w:val="00DD158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86">
    <w:name w:val="xl86"/>
    <w:basedOn w:val="a0"/>
    <w:rsid w:val="00DD1583"/>
    <w:pPr>
      <w:pBdr>
        <w:top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87">
    <w:name w:val="xl87"/>
    <w:basedOn w:val="a0"/>
    <w:rsid w:val="00DD158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88">
    <w:name w:val="xl88"/>
    <w:basedOn w:val="a0"/>
    <w:rsid w:val="00DD15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89">
    <w:name w:val="xl89"/>
    <w:basedOn w:val="a0"/>
    <w:rsid w:val="00DD1583"/>
    <w:pPr>
      <w:pBdr>
        <w:bottom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90">
    <w:name w:val="xl90"/>
    <w:basedOn w:val="a0"/>
    <w:rsid w:val="00DD158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91">
    <w:name w:val="xl91"/>
    <w:basedOn w:val="a0"/>
    <w:rsid w:val="00DD1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92">
    <w:name w:val="xl92"/>
    <w:basedOn w:val="a0"/>
    <w:rsid w:val="00DD15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93">
    <w:name w:val="xl93"/>
    <w:basedOn w:val="a0"/>
    <w:rsid w:val="00DD1583"/>
    <w:pP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94">
    <w:name w:val="xl94"/>
    <w:basedOn w:val="a0"/>
    <w:rsid w:val="00DD1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right"/>
    </w:pPr>
    <w:rPr>
      <w:lang w:eastAsia="ru-RU"/>
    </w:rPr>
  </w:style>
  <w:style w:type="paragraph" w:customStyle="1" w:styleId="xl95">
    <w:name w:val="xl95"/>
    <w:basedOn w:val="a0"/>
    <w:rsid w:val="00DD1583"/>
    <w:pPr>
      <w:pBdr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96">
    <w:name w:val="xl96"/>
    <w:basedOn w:val="a0"/>
    <w:rsid w:val="00DD1583"/>
    <w:pP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97">
    <w:name w:val="xl97"/>
    <w:basedOn w:val="a0"/>
    <w:rsid w:val="00DD15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lang w:eastAsia="ru-RU"/>
    </w:rPr>
  </w:style>
  <w:style w:type="paragraph" w:customStyle="1" w:styleId="xl98">
    <w:name w:val="xl98"/>
    <w:basedOn w:val="a0"/>
    <w:rsid w:val="00DD15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right"/>
    </w:pPr>
    <w:rPr>
      <w:lang w:eastAsia="ru-RU"/>
    </w:rPr>
  </w:style>
  <w:style w:type="paragraph" w:customStyle="1" w:styleId="xl99">
    <w:name w:val="xl99"/>
    <w:basedOn w:val="a0"/>
    <w:rsid w:val="00DD15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100">
    <w:name w:val="xl100"/>
    <w:basedOn w:val="a0"/>
    <w:rsid w:val="00DD15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lang w:eastAsia="ru-RU"/>
    </w:rPr>
  </w:style>
  <w:style w:type="paragraph" w:customStyle="1" w:styleId="xl101">
    <w:name w:val="xl101"/>
    <w:basedOn w:val="a0"/>
    <w:rsid w:val="00DD15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right"/>
    </w:pPr>
    <w:rPr>
      <w:lang w:eastAsia="ru-RU"/>
    </w:rPr>
  </w:style>
  <w:style w:type="paragraph" w:customStyle="1" w:styleId="xl63">
    <w:name w:val="xl63"/>
    <w:basedOn w:val="a0"/>
    <w:rsid w:val="00CE4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</w:pPr>
    <w:rPr>
      <w:lang w:eastAsia="ru-RU"/>
    </w:rPr>
  </w:style>
  <w:style w:type="paragraph" w:customStyle="1" w:styleId="xl64">
    <w:name w:val="xl64"/>
    <w:basedOn w:val="a0"/>
    <w:rsid w:val="00CE4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lang w:eastAsia="ru-RU"/>
    </w:rPr>
  </w:style>
  <w:style w:type="paragraph" w:customStyle="1" w:styleId="font7">
    <w:name w:val="font7"/>
    <w:basedOn w:val="a0"/>
    <w:rsid w:val="00DB254B"/>
    <w:pPr>
      <w:spacing w:before="100" w:beforeAutospacing="1" w:after="100" w:afterAutospacing="1"/>
      <w:ind w:left="0" w:firstLine="0"/>
    </w:pPr>
    <w:rPr>
      <w:sz w:val="18"/>
      <w:szCs w:val="18"/>
      <w:lang w:eastAsia="ru-RU"/>
    </w:rPr>
  </w:style>
  <w:style w:type="paragraph" w:customStyle="1" w:styleId="font8">
    <w:name w:val="font8"/>
    <w:basedOn w:val="a0"/>
    <w:rsid w:val="00DB254B"/>
    <w:pPr>
      <w:spacing w:before="100" w:beforeAutospacing="1" w:after="100" w:afterAutospacing="1"/>
      <w:ind w:left="0" w:firstLine="0"/>
    </w:pPr>
    <w:rPr>
      <w:b/>
      <w:bCs/>
      <w:sz w:val="18"/>
      <w:szCs w:val="18"/>
      <w:lang w:eastAsia="ru-RU"/>
    </w:rPr>
  </w:style>
  <w:style w:type="paragraph" w:customStyle="1" w:styleId="xl102">
    <w:name w:val="xl102"/>
    <w:basedOn w:val="a0"/>
    <w:rsid w:val="00DB2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b/>
      <w:bCs/>
      <w:sz w:val="18"/>
      <w:szCs w:val="18"/>
      <w:lang w:eastAsia="ru-RU"/>
    </w:rPr>
  </w:style>
  <w:style w:type="paragraph" w:customStyle="1" w:styleId="xl103">
    <w:name w:val="xl103"/>
    <w:basedOn w:val="a0"/>
    <w:rsid w:val="00DB2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i/>
      <w:iCs/>
      <w:sz w:val="18"/>
      <w:szCs w:val="18"/>
      <w:lang w:eastAsia="ru-RU"/>
    </w:rPr>
  </w:style>
  <w:style w:type="paragraph" w:customStyle="1" w:styleId="xl104">
    <w:name w:val="xl104"/>
    <w:basedOn w:val="a0"/>
    <w:rsid w:val="00DB25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sz w:val="18"/>
      <w:szCs w:val="18"/>
      <w:lang w:eastAsia="ru-RU"/>
    </w:rPr>
  </w:style>
  <w:style w:type="paragraph" w:customStyle="1" w:styleId="xl105">
    <w:name w:val="xl105"/>
    <w:basedOn w:val="a0"/>
    <w:rsid w:val="00DB25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b/>
      <w:bCs/>
      <w:sz w:val="18"/>
      <w:szCs w:val="18"/>
      <w:lang w:eastAsia="ru-RU"/>
    </w:rPr>
  </w:style>
  <w:style w:type="paragraph" w:customStyle="1" w:styleId="xl106">
    <w:name w:val="xl106"/>
    <w:basedOn w:val="a0"/>
    <w:rsid w:val="00DB25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b/>
      <w:bCs/>
      <w:sz w:val="18"/>
      <w:szCs w:val="18"/>
      <w:lang w:eastAsia="ru-RU"/>
    </w:rPr>
  </w:style>
  <w:style w:type="paragraph" w:customStyle="1" w:styleId="xl107">
    <w:name w:val="xl107"/>
    <w:basedOn w:val="a0"/>
    <w:rsid w:val="00DB25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i/>
      <w:iCs/>
      <w:sz w:val="18"/>
      <w:szCs w:val="18"/>
      <w:lang w:eastAsia="ru-RU"/>
    </w:rPr>
  </w:style>
  <w:style w:type="paragraph" w:customStyle="1" w:styleId="xl108">
    <w:name w:val="xl108"/>
    <w:basedOn w:val="a0"/>
    <w:rsid w:val="00DB2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sz w:val="18"/>
      <w:szCs w:val="18"/>
      <w:lang w:eastAsia="ru-RU"/>
    </w:rPr>
  </w:style>
  <w:style w:type="paragraph" w:customStyle="1" w:styleId="xl109">
    <w:name w:val="xl109"/>
    <w:basedOn w:val="a0"/>
    <w:rsid w:val="00DB2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b/>
      <w:bCs/>
      <w:sz w:val="18"/>
      <w:szCs w:val="18"/>
      <w:lang w:eastAsia="ru-RU"/>
    </w:rPr>
  </w:style>
  <w:style w:type="paragraph" w:customStyle="1" w:styleId="xl110">
    <w:name w:val="xl110"/>
    <w:basedOn w:val="a0"/>
    <w:rsid w:val="00DB2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b/>
      <w:bCs/>
      <w:sz w:val="18"/>
      <w:szCs w:val="18"/>
      <w:lang w:eastAsia="ru-RU"/>
    </w:rPr>
  </w:style>
  <w:style w:type="paragraph" w:customStyle="1" w:styleId="xl111">
    <w:name w:val="xl111"/>
    <w:basedOn w:val="a0"/>
    <w:rsid w:val="00DB2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i/>
      <w:iCs/>
      <w:sz w:val="18"/>
      <w:szCs w:val="18"/>
      <w:lang w:eastAsia="ru-RU"/>
    </w:rPr>
  </w:style>
  <w:style w:type="paragraph" w:customStyle="1" w:styleId="xl112">
    <w:name w:val="xl112"/>
    <w:basedOn w:val="a0"/>
    <w:rsid w:val="00DB254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b/>
      <w:bCs/>
      <w:sz w:val="18"/>
      <w:szCs w:val="18"/>
      <w:lang w:eastAsia="ru-RU"/>
    </w:rPr>
  </w:style>
  <w:style w:type="paragraph" w:customStyle="1" w:styleId="xl113">
    <w:name w:val="xl113"/>
    <w:basedOn w:val="a0"/>
    <w:rsid w:val="00DB254B"/>
    <w:pPr>
      <w:spacing w:before="100" w:beforeAutospacing="1" w:after="100" w:afterAutospacing="1"/>
      <w:ind w:left="0" w:firstLine="0"/>
      <w:jc w:val="center"/>
      <w:textAlignment w:val="center"/>
    </w:pPr>
    <w:rPr>
      <w:b/>
      <w:bCs/>
      <w:sz w:val="18"/>
      <w:szCs w:val="18"/>
      <w:lang w:eastAsia="ru-RU"/>
    </w:rPr>
  </w:style>
  <w:style w:type="paragraph" w:customStyle="1" w:styleId="xl114">
    <w:name w:val="xl114"/>
    <w:basedOn w:val="a0"/>
    <w:rsid w:val="00DB2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sz w:val="18"/>
      <w:szCs w:val="18"/>
      <w:lang w:eastAsia="ru-RU"/>
    </w:rPr>
  </w:style>
  <w:style w:type="paragraph" w:customStyle="1" w:styleId="xl115">
    <w:name w:val="xl115"/>
    <w:basedOn w:val="a0"/>
    <w:rsid w:val="00DB2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sz w:val="18"/>
      <w:szCs w:val="18"/>
      <w:lang w:eastAsia="ru-RU"/>
    </w:rPr>
  </w:style>
  <w:style w:type="paragraph" w:customStyle="1" w:styleId="xl116">
    <w:name w:val="xl116"/>
    <w:basedOn w:val="a0"/>
    <w:rsid w:val="00DB25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sz w:val="18"/>
      <w:szCs w:val="18"/>
      <w:lang w:eastAsia="ru-RU"/>
    </w:rPr>
  </w:style>
  <w:style w:type="paragraph" w:customStyle="1" w:styleId="xl117">
    <w:name w:val="xl117"/>
    <w:basedOn w:val="a0"/>
    <w:rsid w:val="00DB2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sz w:val="18"/>
      <w:szCs w:val="18"/>
      <w:lang w:eastAsia="ru-RU"/>
    </w:rPr>
  </w:style>
  <w:style w:type="paragraph" w:customStyle="1" w:styleId="xl118">
    <w:name w:val="xl118"/>
    <w:basedOn w:val="a0"/>
    <w:rsid w:val="00DB2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sz w:val="18"/>
      <w:szCs w:val="18"/>
      <w:lang w:eastAsia="ru-RU"/>
    </w:rPr>
  </w:style>
  <w:style w:type="paragraph" w:customStyle="1" w:styleId="xl119">
    <w:name w:val="xl119"/>
    <w:basedOn w:val="a0"/>
    <w:rsid w:val="00DB2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sz w:val="18"/>
      <w:szCs w:val="18"/>
      <w:lang w:eastAsia="ru-RU"/>
    </w:rPr>
  </w:style>
  <w:style w:type="paragraph" w:customStyle="1" w:styleId="xl120">
    <w:name w:val="xl120"/>
    <w:basedOn w:val="a0"/>
    <w:rsid w:val="00DB2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sz w:val="18"/>
      <w:szCs w:val="18"/>
      <w:lang w:eastAsia="ru-RU"/>
    </w:rPr>
  </w:style>
  <w:style w:type="paragraph" w:customStyle="1" w:styleId="xl121">
    <w:name w:val="xl121"/>
    <w:basedOn w:val="a0"/>
    <w:rsid w:val="00DB2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sz w:val="18"/>
      <w:szCs w:val="18"/>
      <w:lang w:eastAsia="ru-RU"/>
    </w:rPr>
  </w:style>
  <w:style w:type="paragraph" w:customStyle="1" w:styleId="xl122">
    <w:name w:val="xl122"/>
    <w:basedOn w:val="a0"/>
    <w:rsid w:val="00DB254B"/>
    <w:pPr>
      <w:spacing w:before="100" w:beforeAutospacing="1" w:after="100" w:afterAutospacing="1"/>
      <w:ind w:left="0" w:firstLine="0"/>
      <w:jc w:val="center"/>
      <w:textAlignment w:val="center"/>
    </w:pPr>
    <w:rPr>
      <w:sz w:val="18"/>
      <w:szCs w:val="18"/>
      <w:lang w:eastAsia="ru-RU"/>
    </w:rPr>
  </w:style>
  <w:style w:type="paragraph" w:customStyle="1" w:styleId="xl123">
    <w:name w:val="xl123"/>
    <w:basedOn w:val="a0"/>
    <w:rsid w:val="00DB254B"/>
    <w:pPr>
      <w:spacing w:before="100" w:beforeAutospacing="1" w:after="100" w:afterAutospacing="1"/>
      <w:ind w:left="0" w:firstLine="0"/>
    </w:pPr>
    <w:rPr>
      <w:sz w:val="18"/>
      <w:szCs w:val="18"/>
      <w:lang w:eastAsia="ru-RU"/>
    </w:rPr>
  </w:style>
  <w:style w:type="paragraph" w:customStyle="1" w:styleId="xl124">
    <w:name w:val="xl124"/>
    <w:basedOn w:val="a0"/>
    <w:rsid w:val="00DB254B"/>
    <w:pPr>
      <w:spacing w:before="100" w:beforeAutospacing="1" w:after="100" w:afterAutospacing="1"/>
      <w:ind w:left="0" w:firstLine="0"/>
      <w:jc w:val="center"/>
      <w:textAlignment w:val="center"/>
    </w:pPr>
    <w:rPr>
      <w:sz w:val="18"/>
      <w:szCs w:val="18"/>
      <w:lang w:eastAsia="ru-RU"/>
    </w:rPr>
  </w:style>
  <w:style w:type="paragraph" w:customStyle="1" w:styleId="xl125">
    <w:name w:val="xl125"/>
    <w:basedOn w:val="a0"/>
    <w:rsid w:val="00DB254B"/>
    <w:pPr>
      <w:spacing w:before="100" w:beforeAutospacing="1" w:after="100" w:afterAutospacing="1"/>
      <w:ind w:left="0" w:firstLine="0"/>
    </w:pPr>
    <w:rPr>
      <w:sz w:val="18"/>
      <w:szCs w:val="18"/>
      <w:lang w:eastAsia="ru-RU"/>
    </w:rPr>
  </w:style>
  <w:style w:type="paragraph" w:customStyle="1" w:styleId="xl126">
    <w:name w:val="xl126"/>
    <w:basedOn w:val="a0"/>
    <w:rsid w:val="00DB254B"/>
    <w:pPr>
      <w:spacing w:before="100" w:beforeAutospacing="1" w:after="100" w:afterAutospacing="1"/>
      <w:ind w:left="0" w:firstLine="0"/>
      <w:jc w:val="center"/>
    </w:pPr>
    <w:rPr>
      <w:sz w:val="18"/>
      <w:szCs w:val="18"/>
      <w:lang w:eastAsia="ru-RU"/>
    </w:rPr>
  </w:style>
  <w:style w:type="character" w:styleId="affa">
    <w:name w:val="annotation reference"/>
    <w:basedOn w:val="a1"/>
    <w:uiPriority w:val="99"/>
    <w:semiHidden/>
    <w:unhideWhenUsed/>
    <w:rsid w:val="008F3D7E"/>
    <w:rPr>
      <w:sz w:val="16"/>
      <w:szCs w:val="16"/>
    </w:rPr>
  </w:style>
  <w:style w:type="paragraph" w:styleId="affb">
    <w:name w:val="annotation text"/>
    <w:basedOn w:val="a0"/>
    <w:link w:val="affc"/>
    <w:uiPriority w:val="99"/>
    <w:semiHidden/>
    <w:unhideWhenUsed/>
    <w:rsid w:val="008F3D7E"/>
    <w:rPr>
      <w:sz w:val="20"/>
      <w:szCs w:val="20"/>
    </w:rPr>
  </w:style>
  <w:style w:type="character" w:customStyle="1" w:styleId="affc">
    <w:name w:val="Текст примечания Знак"/>
    <w:basedOn w:val="a1"/>
    <w:link w:val="affb"/>
    <w:uiPriority w:val="99"/>
    <w:semiHidden/>
    <w:rsid w:val="008F3D7E"/>
    <w:rPr>
      <w:lang w:eastAsia="ar-SA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8F3D7E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semiHidden/>
    <w:rsid w:val="008F3D7E"/>
    <w:rPr>
      <w:b/>
      <w:bCs/>
      <w:lang w:eastAsia="ar-SA"/>
    </w:rPr>
  </w:style>
  <w:style w:type="character" w:customStyle="1" w:styleId="20">
    <w:name w:val="Заголовок 2 Знак"/>
    <w:basedOn w:val="a1"/>
    <w:link w:val="2"/>
    <w:rsid w:val="00DB7818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5C225-80D7-4E9F-8DAD-15559DE1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23737</Words>
  <Characters>135303</Characters>
  <Application>Microsoft Office Word</Application>
  <DocSecurity>0</DocSecurity>
  <Lines>1127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ОАО "ГИПРОГОР"</Company>
  <LinksUpToDate>false</LinksUpToDate>
  <CharactersWithSpaces>158723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creator>Сосновцева Лариса</dc:creator>
  <cp:lastModifiedBy>Foxy Dash</cp:lastModifiedBy>
  <cp:revision>3</cp:revision>
  <cp:lastPrinted>2020-11-25T11:09:00Z</cp:lastPrinted>
  <dcterms:created xsi:type="dcterms:W3CDTF">2020-12-04T07:15:00Z</dcterms:created>
  <dcterms:modified xsi:type="dcterms:W3CDTF">2020-12-04T07:15:00Z</dcterms:modified>
</cp:coreProperties>
</file>